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FEA" w:rsidRPr="008E1FEA" w:rsidRDefault="008E1FEA" w:rsidP="008E1FEA">
      <w:pPr>
        <w:spacing w:after="0" w:line="408" w:lineRule="auto"/>
        <w:ind w:left="120"/>
        <w:jc w:val="center"/>
        <w:rPr>
          <w:rFonts w:ascii="Times New Roman" w:eastAsia="Calibri" w:hAnsi="Times New Roman" w:cs="Times New Roman"/>
          <w:sz w:val="24"/>
          <w:szCs w:val="24"/>
          <w:lang w:eastAsia="en-US"/>
        </w:rPr>
      </w:pPr>
      <w:bookmarkStart w:id="0" w:name="block-42432952"/>
      <w:r w:rsidRPr="008E1FEA">
        <w:rPr>
          <w:rFonts w:ascii="Times New Roman" w:eastAsia="Calibri" w:hAnsi="Times New Roman" w:cs="Times New Roman"/>
          <w:b/>
          <w:color w:val="000000"/>
          <w:sz w:val="24"/>
          <w:szCs w:val="24"/>
          <w:lang w:eastAsia="en-US"/>
        </w:rPr>
        <w:t>МИНИСТЕРСТВО ПРОСВЕЩЕНИЯ РОССИЙСКОЙ ФЕДЕРАЦИИ</w:t>
      </w:r>
    </w:p>
    <w:p w:rsidR="008E1FEA" w:rsidRPr="008E1FEA" w:rsidRDefault="008E1FEA" w:rsidP="008E1FEA">
      <w:pPr>
        <w:spacing w:after="0" w:line="408" w:lineRule="auto"/>
        <w:ind w:left="120"/>
        <w:jc w:val="center"/>
        <w:rPr>
          <w:rFonts w:ascii="Times New Roman" w:eastAsia="Calibri" w:hAnsi="Times New Roman" w:cs="Times New Roman"/>
          <w:sz w:val="24"/>
          <w:szCs w:val="24"/>
          <w:lang w:eastAsia="en-US"/>
        </w:rPr>
      </w:pPr>
      <w:r w:rsidRPr="008E1FEA">
        <w:rPr>
          <w:rFonts w:ascii="Times New Roman" w:eastAsia="Calibri" w:hAnsi="Times New Roman" w:cs="Times New Roman"/>
          <w:b/>
          <w:color w:val="000000"/>
          <w:sz w:val="24"/>
          <w:szCs w:val="24"/>
          <w:lang w:eastAsia="en-US"/>
        </w:rPr>
        <w:t>МУНИЦИПАЛЬНОЕ ОБЩЕОБРАЗОВАТЕЛЬНОЕ УЧРЕЖДЕНИЕ «СРЕДНЯЯ ОБЩЕОБРАЗОВАТЕЛЬНАЯ ШКОЛА №70»</w:t>
      </w:r>
    </w:p>
    <w:p w:rsidR="008E1FEA" w:rsidRPr="008E1FEA" w:rsidRDefault="008E1FEA" w:rsidP="008E1FEA">
      <w:pPr>
        <w:spacing w:after="0"/>
        <w:ind w:left="120"/>
        <w:rPr>
          <w:rFonts w:ascii="Times New Roman" w:eastAsia="Calibri" w:hAnsi="Times New Roman" w:cs="Times New Roman"/>
          <w:sz w:val="24"/>
          <w:szCs w:val="24"/>
          <w:lang w:eastAsia="en-US"/>
        </w:rPr>
      </w:pPr>
    </w:p>
    <w:p w:rsidR="008E1FEA" w:rsidRPr="008E1FEA" w:rsidRDefault="008E1FEA" w:rsidP="008E1FEA">
      <w:pPr>
        <w:spacing w:after="0"/>
        <w:ind w:left="120"/>
        <w:rPr>
          <w:rFonts w:ascii="Times New Roman" w:eastAsia="Calibri" w:hAnsi="Times New Roman" w:cs="Times New Roman"/>
          <w:sz w:val="24"/>
          <w:szCs w:val="24"/>
          <w:lang w:eastAsia="en-US"/>
        </w:rPr>
      </w:pPr>
    </w:p>
    <w:p w:rsidR="008E1FEA" w:rsidRPr="008E1FEA" w:rsidRDefault="008E1FEA" w:rsidP="008E1FEA">
      <w:pPr>
        <w:spacing w:after="0"/>
        <w:ind w:left="120"/>
        <w:rPr>
          <w:rFonts w:ascii="Times New Roman" w:eastAsia="Calibri" w:hAnsi="Times New Roman" w:cs="Times New Roman"/>
          <w:sz w:val="24"/>
          <w:szCs w:val="24"/>
          <w:lang w:eastAsia="en-US"/>
        </w:rPr>
      </w:pPr>
    </w:p>
    <w:p w:rsidR="008E1FEA" w:rsidRPr="008E1FEA" w:rsidRDefault="008E1FEA" w:rsidP="008E1FEA">
      <w:pPr>
        <w:spacing w:after="0"/>
        <w:ind w:left="120"/>
        <w:rPr>
          <w:rFonts w:ascii="Times New Roman" w:eastAsia="Calibri" w:hAnsi="Times New Roman" w:cs="Times New Roman"/>
          <w:sz w:val="24"/>
          <w:szCs w:val="24"/>
          <w:lang w:eastAsia="en-US"/>
        </w:rPr>
      </w:pPr>
    </w:p>
    <w:p w:rsidR="008E1FEA" w:rsidRPr="008E1FEA" w:rsidRDefault="008E1FEA" w:rsidP="008E1FEA">
      <w:pPr>
        <w:spacing w:after="0"/>
        <w:ind w:left="120"/>
        <w:rPr>
          <w:rFonts w:ascii="Times New Roman" w:eastAsia="Calibri" w:hAnsi="Times New Roman" w:cs="Times New Roman"/>
          <w:sz w:val="24"/>
          <w:szCs w:val="24"/>
          <w:lang w:eastAsia="en-US"/>
        </w:rPr>
      </w:pPr>
    </w:p>
    <w:p w:rsidR="008E1FEA" w:rsidRPr="008E1FEA" w:rsidRDefault="008E1FEA" w:rsidP="008E1FEA">
      <w:pPr>
        <w:spacing w:after="0"/>
        <w:ind w:left="120"/>
        <w:rPr>
          <w:rFonts w:ascii="Times New Roman" w:eastAsia="Calibri" w:hAnsi="Times New Roman" w:cs="Times New Roman"/>
          <w:sz w:val="24"/>
          <w:szCs w:val="24"/>
          <w:lang w:eastAsia="en-US"/>
        </w:rPr>
      </w:pPr>
    </w:p>
    <w:p w:rsidR="008E1FEA" w:rsidRPr="008E1FEA" w:rsidRDefault="008E1FEA" w:rsidP="008E1FEA">
      <w:pPr>
        <w:spacing w:after="0"/>
        <w:ind w:left="120"/>
        <w:rPr>
          <w:rFonts w:ascii="Times New Roman" w:eastAsia="Calibri" w:hAnsi="Times New Roman" w:cs="Times New Roman"/>
          <w:sz w:val="24"/>
          <w:szCs w:val="24"/>
          <w:lang w:eastAsia="en-US"/>
        </w:rPr>
      </w:pPr>
    </w:p>
    <w:p w:rsidR="008E1FEA" w:rsidRPr="008E1FEA" w:rsidRDefault="008E1FEA" w:rsidP="008E1FEA">
      <w:pPr>
        <w:spacing w:after="0"/>
        <w:ind w:left="120"/>
        <w:rPr>
          <w:rFonts w:ascii="Times New Roman" w:eastAsia="Calibri" w:hAnsi="Times New Roman" w:cs="Times New Roman"/>
          <w:sz w:val="24"/>
          <w:szCs w:val="24"/>
          <w:lang w:eastAsia="en-US"/>
        </w:rPr>
      </w:pPr>
    </w:p>
    <w:p w:rsidR="008E1FEA" w:rsidRPr="008E1FEA" w:rsidRDefault="008E1FEA" w:rsidP="008E1FEA">
      <w:pPr>
        <w:spacing w:after="0"/>
        <w:ind w:left="120"/>
        <w:rPr>
          <w:rFonts w:ascii="Times New Roman" w:eastAsia="Calibri" w:hAnsi="Times New Roman" w:cs="Times New Roman"/>
          <w:sz w:val="24"/>
          <w:szCs w:val="24"/>
          <w:lang w:eastAsia="en-US"/>
        </w:rPr>
      </w:pPr>
    </w:p>
    <w:p w:rsidR="008E1FEA" w:rsidRPr="008E1FEA" w:rsidRDefault="008E1FEA" w:rsidP="008E1FEA">
      <w:pPr>
        <w:spacing w:after="0" w:line="408" w:lineRule="auto"/>
        <w:ind w:left="120"/>
        <w:jc w:val="center"/>
        <w:rPr>
          <w:rFonts w:ascii="Times New Roman" w:eastAsia="Calibri" w:hAnsi="Times New Roman" w:cs="Times New Roman"/>
          <w:sz w:val="24"/>
          <w:szCs w:val="24"/>
          <w:lang w:eastAsia="en-US"/>
        </w:rPr>
      </w:pPr>
      <w:r w:rsidRPr="008E1FEA">
        <w:rPr>
          <w:rFonts w:ascii="Times New Roman" w:eastAsia="Calibri" w:hAnsi="Times New Roman" w:cs="Times New Roman"/>
          <w:b/>
          <w:color w:val="000000"/>
          <w:sz w:val="24"/>
          <w:szCs w:val="24"/>
          <w:lang w:eastAsia="en-US"/>
        </w:rPr>
        <w:t>РАБОЧАЯ ПРОГРАММА</w:t>
      </w:r>
    </w:p>
    <w:p w:rsidR="008E1FEA" w:rsidRPr="008E1FEA" w:rsidRDefault="008E1FEA" w:rsidP="008E1FEA">
      <w:pPr>
        <w:spacing w:after="0" w:line="408" w:lineRule="auto"/>
        <w:ind w:left="120"/>
        <w:jc w:val="center"/>
        <w:rPr>
          <w:rFonts w:ascii="Times New Roman" w:eastAsia="Calibri" w:hAnsi="Times New Roman" w:cs="Times New Roman"/>
          <w:sz w:val="24"/>
          <w:szCs w:val="24"/>
          <w:lang w:eastAsia="en-US"/>
        </w:rPr>
      </w:pPr>
      <w:r w:rsidRPr="008E1FEA">
        <w:rPr>
          <w:rFonts w:ascii="Times New Roman" w:eastAsia="Calibri" w:hAnsi="Times New Roman" w:cs="Times New Roman"/>
          <w:color w:val="000000"/>
          <w:sz w:val="24"/>
          <w:szCs w:val="24"/>
          <w:lang w:eastAsia="en-US"/>
        </w:rPr>
        <w:t>(</w:t>
      </w:r>
      <w:r w:rsidRPr="008E1FEA">
        <w:rPr>
          <w:rFonts w:ascii="Times New Roman" w:eastAsia="Calibri" w:hAnsi="Times New Roman" w:cs="Times New Roman"/>
          <w:color w:val="000000"/>
          <w:sz w:val="24"/>
          <w:szCs w:val="24"/>
          <w:lang w:val="en-US" w:eastAsia="en-US"/>
        </w:rPr>
        <w:t>ID</w:t>
      </w:r>
      <w:r w:rsidRPr="008E1FEA">
        <w:rPr>
          <w:rFonts w:ascii="Times New Roman" w:eastAsia="Calibri" w:hAnsi="Times New Roman" w:cs="Times New Roman"/>
          <w:color w:val="000000"/>
          <w:sz w:val="24"/>
          <w:szCs w:val="24"/>
          <w:lang w:eastAsia="en-US"/>
        </w:rPr>
        <w:t xml:space="preserve"> 3798213)</w:t>
      </w: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line="408" w:lineRule="auto"/>
        <w:ind w:left="120"/>
        <w:jc w:val="center"/>
        <w:rPr>
          <w:rFonts w:ascii="Times New Roman" w:eastAsia="Calibri" w:hAnsi="Times New Roman" w:cs="Times New Roman"/>
          <w:b/>
          <w:color w:val="000000"/>
          <w:sz w:val="24"/>
          <w:szCs w:val="24"/>
          <w:lang w:eastAsia="en-US"/>
        </w:rPr>
      </w:pPr>
      <w:r w:rsidRPr="008E1FEA">
        <w:rPr>
          <w:rFonts w:ascii="Times New Roman" w:eastAsia="Calibri" w:hAnsi="Times New Roman" w:cs="Times New Roman"/>
          <w:b/>
          <w:color w:val="000000"/>
          <w:sz w:val="24"/>
          <w:szCs w:val="24"/>
          <w:lang w:eastAsia="en-US"/>
        </w:rPr>
        <w:t>учебного предмета</w:t>
      </w:r>
    </w:p>
    <w:p w:rsidR="008E1FEA" w:rsidRPr="008E1FEA" w:rsidRDefault="008E1FEA" w:rsidP="008E1FEA">
      <w:pPr>
        <w:spacing w:after="0" w:line="408" w:lineRule="auto"/>
        <w:ind w:left="120"/>
        <w:jc w:val="center"/>
        <w:rPr>
          <w:rFonts w:ascii="Times New Roman" w:eastAsia="Calibri" w:hAnsi="Times New Roman" w:cs="Times New Roman"/>
          <w:sz w:val="24"/>
          <w:szCs w:val="24"/>
          <w:lang w:eastAsia="en-US"/>
        </w:rPr>
      </w:pPr>
      <w:r w:rsidRPr="008E1FEA">
        <w:rPr>
          <w:rFonts w:ascii="Times New Roman" w:eastAsia="Calibri" w:hAnsi="Times New Roman" w:cs="Times New Roman"/>
          <w:b/>
          <w:color w:val="000000"/>
          <w:sz w:val="24"/>
          <w:szCs w:val="24"/>
          <w:lang w:eastAsia="en-US"/>
        </w:rPr>
        <w:t xml:space="preserve"> «Музыка»</w:t>
      </w:r>
    </w:p>
    <w:p w:rsidR="008E1FEA" w:rsidRPr="008E1FEA" w:rsidRDefault="008E1FEA" w:rsidP="008E1FEA">
      <w:pPr>
        <w:spacing w:after="0" w:line="408" w:lineRule="auto"/>
        <w:ind w:left="120"/>
        <w:jc w:val="center"/>
        <w:rPr>
          <w:rFonts w:ascii="Times New Roman" w:eastAsia="Calibri" w:hAnsi="Times New Roman" w:cs="Times New Roman"/>
          <w:sz w:val="24"/>
          <w:szCs w:val="24"/>
          <w:lang w:eastAsia="en-US"/>
        </w:rPr>
      </w:pPr>
      <w:r w:rsidRPr="008E1FEA">
        <w:rPr>
          <w:rFonts w:ascii="Times New Roman" w:eastAsia="Calibri" w:hAnsi="Times New Roman" w:cs="Times New Roman"/>
          <w:color w:val="000000"/>
          <w:sz w:val="24"/>
          <w:szCs w:val="24"/>
          <w:lang w:eastAsia="en-US"/>
        </w:rPr>
        <w:t xml:space="preserve">для обучающихся 5 – 8 классов </w:t>
      </w: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8E1FEA" w:rsidRPr="008E1FEA" w:rsidRDefault="008E1FEA" w:rsidP="008E1FEA">
      <w:pPr>
        <w:spacing w:after="0"/>
        <w:rPr>
          <w:rFonts w:ascii="Times New Roman" w:eastAsia="Calibri" w:hAnsi="Times New Roman" w:cs="Times New Roman"/>
          <w:sz w:val="24"/>
          <w:szCs w:val="24"/>
          <w:lang w:eastAsia="en-US"/>
        </w:rPr>
      </w:pPr>
    </w:p>
    <w:p w:rsidR="008E1FEA" w:rsidRPr="008E1FEA" w:rsidRDefault="008E1FEA" w:rsidP="008E1FEA">
      <w:pPr>
        <w:spacing w:after="0"/>
        <w:rPr>
          <w:rFonts w:ascii="Times New Roman" w:eastAsia="Calibri" w:hAnsi="Times New Roman" w:cs="Times New Roman"/>
          <w:sz w:val="24"/>
          <w:szCs w:val="24"/>
          <w:lang w:eastAsia="en-US"/>
        </w:rPr>
      </w:pPr>
    </w:p>
    <w:p w:rsidR="008E1FEA" w:rsidRDefault="008E1FEA" w:rsidP="008E1FEA">
      <w:pPr>
        <w:spacing w:after="0"/>
        <w:ind w:left="120"/>
        <w:jc w:val="center"/>
        <w:rPr>
          <w:rFonts w:ascii="Times New Roman" w:eastAsia="Calibri" w:hAnsi="Times New Roman" w:cs="Times New Roman"/>
          <w:b/>
          <w:color w:val="000000"/>
          <w:sz w:val="24"/>
          <w:szCs w:val="24"/>
          <w:lang w:eastAsia="en-US"/>
        </w:rPr>
      </w:pPr>
      <w:bookmarkStart w:id="1" w:name="582a33d7-d13d-4219-a5d4-2b3a63e707dd"/>
      <w:r w:rsidRPr="008E1FEA">
        <w:rPr>
          <w:rFonts w:ascii="Times New Roman" w:eastAsia="Calibri" w:hAnsi="Times New Roman" w:cs="Times New Roman"/>
          <w:b/>
          <w:color w:val="000000"/>
          <w:sz w:val="24"/>
          <w:szCs w:val="24"/>
          <w:lang w:eastAsia="en-US"/>
        </w:rPr>
        <w:t>г. Оренбург</w:t>
      </w:r>
      <w:bookmarkEnd w:id="1"/>
      <w:r w:rsidRPr="008E1FEA">
        <w:rPr>
          <w:rFonts w:ascii="Times New Roman" w:eastAsia="Calibri" w:hAnsi="Times New Roman" w:cs="Times New Roman"/>
          <w:b/>
          <w:color w:val="000000"/>
          <w:sz w:val="24"/>
          <w:szCs w:val="24"/>
          <w:lang w:eastAsia="en-US"/>
        </w:rPr>
        <w:t xml:space="preserve"> </w:t>
      </w:r>
      <w:bookmarkStart w:id="2" w:name="d3dd2b66-221e-4d4b-821b-2d2c89d025a2"/>
      <w:r w:rsidRPr="008E1FEA">
        <w:rPr>
          <w:rFonts w:ascii="Times New Roman" w:eastAsia="Calibri" w:hAnsi="Times New Roman" w:cs="Times New Roman"/>
          <w:b/>
          <w:color w:val="000000"/>
          <w:sz w:val="24"/>
          <w:szCs w:val="24"/>
          <w:lang w:eastAsia="en-US"/>
        </w:rPr>
        <w:t>2024</w:t>
      </w:r>
      <w:bookmarkEnd w:id="2"/>
    </w:p>
    <w:p w:rsidR="008E1FEA" w:rsidRPr="008E1FEA" w:rsidRDefault="008E1FEA" w:rsidP="008E1FEA">
      <w:pPr>
        <w:spacing w:after="0"/>
        <w:ind w:left="120"/>
        <w:jc w:val="center"/>
        <w:rPr>
          <w:rFonts w:ascii="Times New Roman" w:eastAsia="Calibri" w:hAnsi="Times New Roman" w:cs="Times New Roman"/>
          <w:sz w:val="24"/>
          <w:szCs w:val="24"/>
          <w:lang w:eastAsia="en-US"/>
        </w:rPr>
      </w:pPr>
    </w:p>
    <w:p w:rsidR="00F04F02" w:rsidRPr="008E1FEA" w:rsidRDefault="00497C96" w:rsidP="00222821">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lastRenderedPageBreak/>
        <w:t>ПОЯСНИТЕЛЬНАЯ ЗАПИСКА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Основная цель реализации программы по музыке</w:t>
      </w:r>
      <w:r w:rsidRPr="008E1FEA">
        <w:rPr>
          <w:rFonts w:ascii="Times New Roman" w:hAnsi="Times New Roman" w:cs="Times New Roman"/>
          <w:color w:val="000000"/>
          <w:sz w:val="24"/>
          <w:szCs w:val="24"/>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В процессе конкретизации учебных целей их реализация осуществляется по следующим направлениям: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становление системы ценностей обучающихся, развитие целостного миропонимания в единстве эмоциональной и познавательной сферы;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формирование творческих способностей ребенка, развитие внутренней мотивации к интонационно-содержательной деятельности.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Задачи обучения музыке на уровне основного общего образования: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приобщение к традиционным российским ценностям через личный психологический опыт эмоционально-эстетического переживания;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развитие общих и специальных музыкальных способностей, совершенствование в предметных умениях и навыках, в том числе: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музыкальное движение (пластическое интонирование, инсценировка, танец, двигательное моделирование);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творческие проекты, музыкально-театральная деятельность (концерты, фестивали, представления);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исследовательская деятельность на материале музыкального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Pr="008E1FEA">
        <w:rPr>
          <w:rFonts w:ascii="Times New Roman" w:hAnsi="Times New Roman" w:cs="Times New Roman"/>
          <w:color w:val="000000"/>
          <w:sz w:val="24"/>
          <w:szCs w:val="24"/>
        </w:rPr>
        <w:lastRenderedPageBreak/>
        <w:t xml:space="preserve">этнокультурных традиций региона, индивидуальных особенностей, потребностей и возможностей обучающихся, их творческих способностей.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Содержание учебного предмета структурно представлено девятью модулями</w:t>
      </w:r>
      <w:r w:rsidRPr="008E1FEA">
        <w:rPr>
          <w:rFonts w:ascii="Times New Roman" w:hAnsi="Times New Roman" w:cs="Times New Roman"/>
          <w:color w:val="000000"/>
          <w:sz w:val="24"/>
          <w:szCs w:val="24"/>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инвариантные модули: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модуль № 1 «Музыка моего края»;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модуль № 2 «Народное музыкальное творчество России»;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модуль № 3 «Русская классическая музыка»;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модуль № 4 «Жанры музыкального искусства»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вариативные модули: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модуль № 5 «Музыка народов мира»;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модуль № 6 «Европейская классическая музыка»;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модуль № 7 «Духовная музыка»;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модуль № 8 «Современная музыка: основные жанры и направления»;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модуль № 9 «Связь музыки с другими видами искусства»;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F04F02" w:rsidRPr="008E1FEA" w:rsidRDefault="00497C96">
      <w:pPr>
        <w:spacing w:after="0" w:line="264" w:lineRule="auto"/>
        <w:ind w:firstLine="600"/>
        <w:jc w:val="both"/>
        <w:rPr>
          <w:rFonts w:ascii="Times New Roman" w:hAnsi="Times New Roman" w:cs="Times New Roman"/>
          <w:sz w:val="24"/>
          <w:szCs w:val="24"/>
        </w:rPr>
      </w:pPr>
      <w:bookmarkStart w:id="3" w:name="7ad9d27f-2d5e-40e5-a5e1-761ecce37b11"/>
      <w:r w:rsidRPr="008E1FEA">
        <w:rPr>
          <w:rFonts w:ascii="Times New Roman" w:hAnsi="Times New Roman" w:cs="Times New Roman"/>
          <w:color w:val="000000"/>
          <w:sz w:val="24"/>
          <w:szCs w:val="24"/>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F04F02" w:rsidRPr="008E1FEA" w:rsidRDefault="00497C96">
      <w:pPr>
        <w:spacing w:after="0" w:line="264" w:lineRule="auto"/>
        <w:ind w:left="120"/>
        <w:jc w:val="both"/>
        <w:rPr>
          <w:rFonts w:ascii="Times New Roman" w:hAnsi="Times New Roman" w:cs="Times New Roman"/>
          <w:sz w:val="24"/>
          <w:szCs w:val="24"/>
        </w:rPr>
      </w:pPr>
      <w:bookmarkStart w:id="4" w:name="block-42432953"/>
      <w:bookmarkEnd w:id="0"/>
      <w:r w:rsidRPr="008E1FEA">
        <w:rPr>
          <w:rFonts w:ascii="Times New Roman" w:hAnsi="Times New Roman" w:cs="Times New Roman"/>
          <w:b/>
          <w:color w:val="000000"/>
          <w:sz w:val="24"/>
          <w:szCs w:val="24"/>
        </w:rPr>
        <w:t>СОДЕРЖАНИЕ ОБУЧЕНИЯ</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r w:rsidRPr="008E1FEA">
        <w:rPr>
          <w:rFonts w:ascii="Times New Roman" w:hAnsi="Times New Roman" w:cs="Times New Roman"/>
          <w:b/>
          <w:color w:val="000000"/>
          <w:sz w:val="24"/>
          <w:szCs w:val="24"/>
        </w:rPr>
        <w:t>Инвариантные модули</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bookmarkStart w:id="5" w:name="_Toc139895958"/>
      <w:bookmarkEnd w:id="5"/>
      <w:r w:rsidRPr="008E1FEA">
        <w:rPr>
          <w:rFonts w:ascii="Times New Roman" w:hAnsi="Times New Roman" w:cs="Times New Roman"/>
          <w:b/>
          <w:color w:val="000000"/>
          <w:sz w:val="24"/>
          <w:szCs w:val="24"/>
        </w:rPr>
        <w:t xml:space="preserve">Модуль № 1 «Музыка моего края»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Фольклор – народное творчество.</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Традиционная музыка – отражение жизни народа. Жанры детского и игрового фольклора (игры, пляски, хороводы).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со звучанием фольклорных образцов в аудио- и видеозаписи;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принадлежности к народной или композиторской музыке;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исполнительского состава (вокального, инструментального, смешанного);</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жанра, основного настроения, характера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Календарный фольклор.</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Календарные обряды, традиционные для данной местности (осенние, зимние, весенние – на выбор учителя).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символикой календарных обрядов, поиск информации о соответствующих фольклорных традициях;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народных песен, танцев;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реконструкция фольклорного обряда или его фрагмента; участие в народном гулянии, празднике на улицах своего города, поселка.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Семейный фольклор.</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Фольклорные жанры, связанные с жизнью человека: свадебный обряд, рекрутские песни, плачи-причитания.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фольклорными жанрами семейного цикла;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изучение особенностей их исполнения и звучания;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 жанровой принадлежности, анализ символики традиционных образов;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отдельных песен, фрагментов обрядов (по выбору учителя);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реконструкция фольклорного обряда или его фрагмента; исследовательские проекты по теме «Жанры семейного фольклора».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Наш край сегодня.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гимна республики, города, песен местных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творческой биографией, деятельностью местных мастеров культуры и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посещение местных музыкальных театров, музеев, концертов, написание отзыва с анализом спектакля, концерта, экскурсии;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r w:rsidRPr="008E1FEA">
        <w:rPr>
          <w:rFonts w:ascii="Times New Roman" w:hAnsi="Times New Roman" w:cs="Times New Roman"/>
          <w:b/>
          <w:color w:val="000000"/>
          <w:sz w:val="24"/>
          <w:szCs w:val="24"/>
        </w:rPr>
        <w:t>Модуль № 2 «Народное музыкальное творчество России»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Россия – наш общий дом.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знакомство со звучанием фольклорных образцов близких и далеких регионов в аудио- и видеозаписи;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 разных народов России;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принадлежности к народной или композиторской музыке;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исполнительского состава (вокального, инструментального, смешанного);</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жанра, характера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Фольклорные жанры.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Общее и особенное в фольклоре народов России: лирика, эпос, танец.</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со звучанием фольклора разных регионов России в аудио-и видеозаписи;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аутентичная манера исполнения;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выявление характерных интонаций и ритмов в звучании традиционной музыки разных народов;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народных песен, танцев, эпических сказаний;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двигательная, ритмическая, интонационная импровизация в характере изученных народных танцев и песен;</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исследовательские проекты, посвященные музыке разных народов России; музыкальный фестиваль «Народы России».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Фольклор в творчестве профессиональных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сравнение аутентичного звучания фольклора и фольклорных мелодий в композиторской обработке;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народной песни в композиторской обработке;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наблюдение за принципами композиторской обработки, развития фольклорного тематического материала;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посещение концерта, спектакля (просмотр фильма, телепередачи), посвященного данной теме;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обсуждение в классе и (или) письменная рецензия по результатам просмотра.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На рубежах культур.</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изучение творчества и вклада в развитие культуры современных этно-исполнителей, исследователей традиционного фольклора;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участие в этнографической экспедиции; посещение (участие) в фестивале традиционной культуры.</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r w:rsidRPr="008E1FEA">
        <w:rPr>
          <w:rFonts w:ascii="Times New Roman" w:hAnsi="Times New Roman" w:cs="Times New Roman"/>
          <w:b/>
          <w:color w:val="000000"/>
          <w:sz w:val="24"/>
          <w:szCs w:val="24"/>
        </w:rPr>
        <w:t>Модуль № 3 «Русская классическая музыка»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Образы родной земли.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выявление мелодичности, широты дыхания, интонационной близости русскому фольклору;</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не менее одного вокального произведения, сочиненного русским композитором-классиком;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Золотой век русской культуры.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П.И.Чайковского, Н.А.Римского-Корсакова и других композиторов).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шедеврами русской музыки XIX века, анализ художественного содержания, выразительных средств;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просмотр художественных фильмов, телепередач, посвященных русской культуре XIX века;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История страны и народа в музыке русских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исполнение Гимна Российской Федерации;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Русский балет.</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шедеврами русской балетной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поиск информации о постановках балетных спектаклей, гастролях российских балетных трупп за рубежом;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посещение балетного спектакля (просмотр в видеозаписи);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характеристика отдельных музыкальных номеров и спектакля в целом;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съемки любительского фильма (в технике теневого, кукольного театра, мультипликации) на музыку какого-либо балета (фрагменты).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Русская исполнительская школа.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слушание одних и тех же произведений в исполнении разных музыкантов, оценка особенностей интерпретации;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создание домашней фоно- и видеотеки из понравившихся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дискуссия на тему «Исполнитель – соавтор композитора»;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исследовательские проекты, посвященные биографиям известных отечественных исполнителей классической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lastRenderedPageBreak/>
        <w:t>Русская музыка – взгляд в будущее.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слушание образцов электронной музыки, дискуссия о значении технических средств в создании современной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исследовательские проекты, посвященные развитию музыкальной электроники в России;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импровизация, сочинение музыки с помощью цифровых устройств, программных продуктов и электронных гаджетов.</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r w:rsidRPr="008E1FEA">
        <w:rPr>
          <w:rFonts w:ascii="Times New Roman" w:hAnsi="Times New Roman" w:cs="Times New Roman"/>
          <w:b/>
          <w:color w:val="000000"/>
          <w:sz w:val="24"/>
          <w:szCs w:val="24"/>
        </w:rPr>
        <w:t>Модуль № 4 «Жанры музыкального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Камерная музыка.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 музыкальной формы и составление ее буквенной наглядной схемы;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произведений вокальных и инструментальных жанров;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индивидуальная или коллективная импровизация в заданной форме;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выражение музыкального образа камерной миниатюры через устныйили письменный текст, рисунок, пластический этюд.</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Циклические формы и жанры.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циклом миниатюр, определение принципа, основного художественного замысла цикла;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небольшого вокального цикла;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со строением сонатной формы;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 основных партий-тем в одной из классических сонат;</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Симфоническая музыка.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Содержание: Одночастные симфонические жанры (увертюра, картина). Симфония.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образцами симфонической музыки: программной увертюры, классической 4-частной симфонии;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образно-тематический конспект;</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слушание целиком не менее одного симфонического произведения;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посещение концерта (в том числе виртуального) симфонической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последующее составление рецензии на концерт.</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Театральные жанры.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отдельными номерами из известных опер, балетов;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материале изученных фрагментов музыкальных спектаклей;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различение, определение на слух: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тембров голосов оперных певцов;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оркестровых групп, тембров инструментов;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типа номера (соло, дуэт, хор);</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последующее составление рецензии на спектакль.</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Вариативные модули</w:t>
      </w:r>
    </w:p>
    <w:p w:rsidR="00F04F02" w:rsidRPr="008E1FEA" w:rsidRDefault="00497C96">
      <w:pPr>
        <w:spacing w:after="0" w:line="264" w:lineRule="auto"/>
        <w:ind w:firstLine="600"/>
        <w:jc w:val="both"/>
        <w:rPr>
          <w:rFonts w:ascii="Times New Roman" w:hAnsi="Times New Roman" w:cs="Times New Roman"/>
          <w:sz w:val="24"/>
          <w:szCs w:val="24"/>
        </w:rPr>
      </w:pPr>
      <w:bookmarkStart w:id="6" w:name="_Toc139895962"/>
      <w:bookmarkEnd w:id="6"/>
      <w:r w:rsidRPr="008E1FEA">
        <w:rPr>
          <w:rFonts w:ascii="Times New Roman" w:hAnsi="Times New Roman" w:cs="Times New Roman"/>
          <w:b/>
          <w:color w:val="000000"/>
          <w:sz w:val="24"/>
          <w:szCs w:val="24"/>
        </w:rPr>
        <w:t xml:space="preserve">Модуль № 5 «Музыка народов мира»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 – древнейший язык человечества.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экскурсия в музей (реальный или виртуальный) с экспозицией музыкальных артефактов древности, последующий пересказ полученной информации;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импровизация в духе древнего обряда (вызывание дождя, поклонение тотемному животному);</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озвучивание, театрализация легенды (мифа) о музыке;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квесты, викторины, интеллектуальные игры;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исследовательские проекты в рамках тематики «Мифы Древней Греции в музыкальном искусстве XVII—XX веков».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Музыкальный фольклор народов Европы</w:t>
      </w:r>
      <w:r w:rsidRPr="008E1FEA">
        <w:rPr>
          <w:rFonts w:ascii="Times New Roman" w:hAnsi="Times New Roman" w:cs="Times New Roman"/>
          <w:color w:val="000000"/>
          <w:sz w:val="24"/>
          <w:szCs w:val="24"/>
        </w:rPr>
        <w:t xml:space="preserve">.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выявление характерных интонаций и ритмов в звучании традиционной музыки народов Европы;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выявление общего и особенного при сравнении изучаемых образцов европейского фольклора и фольклора народов России;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народных песен, танцев;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двигательная, ритмическая, интонационная импровизация по мотивам изученных традиций народов Европы (в том числе в форме рондо).</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Музыкальный фольклор народов Азии и Африки.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выявление характерных интонаций и ритмов в звучании традиционной музыки народов Африки и Азии;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выявление общего и особенного при сравнении изучаемых образцов азиатского фольклора и фольклора народов России;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народных песен, танцев;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коллективные ритмические импровизации на шумовых и ударных инструментах;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исследовательские проекты по теме «Музыка стран Азии и Африки».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Народная музыка Американского континента.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выявление характерных интонаций и ритмов в звучании американского, латиноамериканского фольклора, прослеживание их национальных истоков;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народных песен, танцев;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индивидуальные и коллективные ритмические и мелодические импровизации в стиле (жанре) изучаемой традиции.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Модуль № 6 «Европейская классическая музыка»</w:t>
      </w:r>
      <w:r w:rsidRPr="008E1FEA">
        <w:rPr>
          <w:rFonts w:ascii="Times New Roman" w:hAnsi="Times New Roman" w:cs="Times New Roman"/>
          <w:color w:val="000000"/>
          <w:sz w:val="24"/>
          <w:szCs w:val="24"/>
        </w:rPr>
        <w:t xml:space="preserve">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Национальные истоки классической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Музыкант и публика.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образцами виртуозной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размышление над фактами биографий великих музыкантов – как любимцев публики, так и непонятых современниками;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знание и соблюдение общепринятых норм слушания музыки, правил поведения в концертном зале, театре оперы и балета;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 – зеркало эпохи.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образцами полифонической и гомофонно-гармонической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исполнение вокальных, ритмических, речевых канонов;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Музыкальный образ.</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Музыкальная драматургия.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наблюдение за развитием музыкальных тем, образов, восприятие логики музыкального развития;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узнавание на слух музыкальных тем, их вариантов, видоизмененных в процессе развития;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составление наглядной (буквенной, цифровой) схемы строения музыкального произведения;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Музыкальный стиль.</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обобщение и систематизация знаний о различных проявлениях музыкального стиля (стиль композитора, национальный стиль, стиль эпохи);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исполнение 2–3 вокальных произведений – образцов барокко, классицизма, романтизма, импрессионизма (подлинных или стилизованных);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 в звучании незнакомого произведения: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принадлежности к одному из изученных стилей;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исполнительского состава (количество и состав исполнителей, музыкальных инструментов);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жанра, круга образов;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исследовательские проекты, посвященные эстетике и особенностям музыкального искусства различных стилей XX века.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 xml:space="preserve">Модуль № 7 «Духовная музыка»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Храмовый синтез искусств.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исполнение вокальных произведений, связанных с религиозной традицией, перекликающихся с ней по тематике;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определение сходства и различия элементов разных видов искусства (музыки, живописи, архитектуры), относящихся: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к русской православной традиции;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западноевропейской христианской традиции;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другим конфессиям (по выбору учителя);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посещение концерта духовной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 xml:space="preserve">Развитие церковной музыки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историей возникновения нотной записи;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сравнение нотаций религиозной музыки разных традиций (григорианский хорал, знаменный распев, современные ноты);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образцами (фрагментами) средневековых церковных распевов (одноголосие);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слушание духовной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Музыкальные жанры богослужения.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вокализация музыкальных тем изучаемых духовных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 изученных произведений и их авторов, иметь представление об особенностях их построения и образов;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Религиозные темы и образы в современной музыке.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сопоставление тенденций сохранения и переосмысления религиозной традиции в культуре XX–XXI веков;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исполнение музыки духовного содержания, сочиненной современными композиторами;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вариативно: исследовательские и творческие проекты по теме «Музыка и религия в наше время»; посещение концерта духовной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Модуль № 8 «Современная музыка: основные жанры и направления»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Джаз.</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различными джазовыми музыкальными композициямии направлениями (регтайм, биг бэнд, блюз);</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одной из «вечнозеленых» джазовых тем, элементы ритмической и вокальной импровизации на ее основе;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Мюзикл</w:t>
      </w:r>
      <w:r w:rsidRPr="008E1FEA">
        <w:rPr>
          <w:rFonts w:ascii="Times New Roman" w:hAnsi="Times New Roman" w:cs="Times New Roman"/>
          <w:color w:val="000000"/>
          <w:sz w:val="24"/>
          <w:szCs w:val="24"/>
        </w:rPr>
        <w:t>.</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анализ рекламных объявлений о премьерах мюзиклов в современных средствах массовой информации;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просмотр видеозаписи одного из мюзиклов, написание собственного рекламного текста для данной постановки;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отдельных номеров из мюзиклов.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Молодежная музыкальная культура.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Социальный и коммерческий контекст массовой музыкальной культуры (потребительские тенденции современной культуры).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песни, относящейся к одному из молодежных музыкальных течений;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дискуссия на тему «Современная музыка»;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презентация альбома своей любимой группы.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 цифрового мира.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поиск информации о способах сохранения и передачи музыки прежде и сейчас;</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просмотр музыкального клипа популярного исполнителя, анализ его художественного образа, стиля, выразительных средств;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 исполнение популярной современной песни;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Модуль № 9 «Связь музыки с другими видами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 и литература.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образцами вокальной и инструментальной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сочинение рассказа, стихотворения под впечатлением от восприятия инструментального музыкального произведения;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рисование образов программной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 и живопись.</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музыкальными произведениями программной музыки, выявление интонаций изобразительного характера;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 и театр.</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образцами музыки, созданной отечественными и зарубежными композиторами для драматического театра;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разучивание, исполнение песни из театральной постановки, просмотр видеозаписи спектакля, в котором звучит данная песня;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музыкальная викторина на материале изученных фрагментов музыкальных спектаклей;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Музыка кино и телевидения.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Виды деятельности обучающихся: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знакомство с образцами киномузыки отечественных и зарубежных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просмотр фильмов с целью анализа выразительного эффекта, создаваемого музыкой; разучивание, исполнение песни из фильма;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F04F02" w:rsidRPr="008E1FEA" w:rsidRDefault="00497C96">
      <w:pPr>
        <w:spacing w:after="0" w:line="264" w:lineRule="auto"/>
        <w:ind w:left="120"/>
        <w:jc w:val="both"/>
        <w:rPr>
          <w:rFonts w:ascii="Times New Roman" w:hAnsi="Times New Roman" w:cs="Times New Roman"/>
          <w:sz w:val="24"/>
          <w:szCs w:val="24"/>
        </w:rPr>
      </w:pPr>
      <w:bookmarkStart w:id="7" w:name="block-42432954"/>
      <w:bookmarkEnd w:id="4"/>
      <w:r w:rsidRPr="008E1FEA">
        <w:rPr>
          <w:rFonts w:ascii="Times New Roman" w:hAnsi="Times New Roman" w:cs="Times New Roman"/>
          <w:color w:val="000000"/>
          <w:sz w:val="24"/>
          <w:szCs w:val="24"/>
        </w:rPr>
        <w:t>ПЛАНИРУЕМЫЕ РЕЗУЛЬТАТЫ ОСВОЕНИЯ ПРОГРАММЫ ПО МУЗЫКЕ НА УРОВНЕ ОСНОВНОГО ОБЩЕГО ОБРАЗОВАНИЯ</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bookmarkStart w:id="8" w:name="_Toc139895967"/>
      <w:bookmarkEnd w:id="8"/>
      <w:r w:rsidRPr="008E1FEA">
        <w:rPr>
          <w:rFonts w:ascii="Times New Roman" w:hAnsi="Times New Roman" w:cs="Times New Roman"/>
          <w:b/>
          <w:color w:val="000000"/>
          <w:sz w:val="24"/>
          <w:szCs w:val="24"/>
        </w:rPr>
        <w:t>ЛИЧНОСТНЫЕ РЕЗУЛЬТАТЫ</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1) патриотического воспитания: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осознание российской гражданской идентичности в поликультурноми многоконфессиональном обществе;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проявление интереса к освоению музыкальных традиций своего края, музыкальной культуры народов России;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знание достижений отечественных музыкантов, их вклада в мировую музыкальную культуру;</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интерес к изучению истории отечественной музыкальной культуры;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стремление развивать и сохранять музыкальную культуру своей страны, своего края.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2) гражданского воспитания: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3) духовно-нравственного воспитания: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ориентация на моральные ценности и нормы в ситуациях нравственного выбора;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4) эстетического воспитания: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осознание ценности творчества, таланта;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осознание важности музыкального искусства как средства коммуникации и самовыражения;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стремление к самовыражению в разных видах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5) ценности научного познания: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овладение музыкальным языком, навыками познания музыки как искусства интонируемого смысла;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6) физического воспитания, формирования культуры здоровья и эмоционального благополучия: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осознание ценности жизни с опорой на собственный жизненный опыт и опыт восприятия произведений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сформированность навыков рефлексии, признание своего права на ошибку и такого же права другого человека.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7) трудового воспитания: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установка на посильное активное участие в практической деятельности;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трудолюбие в учебе, настойчивость в достижении поставленных целей;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интерес к практическому изучению профессий в сфере культуры и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уважение к труду и результатам трудовой деятельности.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8) экологического воспитания: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нравственно-эстетическое отношение к природе,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участие в экологических проектах через различные формы музыкального творчества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9) адаптации к изменяющимся условиям социальной и природной среды: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r w:rsidRPr="008E1FEA">
        <w:rPr>
          <w:rFonts w:ascii="Times New Roman" w:hAnsi="Times New Roman" w:cs="Times New Roman"/>
          <w:b/>
          <w:color w:val="000000"/>
          <w:sz w:val="24"/>
          <w:szCs w:val="24"/>
        </w:rPr>
        <w:t>МЕТАПРЕДМЕТНЫЕ РЕЗУЛЬТАТЫ</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r w:rsidRPr="008E1FEA">
        <w:rPr>
          <w:rFonts w:ascii="Times New Roman" w:hAnsi="Times New Roman" w:cs="Times New Roman"/>
          <w:b/>
          <w:color w:val="000000"/>
          <w:sz w:val="24"/>
          <w:szCs w:val="24"/>
        </w:rPr>
        <w:t>Познавательные универсальные учебные действия</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Базовые логические действия: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обнаруживать взаимные влияния отдельных видов, жанров и стилей музыки друг на друга, формулировать гипотезы о взаимосвязях;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выявлять и характеризовать существенные признаки конкретного музыкального звучания;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самостоятельно обобщать и формулировать выводы по результатам проведенного слухового наблюдения-исследования.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Базовые исследовательские действия: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следовать внутренним слухом за развитием музыкального процесса, «наблюдать» звучание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использовать вопросы как исследовательский инструмент познания;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составлять алгоритм действий и использовать его для решения учебных, в том числе исполнительских и творческих задач;</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самостоятельно формулировать обобщения и выводы по результатам проведенного наблюдения, слухового исследования.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Работа с информацией: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понимать специфику работы с аудиоинформацией, музыкальными записями;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использовать интонирование для запоминания звуковой информации, музыкальных произведений;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оценивать надежность информации по критериям, предложенным учителем или сформулированным самостоятельно;</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r w:rsidRPr="008E1FEA">
        <w:rPr>
          <w:rFonts w:ascii="Times New Roman" w:hAnsi="Times New Roman" w:cs="Times New Roman"/>
          <w:b/>
          <w:color w:val="000000"/>
          <w:sz w:val="24"/>
          <w:szCs w:val="24"/>
        </w:rPr>
        <w:t>Коммуникативные универсальные учебные действия</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1) невербальная коммуникация: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эффективно использовать интонационно-выразительные возможностив ситуации публичного выступления;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2) вербальное общение: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выражать свое мнение, в том числе впечатления от общения с музыкальным искусством в устных и письменных текстах;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вести диалог, дискуссию, задавать вопросы по существу обсуждаемой темы, поддерживать благожелательный тон диалога;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публично представлять результаты учебной и творческой деятельности.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3) совместная деятельность (сотрудничество):</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уметь обобщать мнения нескольких людей, проявлять готовность руководить, выполнять поручения, подчиняться;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r w:rsidRPr="008E1FEA">
        <w:rPr>
          <w:rFonts w:ascii="Times New Roman" w:hAnsi="Times New Roman" w:cs="Times New Roman"/>
          <w:b/>
          <w:color w:val="000000"/>
          <w:sz w:val="24"/>
          <w:szCs w:val="24"/>
        </w:rPr>
        <w:t>Регулятивные универсальные учебные действия</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Самоорганизация: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планировать достижение целей через решение ряда последовательных задач частного характера;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самостоятельно составлять план действий, вносить необходимые коррективы в ходе его реализации;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выявлять наиболее важные проблемы для решения в учебных и жизненных ситуациях;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делать выбор и брать за него ответственность на себя.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Самоконтроль (рефлексия):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владеть способами самоконтроля, самомотивации и рефлексии;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давать адекватную оценку учебной ситуации и предлагать план ее изменения;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Эмоциональный интеллект:</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выявлять и анализировать причины эмоций;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понимать мотивы и намерения другого человека, анализируя коммуникативно-интонационную ситуацию;</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регулировать способ выражения собственных эмоций.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Принятие себя и других: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уважительно и осознанно относиться к другому человеку и его мнению, эстетическим предпочтениям и вкусам;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принимать себя и других, не осуждая;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проявлять открытость;</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осознавать невозможность контролировать все вокруг.</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left="120"/>
        <w:jc w:val="both"/>
        <w:rPr>
          <w:rFonts w:ascii="Times New Roman" w:hAnsi="Times New Roman" w:cs="Times New Roman"/>
          <w:sz w:val="24"/>
          <w:szCs w:val="24"/>
        </w:rPr>
      </w:pPr>
      <w:r w:rsidRPr="008E1FEA">
        <w:rPr>
          <w:rFonts w:ascii="Times New Roman" w:hAnsi="Times New Roman" w:cs="Times New Roman"/>
          <w:b/>
          <w:color w:val="000000"/>
          <w:sz w:val="24"/>
          <w:szCs w:val="24"/>
        </w:rPr>
        <w:t>ПРЕДМЕТНЫЕ РЕЗУЛЬТАТЫ</w:t>
      </w:r>
    </w:p>
    <w:p w:rsidR="00F04F02" w:rsidRPr="008E1FEA" w:rsidRDefault="00F04F02">
      <w:pPr>
        <w:spacing w:after="0" w:line="264" w:lineRule="auto"/>
        <w:ind w:left="120"/>
        <w:jc w:val="both"/>
        <w:rPr>
          <w:rFonts w:ascii="Times New Roman" w:hAnsi="Times New Roman" w:cs="Times New Roman"/>
          <w:sz w:val="24"/>
          <w:szCs w:val="24"/>
        </w:rPr>
      </w:pP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Обучающиеся, освоившие основную образовательную программу по музыке: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воспринимают российскую музыкальную культуру как целостное и самобытное цивилизационное явление;</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знают достижения отечественных мастеров музыкальной культуры, испытывают гордость за них;</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w:t>
      </w:r>
      <w:r w:rsidRPr="008E1FEA">
        <w:rPr>
          <w:rFonts w:ascii="Times New Roman" w:hAnsi="Times New Roman" w:cs="Times New Roman"/>
          <w:color w:val="000000"/>
          <w:sz w:val="24"/>
          <w:szCs w:val="24"/>
        </w:rPr>
        <w:lastRenderedPageBreak/>
        <w:t>национальной традиции, понимают ответственность за сохранение и передачу следующим поколениям музыкальной культуры своего народа);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 концу изучения модуля № 1 «Музыка моего края» обучающийся научится: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 xml:space="preserve">отличать и ценить музыкальные традиции своей республики, края, народа;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характеризовать особенности творчества народных и профессиональных музыкантов, творческих коллективов своего края;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исполнять и оценивать образцы музыкального фольклора и сочинения композиторов своей малой родины.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 концу изучения модуля № 2 «Народное музыкальное творчество России» обучающийся научится: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на слух и исполнять произведения различных жанров фольклорной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определять на слух принадлежность народных музыкальных инструментовк группам духовых, струнных, ударно-шумовых инструментов;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 концу изучения модуля № 3 «Русская классическая музыка» обучающийся научится: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на слух произведения русских композиторов-классиков, называть автора, произведение, исполнительский состав;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исполнять (в том числе фрагментарно, отдельными темами) сочинения русских композиторов;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 концу изучения модуля № 4 «Жанры музыкального искусства» обучающийся научится: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рассуждать о круге образов и средствах их воплощения, типичныхдля данного жанра;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выразительно исполнять произведения (в том числе фрагменты) вокальных, инструментальных и музыкально-театральных жанров.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 концу изучения модуля № 5 «Музыка народов мира» обучающийся научится: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на слух и исполнять произведения различных жанров фольклорной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lastRenderedPageBreak/>
        <w:t>определять на слух принадлежность народных музыкальных инструментов к группам духовых, струнных, ударно-шумовых инструментов;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 концу изучения модуля № 6 «Европейская классическая музыка» обучающийся научится: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на слух произведения европейских композиторов-классиков, называть автора, произведение, исполнительский состав;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исполнять (в том числе фрагментарно) сочинения композиторов-классиков;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характеризовать творчество не менее двух композиторов-классиков, приводить примеры наиболее известных сочинений.</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 xml:space="preserve">К концу изучения модуля № 7 «Духовная музыка» обучающийся научится: </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и характеризовать жанры и произведения русской и европейской духовной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исполнять произведения русской и европейской духовной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приводить примеры сочинений духовной музыки, называть их автора.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 концу изучения модуля № 8 «Современная музыка: основные жанры и направления» обучающийся научится:</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определять и характеризовать стили, направления и жанры современной музыки;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и определять на слух виды оркестров, ансамблей, тембры музыкальных инструментов, входящих в их состав;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исполнять современные музыкальные произведения в разных видах деятельности.</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b/>
          <w:color w:val="000000"/>
          <w:sz w:val="24"/>
          <w:szCs w:val="24"/>
        </w:rPr>
        <w:t>К концу изучения модуля № 9 «Связь музыки с другими видами искусства» обучающийся научится</w:t>
      </w:r>
      <w:r w:rsidRPr="008E1FEA">
        <w:rPr>
          <w:rFonts w:ascii="Times New Roman" w:hAnsi="Times New Roman" w:cs="Times New Roman"/>
          <w:color w:val="000000"/>
          <w:sz w:val="24"/>
          <w:szCs w:val="24"/>
        </w:rPr>
        <w:t>:</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определять стилевые и жанровые параллели между музыкой и другими видами искусств;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различать и анализировать средства выразительности разных видов искусств;</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F04F02" w:rsidRPr="008E1FEA" w:rsidRDefault="00497C96">
      <w:pPr>
        <w:spacing w:after="0" w:line="264" w:lineRule="auto"/>
        <w:ind w:firstLine="600"/>
        <w:jc w:val="both"/>
        <w:rPr>
          <w:rFonts w:ascii="Times New Roman" w:hAnsi="Times New Roman" w:cs="Times New Roman"/>
          <w:sz w:val="24"/>
          <w:szCs w:val="24"/>
        </w:rPr>
      </w:pPr>
      <w:r w:rsidRPr="008E1FEA">
        <w:rPr>
          <w:rFonts w:ascii="Times New Roman" w:hAnsi="Times New Roman" w:cs="Times New Roman"/>
          <w:color w:val="00000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F04F02" w:rsidRPr="00C7655E" w:rsidRDefault="00F04F02">
      <w:pPr>
        <w:sectPr w:rsidR="00F04F02" w:rsidRPr="00C7655E">
          <w:pgSz w:w="11906" w:h="16383"/>
          <w:pgMar w:top="1134" w:right="850" w:bottom="1134" w:left="1701" w:header="720" w:footer="720" w:gutter="0"/>
          <w:cols w:space="720"/>
        </w:sectPr>
      </w:pPr>
    </w:p>
    <w:p w:rsidR="00F04F02" w:rsidRDefault="00497C96">
      <w:pPr>
        <w:spacing w:after="0"/>
        <w:ind w:left="120"/>
      </w:pPr>
      <w:bookmarkStart w:id="9" w:name="block-42432955"/>
      <w:bookmarkEnd w:id="7"/>
      <w:r w:rsidRPr="00C7655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04F02" w:rsidRDefault="00497C9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F04F02">
        <w:trPr>
          <w:trHeight w:val="144"/>
          <w:tblCellSpacing w:w="20" w:type="nil"/>
        </w:trPr>
        <w:tc>
          <w:tcPr>
            <w:tcW w:w="501"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 п/п </w:t>
            </w:r>
          </w:p>
          <w:p w:rsidR="00F04F02" w:rsidRDefault="00F04F02">
            <w:pPr>
              <w:spacing w:after="0"/>
              <w:ind w:left="135"/>
            </w:pPr>
          </w:p>
        </w:tc>
        <w:tc>
          <w:tcPr>
            <w:tcW w:w="2992"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Наименование разделов и тем программы </w:t>
            </w:r>
          </w:p>
          <w:p w:rsidR="00F04F02" w:rsidRDefault="00F04F02">
            <w:pPr>
              <w:spacing w:after="0"/>
              <w:ind w:left="135"/>
            </w:pPr>
          </w:p>
        </w:tc>
        <w:tc>
          <w:tcPr>
            <w:tcW w:w="0" w:type="auto"/>
            <w:gridSpan w:val="3"/>
            <w:tcMar>
              <w:top w:w="50" w:type="dxa"/>
              <w:left w:w="100" w:type="dxa"/>
            </w:tcMar>
            <w:vAlign w:val="center"/>
          </w:tcPr>
          <w:p w:rsidR="00F04F02" w:rsidRDefault="00497C9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Электронные (цифровые) образовательные ресурсы </w:t>
            </w:r>
          </w:p>
          <w:p w:rsidR="00F04F02" w:rsidRDefault="00F04F02">
            <w:pPr>
              <w:spacing w:after="0"/>
              <w:ind w:left="135"/>
            </w:pPr>
          </w:p>
        </w:tc>
      </w:tr>
      <w:tr w:rsidR="00F04F02">
        <w:trPr>
          <w:trHeight w:val="144"/>
          <w:tblCellSpacing w:w="20" w:type="nil"/>
        </w:trPr>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c>
          <w:tcPr>
            <w:tcW w:w="977"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Всего </w:t>
            </w:r>
          </w:p>
          <w:p w:rsidR="00F04F02" w:rsidRDefault="00F04F02">
            <w:pPr>
              <w:spacing w:after="0"/>
              <w:ind w:left="135"/>
            </w:pPr>
          </w:p>
        </w:tc>
        <w:tc>
          <w:tcPr>
            <w:tcW w:w="1699"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Контрольные работы </w:t>
            </w:r>
          </w:p>
          <w:p w:rsidR="00F04F02" w:rsidRDefault="00F04F02">
            <w:pPr>
              <w:spacing w:after="0"/>
              <w:ind w:left="135"/>
            </w:pPr>
          </w:p>
        </w:tc>
        <w:tc>
          <w:tcPr>
            <w:tcW w:w="1787"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Практические работы </w:t>
            </w:r>
          </w:p>
          <w:p w:rsidR="00F04F02" w:rsidRDefault="00F04F02">
            <w:pPr>
              <w:spacing w:after="0"/>
              <w:ind w:left="135"/>
            </w:pPr>
          </w:p>
        </w:tc>
        <w:tc>
          <w:tcPr>
            <w:tcW w:w="0" w:type="auto"/>
            <w:vMerge/>
            <w:tcBorders>
              <w:top w:val="nil"/>
            </w:tcBorders>
            <w:tcMar>
              <w:top w:w="50" w:type="dxa"/>
              <w:left w:w="100" w:type="dxa"/>
            </w:tcMa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ИНВАРИАНТНЫЕ МОДУЛИ</w:t>
            </w:r>
          </w:p>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t>Раздел 2.</w:t>
            </w:r>
            <w:r w:rsidRPr="00C7655E">
              <w:rPr>
                <w:rFonts w:ascii="Times New Roman" w:hAnsi="Times New Roman"/>
                <w:color w:val="000000"/>
                <w:sz w:val="24"/>
              </w:rPr>
              <w:t xml:space="preserve"> </w:t>
            </w:r>
            <w:r w:rsidRPr="00C7655E">
              <w:rPr>
                <w:rFonts w:ascii="Times New Roman" w:hAnsi="Times New Roman"/>
                <w:b/>
                <w:color w:val="000000"/>
                <w:sz w:val="24"/>
              </w:rPr>
              <w:t>Народное музыкальное творчество России</w:t>
            </w:r>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2.2</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Фольклор в творчестве профессиональных композиторов</w:t>
            </w:r>
          </w:p>
        </w:tc>
        <w:tc>
          <w:tcPr>
            <w:tcW w:w="977"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3.2</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3.3</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История страны и народа в музыке русских композиторов</w:t>
            </w:r>
          </w:p>
        </w:tc>
        <w:tc>
          <w:tcPr>
            <w:tcW w:w="977"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4.1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4.2</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4.3</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ВАРИАТИВНЫЕ МОДУЛИ</w:t>
            </w:r>
          </w:p>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1.2</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Музыкальный фольклор народов Азии и Африки</w:t>
            </w:r>
          </w:p>
        </w:tc>
        <w:tc>
          <w:tcPr>
            <w:tcW w:w="977"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2.2</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lastRenderedPageBreak/>
              <w:t>Раздел 4.</w:t>
            </w:r>
            <w:r w:rsidRPr="00C7655E">
              <w:rPr>
                <w:rFonts w:ascii="Times New Roman" w:hAnsi="Times New Roman"/>
                <w:color w:val="000000"/>
                <w:sz w:val="24"/>
              </w:rPr>
              <w:t xml:space="preserve"> </w:t>
            </w:r>
            <w:r w:rsidRPr="00C7655E">
              <w:rPr>
                <w:rFonts w:ascii="Times New Roman" w:hAnsi="Times New Roman"/>
                <w:b/>
                <w:color w:val="000000"/>
                <w:sz w:val="24"/>
              </w:rPr>
              <w:t>Современная музыка: основные жанры и направления</w:t>
            </w:r>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4.1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t>Раздел 5.</w:t>
            </w:r>
            <w:r w:rsidRPr="00C7655E">
              <w:rPr>
                <w:rFonts w:ascii="Times New Roman" w:hAnsi="Times New Roman"/>
                <w:color w:val="000000"/>
                <w:sz w:val="24"/>
              </w:rPr>
              <w:t xml:space="preserve"> </w:t>
            </w:r>
            <w:r w:rsidRPr="00C7655E">
              <w:rPr>
                <w:rFonts w:ascii="Times New Roman" w:hAnsi="Times New Roman"/>
                <w:b/>
                <w:color w:val="000000"/>
                <w:sz w:val="24"/>
              </w:rPr>
              <w:t>Связь музыки с другими видами искусства</w:t>
            </w:r>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5.1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5.2</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5.3</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04F02" w:rsidRDefault="00F04F02">
            <w:pPr>
              <w:spacing w:after="0"/>
              <w:ind w:left="135"/>
              <w:jc w:val="center"/>
            </w:pP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rsidRPr="00BB7EFC">
        <w:trPr>
          <w:trHeight w:val="144"/>
          <w:tblCellSpacing w:w="20" w:type="nil"/>
        </w:trPr>
        <w:tc>
          <w:tcPr>
            <w:tcW w:w="501" w:type="dxa"/>
            <w:tcMar>
              <w:top w:w="50" w:type="dxa"/>
              <w:left w:w="100" w:type="dxa"/>
            </w:tcMar>
            <w:vAlign w:val="center"/>
          </w:tcPr>
          <w:p w:rsidR="00F04F02" w:rsidRDefault="00497C96">
            <w:pPr>
              <w:spacing w:after="0"/>
            </w:pPr>
            <w:r>
              <w:rPr>
                <w:rFonts w:ascii="Times New Roman" w:hAnsi="Times New Roman"/>
                <w:color w:val="000000"/>
                <w:sz w:val="24"/>
              </w:rPr>
              <w:t>5.4</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F04F02" w:rsidRPr="0060005E" w:rsidRDefault="0060005E">
            <w:pPr>
              <w:spacing w:after="0"/>
              <w:ind w:left="135"/>
              <w:jc w:val="center"/>
            </w:pPr>
            <w:r>
              <w:t>1</w:t>
            </w:r>
          </w:p>
        </w:tc>
        <w:tc>
          <w:tcPr>
            <w:tcW w:w="1787" w:type="dxa"/>
            <w:tcMar>
              <w:top w:w="50" w:type="dxa"/>
              <w:left w:w="100" w:type="dxa"/>
            </w:tcMar>
            <w:vAlign w:val="center"/>
          </w:tcPr>
          <w:p w:rsidR="00F04F02" w:rsidRDefault="00F04F02">
            <w:pPr>
              <w:spacing w:after="0"/>
              <w:ind w:left="135"/>
              <w:jc w:val="center"/>
            </w:pPr>
          </w:p>
        </w:tc>
        <w:tc>
          <w:tcPr>
            <w:tcW w:w="264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004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2"/>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F04F02" w:rsidRPr="0060005E" w:rsidRDefault="0060005E">
            <w:pPr>
              <w:spacing w:after="0"/>
              <w:ind w:left="135"/>
              <w:jc w:val="center"/>
            </w:pPr>
            <w:r>
              <w:rPr>
                <w:rFonts w:ascii="Times New Roman" w:hAnsi="Times New Roman"/>
                <w:color w:val="000000"/>
                <w:sz w:val="24"/>
              </w:rPr>
              <w:t xml:space="preserve"> 1</w:t>
            </w:r>
          </w:p>
        </w:tc>
        <w:tc>
          <w:tcPr>
            <w:tcW w:w="1787"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04F02" w:rsidRDefault="00F04F02"/>
        </w:tc>
      </w:tr>
    </w:tbl>
    <w:p w:rsidR="00F04F02" w:rsidRDefault="00F04F02">
      <w:pPr>
        <w:sectPr w:rsidR="00F04F02">
          <w:pgSz w:w="16383" w:h="11906" w:orient="landscape"/>
          <w:pgMar w:top="1134" w:right="850" w:bottom="1134" w:left="1701" w:header="720" w:footer="720" w:gutter="0"/>
          <w:cols w:space="720"/>
        </w:sectPr>
      </w:pPr>
    </w:p>
    <w:p w:rsidR="00F04F02" w:rsidRDefault="00497C9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F04F02">
        <w:trPr>
          <w:trHeight w:val="144"/>
          <w:tblCellSpacing w:w="20" w:type="nil"/>
        </w:trPr>
        <w:tc>
          <w:tcPr>
            <w:tcW w:w="510"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 п/п </w:t>
            </w:r>
          </w:p>
          <w:p w:rsidR="00F04F02" w:rsidRDefault="00F04F02">
            <w:pPr>
              <w:spacing w:after="0"/>
              <w:ind w:left="135"/>
            </w:pPr>
          </w:p>
        </w:tc>
        <w:tc>
          <w:tcPr>
            <w:tcW w:w="2816"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Наименование разделов и тем программы </w:t>
            </w:r>
          </w:p>
          <w:p w:rsidR="00F04F02" w:rsidRDefault="00F04F02">
            <w:pPr>
              <w:spacing w:after="0"/>
              <w:ind w:left="135"/>
            </w:pPr>
          </w:p>
        </w:tc>
        <w:tc>
          <w:tcPr>
            <w:tcW w:w="0" w:type="auto"/>
            <w:gridSpan w:val="3"/>
            <w:tcMar>
              <w:top w:w="50" w:type="dxa"/>
              <w:left w:w="100" w:type="dxa"/>
            </w:tcMar>
            <w:vAlign w:val="center"/>
          </w:tcPr>
          <w:p w:rsidR="00F04F02" w:rsidRDefault="00497C9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Электронные (цифровые) образовательные ресурсы </w:t>
            </w:r>
          </w:p>
          <w:p w:rsidR="00F04F02" w:rsidRDefault="00F04F02">
            <w:pPr>
              <w:spacing w:after="0"/>
              <w:ind w:left="135"/>
            </w:pPr>
          </w:p>
        </w:tc>
      </w:tr>
      <w:tr w:rsidR="00F04F02">
        <w:trPr>
          <w:trHeight w:val="144"/>
          <w:tblCellSpacing w:w="20" w:type="nil"/>
        </w:trPr>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c>
          <w:tcPr>
            <w:tcW w:w="994"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Всего </w:t>
            </w:r>
          </w:p>
          <w:p w:rsidR="00F04F02" w:rsidRDefault="00F04F02">
            <w:pPr>
              <w:spacing w:after="0"/>
              <w:ind w:left="135"/>
            </w:pPr>
          </w:p>
        </w:tc>
        <w:tc>
          <w:tcPr>
            <w:tcW w:w="1719"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Контрольные работы </w:t>
            </w:r>
          </w:p>
          <w:p w:rsidR="00F04F02" w:rsidRDefault="00F04F02">
            <w:pPr>
              <w:spacing w:after="0"/>
              <w:ind w:left="135"/>
            </w:pPr>
          </w:p>
        </w:tc>
        <w:tc>
          <w:tcPr>
            <w:tcW w:w="1805"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Практические работы </w:t>
            </w:r>
          </w:p>
          <w:p w:rsidR="00F04F02" w:rsidRDefault="00F04F02">
            <w:pPr>
              <w:spacing w:after="0"/>
              <w:ind w:left="135"/>
            </w:pPr>
          </w:p>
        </w:tc>
        <w:tc>
          <w:tcPr>
            <w:tcW w:w="0" w:type="auto"/>
            <w:vMerge/>
            <w:tcBorders>
              <w:top w:val="nil"/>
            </w:tcBorders>
            <w:tcMar>
              <w:top w:w="50" w:type="dxa"/>
              <w:left w:w="100" w:type="dxa"/>
            </w:tcMa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ИНВАРИАНТНЫЕ МОДУЛИ</w:t>
            </w:r>
          </w:p>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t>Раздел 2.</w:t>
            </w:r>
            <w:r w:rsidRPr="00C7655E">
              <w:rPr>
                <w:rFonts w:ascii="Times New Roman" w:hAnsi="Times New Roman"/>
                <w:color w:val="000000"/>
                <w:sz w:val="24"/>
              </w:rPr>
              <w:t xml:space="preserve"> </w:t>
            </w:r>
            <w:r w:rsidRPr="00C7655E">
              <w:rPr>
                <w:rFonts w:ascii="Times New Roman" w:hAnsi="Times New Roman"/>
                <w:b/>
                <w:color w:val="000000"/>
                <w:sz w:val="24"/>
              </w:rPr>
              <w:t>Народное музыкальное творчество России</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2.2</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3.2</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3.3</w:t>
            </w:r>
          </w:p>
        </w:tc>
        <w:tc>
          <w:tcPr>
            <w:tcW w:w="281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Русская музыка – взгляд в будущее</w:t>
            </w:r>
          </w:p>
        </w:tc>
        <w:tc>
          <w:tcPr>
            <w:tcW w:w="994"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3.4</w:t>
            </w:r>
          </w:p>
        </w:tc>
        <w:tc>
          <w:tcPr>
            <w:tcW w:w="281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4.2</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4.3</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4.4</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ВАРИАТИВНЫЕ МОДУЛИ</w:t>
            </w:r>
          </w:p>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1.2</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t>Раздел 4.</w:t>
            </w:r>
            <w:r w:rsidRPr="00C7655E">
              <w:rPr>
                <w:rFonts w:ascii="Times New Roman" w:hAnsi="Times New Roman"/>
                <w:color w:val="000000"/>
                <w:sz w:val="24"/>
              </w:rPr>
              <w:t xml:space="preserve"> </w:t>
            </w:r>
            <w:r w:rsidRPr="00C7655E">
              <w:rPr>
                <w:rFonts w:ascii="Times New Roman" w:hAnsi="Times New Roman"/>
                <w:b/>
                <w:color w:val="000000"/>
                <w:sz w:val="24"/>
              </w:rPr>
              <w:t>Современная музыка: основные жанры и направления</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4.2</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4.3</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t>Раздел 5.</w:t>
            </w:r>
            <w:r w:rsidRPr="00C7655E">
              <w:rPr>
                <w:rFonts w:ascii="Times New Roman" w:hAnsi="Times New Roman"/>
                <w:color w:val="000000"/>
                <w:sz w:val="24"/>
              </w:rPr>
              <w:t xml:space="preserve"> </w:t>
            </w:r>
            <w:r w:rsidRPr="00C7655E">
              <w:rPr>
                <w:rFonts w:ascii="Times New Roman" w:hAnsi="Times New Roman"/>
                <w:b/>
                <w:color w:val="000000"/>
                <w:sz w:val="24"/>
              </w:rPr>
              <w:t>Связь музыки с другими видами искусства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5.1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5.2</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Pr="0060005E" w:rsidRDefault="0060005E">
            <w:pPr>
              <w:spacing w:after="0"/>
              <w:ind w:left="135"/>
              <w:jc w:val="center"/>
            </w:pPr>
            <w:r>
              <w:t>1</w:t>
            </w: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2"/>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F04F02" w:rsidRPr="0060005E" w:rsidRDefault="0060005E">
            <w:pPr>
              <w:spacing w:after="0"/>
              <w:ind w:left="135"/>
              <w:jc w:val="center"/>
            </w:pPr>
            <w:r>
              <w:rPr>
                <w:rFonts w:ascii="Times New Roman" w:hAnsi="Times New Roman"/>
                <w:color w:val="000000"/>
                <w:sz w:val="24"/>
              </w:rPr>
              <w:t xml:space="preserve"> 1</w:t>
            </w:r>
          </w:p>
        </w:tc>
        <w:tc>
          <w:tcPr>
            <w:tcW w:w="180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4F02" w:rsidRDefault="00F04F02"/>
        </w:tc>
      </w:tr>
    </w:tbl>
    <w:p w:rsidR="00F04F02" w:rsidRDefault="00F04F02">
      <w:pPr>
        <w:sectPr w:rsidR="00F04F02">
          <w:pgSz w:w="16383" w:h="11906" w:orient="landscape"/>
          <w:pgMar w:top="1134" w:right="850" w:bottom="1134" w:left="1701" w:header="720" w:footer="720" w:gutter="0"/>
          <w:cols w:space="720"/>
        </w:sectPr>
      </w:pPr>
    </w:p>
    <w:p w:rsidR="00F04F02" w:rsidRDefault="00497C9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F04F02">
        <w:trPr>
          <w:trHeight w:val="144"/>
          <w:tblCellSpacing w:w="20" w:type="nil"/>
        </w:trPr>
        <w:tc>
          <w:tcPr>
            <w:tcW w:w="529"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 п/п </w:t>
            </w:r>
          </w:p>
          <w:p w:rsidR="00F04F02" w:rsidRDefault="00F04F02">
            <w:pPr>
              <w:spacing w:after="0"/>
              <w:ind w:left="135"/>
            </w:pPr>
          </w:p>
        </w:tc>
        <w:tc>
          <w:tcPr>
            <w:tcW w:w="2464"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Наименование разделов и тем программы </w:t>
            </w:r>
          </w:p>
          <w:p w:rsidR="00F04F02" w:rsidRDefault="00F04F02">
            <w:pPr>
              <w:spacing w:after="0"/>
              <w:ind w:left="135"/>
            </w:pPr>
          </w:p>
        </w:tc>
        <w:tc>
          <w:tcPr>
            <w:tcW w:w="0" w:type="auto"/>
            <w:gridSpan w:val="3"/>
            <w:tcMar>
              <w:top w:w="50" w:type="dxa"/>
              <w:left w:w="100" w:type="dxa"/>
            </w:tcMar>
            <w:vAlign w:val="center"/>
          </w:tcPr>
          <w:p w:rsidR="00F04F02" w:rsidRDefault="00497C9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Электронные (цифровые) образовательные ресурсы </w:t>
            </w:r>
          </w:p>
          <w:p w:rsidR="00F04F02" w:rsidRDefault="00F04F02">
            <w:pPr>
              <w:spacing w:after="0"/>
              <w:ind w:left="135"/>
            </w:pPr>
          </w:p>
        </w:tc>
      </w:tr>
      <w:tr w:rsidR="00F04F02">
        <w:trPr>
          <w:trHeight w:val="144"/>
          <w:tblCellSpacing w:w="20" w:type="nil"/>
        </w:trPr>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c>
          <w:tcPr>
            <w:tcW w:w="1028"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Всего </w:t>
            </w:r>
          </w:p>
          <w:p w:rsidR="00F04F02" w:rsidRDefault="00F04F02">
            <w:pPr>
              <w:spacing w:after="0"/>
              <w:ind w:left="135"/>
            </w:pPr>
          </w:p>
        </w:tc>
        <w:tc>
          <w:tcPr>
            <w:tcW w:w="1759"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Контрольные работы </w:t>
            </w:r>
          </w:p>
          <w:p w:rsidR="00F04F02" w:rsidRDefault="00F04F02">
            <w:pPr>
              <w:spacing w:after="0"/>
              <w:ind w:left="135"/>
            </w:pPr>
          </w:p>
        </w:tc>
        <w:tc>
          <w:tcPr>
            <w:tcW w:w="1841"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Практические работы </w:t>
            </w:r>
          </w:p>
          <w:p w:rsidR="00F04F02" w:rsidRDefault="00F04F02">
            <w:pPr>
              <w:spacing w:after="0"/>
              <w:ind w:left="135"/>
            </w:pPr>
          </w:p>
        </w:tc>
        <w:tc>
          <w:tcPr>
            <w:tcW w:w="0" w:type="auto"/>
            <w:vMerge/>
            <w:tcBorders>
              <w:top w:val="nil"/>
            </w:tcBorders>
            <w:tcMar>
              <w:top w:w="50" w:type="dxa"/>
              <w:left w:w="100" w:type="dxa"/>
            </w:tcMa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ИНВАРИАНТНЫЕ МОДУЛИ</w:t>
            </w:r>
          </w:p>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1.2</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t>Раздел 2.</w:t>
            </w:r>
            <w:r w:rsidRPr="00C7655E">
              <w:rPr>
                <w:rFonts w:ascii="Times New Roman" w:hAnsi="Times New Roman"/>
                <w:color w:val="000000"/>
                <w:sz w:val="24"/>
              </w:rPr>
              <w:t xml:space="preserve"> </w:t>
            </w:r>
            <w:r w:rsidRPr="00C7655E">
              <w:rPr>
                <w:rFonts w:ascii="Times New Roman" w:hAnsi="Times New Roman"/>
                <w:b/>
                <w:color w:val="000000"/>
                <w:sz w:val="24"/>
              </w:rPr>
              <w:t>Народное музыкальное творчество России</w:t>
            </w:r>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246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История страны и народа в музыке русских композиторов</w:t>
            </w:r>
          </w:p>
        </w:tc>
        <w:tc>
          <w:tcPr>
            <w:tcW w:w="1028"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3.2</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4.1</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4.3</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4.4</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ВАРИАТИВНЫЕ МОДУЛИ</w:t>
            </w:r>
          </w:p>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2.2</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2.3</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2.4</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lastRenderedPageBreak/>
              <w:t>Раздел 4.</w:t>
            </w:r>
            <w:r w:rsidRPr="00C7655E">
              <w:rPr>
                <w:rFonts w:ascii="Times New Roman" w:hAnsi="Times New Roman"/>
                <w:color w:val="000000"/>
                <w:sz w:val="24"/>
              </w:rPr>
              <w:t xml:space="preserve"> </w:t>
            </w:r>
            <w:r w:rsidRPr="00C7655E">
              <w:rPr>
                <w:rFonts w:ascii="Times New Roman" w:hAnsi="Times New Roman"/>
                <w:b/>
                <w:color w:val="000000"/>
                <w:sz w:val="24"/>
              </w:rPr>
              <w:t>Современная музыка: основные жанры и направления</w:t>
            </w:r>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4.1</w:t>
            </w:r>
          </w:p>
        </w:tc>
        <w:tc>
          <w:tcPr>
            <w:tcW w:w="2464" w:type="dxa"/>
            <w:tcMar>
              <w:top w:w="50" w:type="dxa"/>
              <w:left w:w="100" w:type="dxa"/>
            </w:tcMar>
            <w:vAlign w:val="center"/>
          </w:tcPr>
          <w:p w:rsidR="00F04F02" w:rsidRDefault="00497C96">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4.2</w:t>
            </w:r>
          </w:p>
        </w:tc>
        <w:tc>
          <w:tcPr>
            <w:tcW w:w="246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Джазовые композиции и популярные хиты</w:t>
            </w:r>
          </w:p>
        </w:tc>
        <w:tc>
          <w:tcPr>
            <w:tcW w:w="1028"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04F02" w:rsidRDefault="00F04F02">
            <w:pPr>
              <w:spacing w:after="0"/>
              <w:ind w:left="135"/>
              <w:jc w:val="center"/>
            </w:pP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t>Раздел 5.</w:t>
            </w:r>
            <w:r w:rsidRPr="00C7655E">
              <w:rPr>
                <w:rFonts w:ascii="Times New Roman" w:hAnsi="Times New Roman"/>
                <w:color w:val="000000"/>
                <w:sz w:val="24"/>
              </w:rPr>
              <w:t xml:space="preserve"> </w:t>
            </w:r>
            <w:r w:rsidRPr="00C7655E">
              <w:rPr>
                <w:rFonts w:ascii="Times New Roman" w:hAnsi="Times New Roman"/>
                <w:b/>
                <w:color w:val="000000"/>
                <w:sz w:val="24"/>
              </w:rPr>
              <w:t>Связь музыки с другими видами искусства</w:t>
            </w:r>
          </w:p>
        </w:tc>
      </w:tr>
      <w:tr w:rsidR="00F04F02" w:rsidRPr="00BB7EFC">
        <w:trPr>
          <w:trHeight w:val="144"/>
          <w:tblCellSpacing w:w="20" w:type="nil"/>
        </w:trPr>
        <w:tc>
          <w:tcPr>
            <w:tcW w:w="529" w:type="dxa"/>
            <w:tcMar>
              <w:top w:w="50" w:type="dxa"/>
              <w:left w:w="100" w:type="dxa"/>
            </w:tcMar>
            <w:vAlign w:val="center"/>
          </w:tcPr>
          <w:p w:rsidR="00F04F02" w:rsidRDefault="00497C96">
            <w:pPr>
              <w:spacing w:after="0"/>
            </w:pPr>
            <w:r>
              <w:rPr>
                <w:rFonts w:ascii="Times New Roman" w:hAnsi="Times New Roman"/>
                <w:color w:val="000000"/>
                <w:sz w:val="24"/>
              </w:rPr>
              <w:t>5.1</w:t>
            </w:r>
          </w:p>
        </w:tc>
        <w:tc>
          <w:tcPr>
            <w:tcW w:w="246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 и живопись. Симфоническая картина</w:t>
            </w:r>
          </w:p>
        </w:tc>
        <w:tc>
          <w:tcPr>
            <w:tcW w:w="1028"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04F02" w:rsidRPr="0060005E" w:rsidRDefault="0060005E">
            <w:pPr>
              <w:spacing w:after="0"/>
              <w:ind w:left="135"/>
              <w:jc w:val="center"/>
            </w:pPr>
            <w:r>
              <w:t>1</w:t>
            </w:r>
          </w:p>
        </w:tc>
        <w:tc>
          <w:tcPr>
            <w:tcW w:w="1841" w:type="dxa"/>
            <w:tcMar>
              <w:top w:w="50" w:type="dxa"/>
              <w:left w:w="100" w:type="dxa"/>
            </w:tcMar>
            <w:vAlign w:val="center"/>
          </w:tcPr>
          <w:p w:rsidR="00F04F02" w:rsidRDefault="00F04F02">
            <w:pPr>
              <w:spacing w:after="0"/>
              <w:ind w:left="135"/>
              <w:jc w:val="center"/>
            </w:pPr>
          </w:p>
        </w:tc>
        <w:tc>
          <w:tcPr>
            <w:tcW w:w="278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40</w:t>
              </w:r>
              <w:r>
                <w:rPr>
                  <w:rFonts w:ascii="Times New Roman" w:hAnsi="Times New Roman"/>
                  <w:color w:val="0000FF"/>
                  <w:u w:val="single"/>
                </w:rPr>
                <w:t>f</w:t>
              </w:r>
              <w:r w:rsidRPr="00C7655E">
                <w:rPr>
                  <w:rFonts w:ascii="Times New Roman" w:hAnsi="Times New Roman"/>
                  <w:color w:val="0000FF"/>
                  <w:u w:val="single"/>
                </w:rPr>
                <w:t>0</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2"/>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F04F02" w:rsidRPr="0060005E" w:rsidRDefault="0060005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F04F02" w:rsidRDefault="00F04F02"/>
        </w:tc>
      </w:tr>
    </w:tbl>
    <w:p w:rsidR="00F04F02" w:rsidRDefault="00F04F02">
      <w:pPr>
        <w:sectPr w:rsidR="00F04F02">
          <w:pgSz w:w="16383" w:h="11906" w:orient="landscape"/>
          <w:pgMar w:top="1134" w:right="850" w:bottom="1134" w:left="1701" w:header="720" w:footer="720" w:gutter="0"/>
          <w:cols w:space="720"/>
        </w:sectPr>
      </w:pPr>
    </w:p>
    <w:p w:rsidR="00F04F02" w:rsidRDefault="00497C9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F04F02">
        <w:trPr>
          <w:trHeight w:val="144"/>
          <w:tblCellSpacing w:w="20" w:type="nil"/>
        </w:trPr>
        <w:tc>
          <w:tcPr>
            <w:tcW w:w="510"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 п/п </w:t>
            </w:r>
          </w:p>
          <w:p w:rsidR="00F04F02" w:rsidRDefault="00F04F02">
            <w:pPr>
              <w:spacing w:after="0"/>
              <w:ind w:left="135"/>
            </w:pPr>
          </w:p>
        </w:tc>
        <w:tc>
          <w:tcPr>
            <w:tcW w:w="2816"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Наименование разделов и тем программы </w:t>
            </w:r>
          </w:p>
          <w:p w:rsidR="00F04F02" w:rsidRDefault="00F04F02">
            <w:pPr>
              <w:spacing w:after="0"/>
              <w:ind w:left="135"/>
            </w:pPr>
          </w:p>
        </w:tc>
        <w:tc>
          <w:tcPr>
            <w:tcW w:w="0" w:type="auto"/>
            <w:gridSpan w:val="3"/>
            <w:tcMar>
              <w:top w:w="50" w:type="dxa"/>
              <w:left w:w="100" w:type="dxa"/>
            </w:tcMar>
            <w:vAlign w:val="center"/>
          </w:tcPr>
          <w:p w:rsidR="00F04F02" w:rsidRDefault="00497C9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Электронные (цифровые) образовательные ресурсы </w:t>
            </w:r>
          </w:p>
          <w:p w:rsidR="00F04F02" w:rsidRDefault="00F04F02">
            <w:pPr>
              <w:spacing w:after="0"/>
              <w:ind w:left="135"/>
            </w:pPr>
          </w:p>
        </w:tc>
      </w:tr>
      <w:tr w:rsidR="00F04F02">
        <w:trPr>
          <w:trHeight w:val="144"/>
          <w:tblCellSpacing w:w="20" w:type="nil"/>
        </w:trPr>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c>
          <w:tcPr>
            <w:tcW w:w="994"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Всего </w:t>
            </w:r>
          </w:p>
          <w:p w:rsidR="00F04F02" w:rsidRDefault="00F04F02">
            <w:pPr>
              <w:spacing w:after="0"/>
              <w:ind w:left="135"/>
            </w:pPr>
          </w:p>
        </w:tc>
        <w:tc>
          <w:tcPr>
            <w:tcW w:w="1719"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Контрольные работы </w:t>
            </w:r>
          </w:p>
          <w:p w:rsidR="00F04F02" w:rsidRDefault="00F04F02">
            <w:pPr>
              <w:spacing w:after="0"/>
              <w:ind w:left="135"/>
            </w:pPr>
          </w:p>
        </w:tc>
        <w:tc>
          <w:tcPr>
            <w:tcW w:w="1805"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Практические работы </w:t>
            </w:r>
          </w:p>
          <w:p w:rsidR="00F04F02" w:rsidRDefault="00F04F02">
            <w:pPr>
              <w:spacing w:after="0"/>
              <w:ind w:left="135"/>
            </w:pPr>
          </w:p>
        </w:tc>
        <w:tc>
          <w:tcPr>
            <w:tcW w:w="0" w:type="auto"/>
            <w:vMerge/>
            <w:tcBorders>
              <w:top w:val="nil"/>
            </w:tcBorders>
            <w:tcMar>
              <w:top w:w="50" w:type="dxa"/>
              <w:left w:w="100" w:type="dxa"/>
            </w:tcMa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ИНВАРИАНТНЫЕ МОДУЛИ</w:t>
            </w:r>
          </w:p>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t>Раздел 2.</w:t>
            </w:r>
            <w:r w:rsidRPr="00C7655E">
              <w:rPr>
                <w:rFonts w:ascii="Times New Roman" w:hAnsi="Times New Roman"/>
                <w:color w:val="000000"/>
                <w:sz w:val="24"/>
              </w:rPr>
              <w:t xml:space="preserve"> </w:t>
            </w:r>
            <w:r w:rsidRPr="00C7655E">
              <w:rPr>
                <w:rFonts w:ascii="Times New Roman" w:hAnsi="Times New Roman"/>
                <w:b/>
                <w:color w:val="000000"/>
                <w:sz w:val="24"/>
              </w:rPr>
              <w:t>Народное музыкальное творчество России</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3.2</w:t>
            </w:r>
          </w:p>
        </w:tc>
        <w:tc>
          <w:tcPr>
            <w:tcW w:w="281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3.3</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ВАРИАТИВНЫЕ МОДУЛИ</w:t>
            </w:r>
          </w:p>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81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Музыкальный фольклор народов Азии и Африки</w:t>
            </w:r>
          </w:p>
        </w:tc>
        <w:tc>
          <w:tcPr>
            <w:tcW w:w="994"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6"/>
            <w:tcMar>
              <w:top w:w="50" w:type="dxa"/>
              <w:left w:w="100" w:type="dxa"/>
            </w:tcMar>
            <w:vAlign w:val="center"/>
          </w:tcPr>
          <w:p w:rsidR="00F04F02" w:rsidRDefault="00497C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281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Религиозные темы и образы в современной музыке</w:t>
            </w:r>
          </w:p>
        </w:tc>
        <w:tc>
          <w:tcPr>
            <w:tcW w:w="994"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t>Раздел 4.</w:t>
            </w:r>
            <w:r w:rsidRPr="00C7655E">
              <w:rPr>
                <w:rFonts w:ascii="Times New Roman" w:hAnsi="Times New Roman"/>
                <w:color w:val="000000"/>
                <w:sz w:val="24"/>
              </w:rPr>
              <w:t xml:space="preserve"> </w:t>
            </w:r>
            <w:r w:rsidRPr="00C7655E">
              <w:rPr>
                <w:rFonts w:ascii="Times New Roman" w:hAnsi="Times New Roman"/>
                <w:b/>
                <w:color w:val="000000"/>
                <w:sz w:val="24"/>
              </w:rPr>
              <w:t>Современная музыка: основные жанры и направления</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4.2</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4.3</w:t>
            </w:r>
          </w:p>
        </w:tc>
        <w:tc>
          <w:tcPr>
            <w:tcW w:w="281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Традиции и новаторство в музыке</w:t>
            </w:r>
          </w:p>
        </w:tc>
        <w:tc>
          <w:tcPr>
            <w:tcW w:w="994"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04F02" w:rsidRDefault="00F04F02">
            <w:pPr>
              <w:spacing w:after="0"/>
              <w:ind w:left="135"/>
              <w:jc w:val="center"/>
            </w:pP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4F02" w:rsidRDefault="00F04F02"/>
        </w:tc>
      </w:tr>
      <w:tr w:rsidR="00F04F02" w:rsidRPr="00BB7EFC">
        <w:trPr>
          <w:trHeight w:val="144"/>
          <w:tblCellSpacing w:w="20" w:type="nil"/>
        </w:trPr>
        <w:tc>
          <w:tcPr>
            <w:tcW w:w="0" w:type="auto"/>
            <w:gridSpan w:val="6"/>
            <w:tcMar>
              <w:top w:w="50" w:type="dxa"/>
              <w:left w:w="100" w:type="dxa"/>
            </w:tcMar>
            <w:vAlign w:val="center"/>
          </w:tcPr>
          <w:p w:rsidR="00F04F02" w:rsidRPr="00C7655E" w:rsidRDefault="00497C96">
            <w:pPr>
              <w:spacing w:after="0"/>
              <w:ind w:left="135"/>
            </w:pPr>
            <w:r w:rsidRPr="00C7655E">
              <w:rPr>
                <w:rFonts w:ascii="Times New Roman" w:hAnsi="Times New Roman"/>
                <w:b/>
                <w:color w:val="000000"/>
                <w:sz w:val="24"/>
              </w:rPr>
              <w:lastRenderedPageBreak/>
              <w:t>Раздел 5.</w:t>
            </w:r>
            <w:r w:rsidRPr="00C7655E">
              <w:rPr>
                <w:rFonts w:ascii="Times New Roman" w:hAnsi="Times New Roman"/>
                <w:color w:val="000000"/>
                <w:sz w:val="24"/>
              </w:rPr>
              <w:t xml:space="preserve"> </w:t>
            </w:r>
            <w:r w:rsidRPr="00C7655E">
              <w:rPr>
                <w:rFonts w:ascii="Times New Roman" w:hAnsi="Times New Roman"/>
                <w:b/>
                <w:color w:val="000000"/>
                <w:sz w:val="24"/>
              </w:rPr>
              <w:t>Связь музыки с другими видами искусства</w:t>
            </w:r>
          </w:p>
        </w:tc>
      </w:tr>
      <w:tr w:rsidR="00F04F02" w:rsidRPr="00BB7EFC">
        <w:trPr>
          <w:trHeight w:val="144"/>
          <w:tblCellSpacing w:w="20" w:type="nil"/>
        </w:trPr>
        <w:tc>
          <w:tcPr>
            <w:tcW w:w="510" w:type="dxa"/>
            <w:tcMar>
              <w:top w:w="50" w:type="dxa"/>
              <w:left w:w="100" w:type="dxa"/>
            </w:tcMar>
            <w:vAlign w:val="center"/>
          </w:tcPr>
          <w:p w:rsidR="00F04F02" w:rsidRDefault="00497C96">
            <w:pPr>
              <w:spacing w:after="0"/>
            </w:pPr>
            <w:r>
              <w:rPr>
                <w:rFonts w:ascii="Times New Roman" w:hAnsi="Times New Roman"/>
                <w:color w:val="000000"/>
                <w:sz w:val="24"/>
              </w:rPr>
              <w:t>5.1</w:t>
            </w:r>
          </w:p>
        </w:tc>
        <w:tc>
          <w:tcPr>
            <w:tcW w:w="2816"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04F02" w:rsidRPr="0060005E" w:rsidRDefault="0060005E">
            <w:pPr>
              <w:spacing w:after="0"/>
              <w:ind w:left="135"/>
              <w:jc w:val="center"/>
            </w:pPr>
            <w:r>
              <w:t>1</w:t>
            </w:r>
          </w:p>
        </w:tc>
        <w:tc>
          <w:tcPr>
            <w:tcW w:w="1805" w:type="dxa"/>
            <w:tcMar>
              <w:top w:w="50" w:type="dxa"/>
              <w:left w:w="100" w:type="dxa"/>
            </w:tcMar>
            <w:vAlign w:val="center"/>
          </w:tcPr>
          <w:p w:rsidR="00F04F02" w:rsidRDefault="00F04F02">
            <w:pPr>
              <w:spacing w:after="0"/>
              <w:ind w:left="135"/>
              <w:jc w:val="center"/>
            </w:pPr>
          </w:p>
        </w:tc>
        <w:tc>
          <w:tcPr>
            <w:tcW w:w="2694"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0" w:type="auto"/>
            <w:gridSpan w:val="2"/>
            <w:tcMar>
              <w:top w:w="50" w:type="dxa"/>
              <w:left w:w="100" w:type="dxa"/>
            </w:tcMar>
            <w:vAlign w:val="center"/>
          </w:tcPr>
          <w:p w:rsidR="00F04F02" w:rsidRDefault="00497C9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4F02" w:rsidRDefault="00F04F02"/>
        </w:tc>
      </w:tr>
      <w:tr w:rsidR="00F04F02">
        <w:trPr>
          <w:trHeight w:val="144"/>
          <w:tblCellSpacing w:w="20" w:type="nil"/>
        </w:trPr>
        <w:tc>
          <w:tcPr>
            <w:tcW w:w="0" w:type="auto"/>
            <w:gridSpan w:val="2"/>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F04F02" w:rsidRPr="0060005E" w:rsidRDefault="0060005E">
            <w:pPr>
              <w:spacing w:after="0"/>
              <w:ind w:left="135"/>
              <w:jc w:val="center"/>
            </w:pPr>
            <w:r>
              <w:rPr>
                <w:rFonts w:ascii="Times New Roman" w:hAnsi="Times New Roman"/>
                <w:color w:val="000000"/>
                <w:sz w:val="24"/>
              </w:rPr>
              <w:t xml:space="preserve"> 1</w:t>
            </w:r>
          </w:p>
        </w:tc>
        <w:tc>
          <w:tcPr>
            <w:tcW w:w="1805"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4F02" w:rsidRDefault="00F04F02"/>
        </w:tc>
      </w:tr>
    </w:tbl>
    <w:p w:rsidR="00F04F02" w:rsidRDefault="00497C96">
      <w:pPr>
        <w:spacing w:after="0"/>
        <w:ind w:left="120"/>
      </w:pPr>
      <w:bookmarkStart w:id="10" w:name="block-42432956"/>
      <w:bookmarkEnd w:id="9"/>
      <w:r>
        <w:rPr>
          <w:rFonts w:ascii="Times New Roman" w:hAnsi="Times New Roman"/>
          <w:b/>
          <w:color w:val="000000"/>
          <w:sz w:val="28"/>
        </w:rPr>
        <w:t xml:space="preserve"> ПОУРОЧНОЕ ПЛАНИРОВАНИЕ </w:t>
      </w:r>
    </w:p>
    <w:p w:rsidR="00F04F02" w:rsidRDefault="00497C9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85"/>
        <w:gridCol w:w="1195"/>
        <w:gridCol w:w="1841"/>
        <w:gridCol w:w="1910"/>
        <w:gridCol w:w="1347"/>
        <w:gridCol w:w="2824"/>
      </w:tblGrid>
      <w:tr w:rsidR="00F04F02">
        <w:trPr>
          <w:trHeight w:val="144"/>
          <w:tblCellSpacing w:w="20" w:type="nil"/>
        </w:trPr>
        <w:tc>
          <w:tcPr>
            <w:tcW w:w="389"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 п/п </w:t>
            </w:r>
          </w:p>
          <w:p w:rsidR="00F04F02" w:rsidRDefault="00F04F02">
            <w:pPr>
              <w:spacing w:after="0"/>
              <w:ind w:left="135"/>
            </w:pPr>
          </w:p>
        </w:tc>
        <w:tc>
          <w:tcPr>
            <w:tcW w:w="2992"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Тема урока </w:t>
            </w:r>
          </w:p>
          <w:p w:rsidR="00F04F02" w:rsidRDefault="00F04F02">
            <w:pPr>
              <w:spacing w:after="0"/>
              <w:ind w:left="135"/>
            </w:pPr>
          </w:p>
        </w:tc>
        <w:tc>
          <w:tcPr>
            <w:tcW w:w="0" w:type="auto"/>
            <w:gridSpan w:val="3"/>
            <w:tcMar>
              <w:top w:w="50" w:type="dxa"/>
              <w:left w:w="100" w:type="dxa"/>
            </w:tcMar>
            <w:vAlign w:val="center"/>
          </w:tcPr>
          <w:p w:rsidR="00F04F02" w:rsidRDefault="00497C96">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Дата изучения </w:t>
            </w:r>
          </w:p>
          <w:p w:rsidR="00F04F02" w:rsidRDefault="00F04F02">
            <w:pPr>
              <w:spacing w:after="0"/>
              <w:ind w:left="135"/>
            </w:pPr>
          </w:p>
        </w:tc>
        <w:tc>
          <w:tcPr>
            <w:tcW w:w="1999"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Электронные цифровые образовательные ресурсы </w:t>
            </w:r>
          </w:p>
          <w:p w:rsidR="00F04F02" w:rsidRDefault="00F04F02">
            <w:pPr>
              <w:spacing w:after="0"/>
              <w:ind w:left="135"/>
            </w:pPr>
          </w:p>
        </w:tc>
      </w:tr>
      <w:tr w:rsidR="00F04F02">
        <w:trPr>
          <w:trHeight w:val="144"/>
          <w:tblCellSpacing w:w="20" w:type="nil"/>
        </w:trPr>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c>
          <w:tcPr>
            <w:tcW w:w="849"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Всего </w:t>
            </w:r>
          </w:p>
          <w:p w:rsidR="00F04F02" w:rsidRDefault="00F04F02">
            <w:pPr>
              <w:spacing w:after="0"/>
              <w:ind w:left="135"/>
            </w:pPr>
          </w:p>
        </w:tc>
        <w:tc>
          <w:tcPr>
            <w:tcW w:w="1551"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Контрольные работы </w:t>
            </w:r>
          </w:p>
          <w:p w:rsidR="00F04F02" w:rsidRDefault="00F04F02">
            <w:pPr>
              <w:spacing w:after="0"/>
              <w:ind w:left="135"/>
            </w:pPr>
          </w:p>
        </w:tc>
        <w:tc>
          <w:tcPr>
            <w:tcW w:w="1649"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Практические работы </w:t>
            </w:r>
          </w:p>
          <w:p w:rsidR="00F04F02" w:rsidRDefault="00F04F02">
            <w:pPr>
              <w:spacing w:after="0"/>
              <w:ind w:left="135"/>
            </w:pPr>
          </w:p>
        </w:tc>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Традиционная музыка – отражение жизни народа</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7,09</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14,09</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ae</w:t>
              </w:r>
              <w:r w:rsidRPr="00C7655E">
                <w:rPr>
                  <w:rFonts w:ascii="Times New Roman" w:hAnsi="Times New Roman"/>
                  <w:color w:val="0000FF"/>
                  <w:u w:val="single"/>
                </w:rPr>
                <w:t>6</w:t>
              </w:r>
              <w:r>
                <w:rPr>
                  <w:rFonts w:ascii="Times New Roman" w:hAnsi="Times New Roman"/>
                  <w:color w:val="0000FF"/>
                  <w:u w:val="single"/>
                </w:rPr>
                <w:t>a</w:t>
              </w:r>
            </w:hyperlink>
            <w:r w:rsidRPr="00C7655E">
              <w:rPr>
                <w:rFonts w:ascii="Times New Roman" w:hAnsi="Times New Roman"/>
                <w:color w:val="000000"/>
                <w:sz w:val="24"/>
              </w:rPr>
              <w:t xml:space="preserve"> </w:t>
            </w:r>
            <w:hyperlink r:id="rId7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748</w:t>
              </w:r>
            </w:hyperlink>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Вокальная музыка: Россия, Россия, нет слова красивей</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21,09</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5</w:t>
              </w:r>
              <w:r>
                <w:rPr>
                  <w:rFonts w:ascii="Times New Roman" w:hAnsi="Times New Roman"/>
                  <w:color w:val="0000FF"/>
                  <w:u w:val="single"/>
                </w:rPr>
                <w:t>b</w:t>
              </w:r>
              <w:r w:rsidRPr="00C7655E">
                <w:rPr>
                  <w:rFonts w:ascii="Times New Roman" w:hAnsi="Times New Roman"/>
                  <w:color w:val="0000FF"/>
                  <w:u w:val="single"/>
                </w:rPr>
                <w:t>8</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4</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28,09</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5</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5,10</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270</w:t>
              </w:r>
            </w:hyperlink>
            <w:r w:rsidRPr="00C7655E">
              <w:rPr>
                <w:rFonts w:ascii="Times New Roman" w:hAnsi="Times New Roman"/>
                <w:color w:val="000000"/>
                <w:sz w:val="24"/>
              </w:rPr>
              <w:t xml:space="preserve"> </w:t>
            </w:r>
            <w:hyperlink r:id="rId8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5</w:t>
              </w:r>
              <w:r>
                <w:rPr>
                  <w:rFonts w:ascii="Times New Roman" w:hAnsi="Times New Roman"/>
                  <w:color w:val="0000FF"/>
                  <w:u w:val="single"/>
                </w:rPr>
                <w:t>b</w:t>
              </w:r>
              <w:r w:rsidRPr="00C7655E">
                <w:rPr>
                  <w:rFonts w:ascii="Times New Roman" w:hAnsi="Times New Roman"/>
                  <w:color w:val="0000FF"/>
                  <w:u w:val="single"/>
                </w:rPr>
                <w:t>8</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6</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12,10</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7</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19,10</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bd</w:t>
              </w:r>
              <w:r w:rsidRPr="00C7655E">
                <w:rPr>
                  <w:rFonts w:ascii="Times New Roman" w:hAnsi="Times New Roman"/>
                  <w:color w:val="0000FF"/>
                  <w:u w:val="single"/>
                </w:rPr>
                <w:t>1</w:t>
              </w:r>
              <w:r>
                <w:rPr>
                  <w:rFonts w:ascii="Times New Roman" w:hAnsi="Times New Roman"/>
                  <w:color w:val="0000FF"/>
                  <w:u w:val="single"/>
                </w:rPr>
                <w:t>a</w:t>
              </w:r>
            </w:hyperlink>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Первое путешествие в музыкальный театр</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9,11</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e</w:t>
              </w:r>
              <w:r w:rsidRPr="00C7655E">
                <w:rPr>
                  <w:rFonts w:ascii="Times New Roman" w:hAnsi="Times New Roman"/>
                  <w:color w:val="0000FF"/>
                  <w:u w:val="single"/>
                </w:rPr>
                <w:t>6</w:t>
              </w:r>
              <w:r>
                <w:rPr>
                  <w:rFonts w:ascii="Times New Roman" w:hAnsi="Times New Roman"/>
                  <w:color w:val="0000FF"/>
                  <w:u w:val="single"/>
                </w:rPr>
                <w:t>a</w:t>
              </w:r>
              <w:r w:rsidRPr="00C7655E">
                <w:rPr>
                  <w:rFonts w:ascii="Times New Roman" w:hAnsi="Times New Roman"/>
                  <w:color w:val="0000FF"/>
                  <w:u w:val="single"/>
                </w:rPr>
                <w:t>0</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9</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Второе путешествие в музыкальный театр</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16,11</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10</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Звать через прошлое к настоящему</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23,11</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f</w:t>
              </w:r>
              <w:r w:rsidRPr="00C7655E">
                <w:rPr>
                  <w:rFonts w:ascii="Times New Roman" w:hAnsi="Times New Roman"/>
                  <w:color w:val="0000FF"/>
                  <w:u w:val="single"/>
                </w:rPr>
                <w:t>104</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F04F02">
            <w:pPr>
              <w:spacing w:after="0"/>
              <w:ind w:left="135"/>
            </w:pP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12</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 доблестях, о подвигах, о славе</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30,11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13</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Здесь мало услышать, здесь вслушаться нужно</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7,12</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14</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Жанры инструментальной и вокальной музыки</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14,12</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d</w:t>
              </w:r>
              <w:r w:rsidRPr="00C7655E">
                <w:rPr>
                  <w:rFonts w:ascii="Times New Roman" w:hAnsi="Times New Roman"/>
                  <w:color w:val="0000FF"/>
                  <w:u w:val="single"/>
                </w:rPr>
                <w:t>6</w:t>
              </w:r>
              <w:r>
                <w:rPr>
                  <w:rFonts w:ascii="Times New Roman" w:hAnsi="Times New Roman"/>
                  <w:color w:val="0000FF"/>
                  <w:u w:val="single"/>
                </w:rPr>
                <w:t>d</w:t>
              </w:r>
              <w:r w:rsidRPr="00C7655E">
                <w:rPr>
                  <w:rFonts w:ascii="Times New Roman" w:hAnsi="Times New Roman"/>
                  <w:color w:val="0000FF"/>
                  <w:u w:val="single"/>
                </w:rPr>
                <w:t>8</w:t>
              </w:r>
            </w:hyperlink>
            <w:r w:rsidRPr="00C7655E">
              <w:rPr>
                <w:rFonts w:ascii="Times New Roman" w:hAnsi="Times New Roman"/>
                <w:color w:val="000000"/>
                <w:sz w:val="24"/>
              </w:rPr>
              <w:t xml:space="preserve"> </w:t>
            </w:r>
            <w:hyperlink r:id="rId8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e</w:t>
              </w:r>
              <w:r w:rsidRPr="00C7655E">
                <w:rPr>
                  <w:rFonts w:ascii="Times New Roman" w:hAnsi="Times New Roman"/>
                  <w:color w:val="0000FF"/>
                  <w:u w:val="single"/>
                </w:rPr>
                <w:t>524</w:t>
              </w:r>
            </w:hyperlink>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15</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Всю жизнь мою несу Родину в душе</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21,12</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5</w:t>
              </w:r>
              <w:r>
                <w:rPr>
                  <w:rFonts w:ascii="Times New Roman" w:hAnsi="Times New Roman"/>
                  <w:color w:val="0000FF"/>
                  <w:u w:val="single"/>
                </w:rPr>
                <w:t>b</w:t>
              </w:r>
              <w:r w:rsidRPr="00C7655E">
                <w:rPr>
                  <w:rFonts w:ascii="Times New Roman" w:hAnsi="Times New Roman"/>
                  <w:color w:val="0000FF"/>
                  <w:u w:val="single"/>
                </w:rPr>
                <w:t>8</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16</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28,12</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17</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11,01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18</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Музыкальные путешествия по странам и континентам</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18,01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19</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Народные традиции и музыка Италии</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25,01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20</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Народные традиции и музыка Италии</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1,02</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8,02</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22</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15,02</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22,02</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e</w:t>
              </w:r>
              <w:r w:rsidRPr="00C7655E">
                <w:rPr>
                  <w:rFonts w:ascii="Times New Roman" w:hAnsi="Times New Roman"/>
                  <w:color w:val="0000FF"/>
                  <w:u w:val="single"/>
                </w:rPr>
                <w:t>092</w:t>
              </w:r>
            </w:hyperlink>
            <w:r w:rsidRPr="00C7655E">
              <w:rPr>
                <w:rFonts w:ascii="Times New Roman" w:hAnsi="Times New Roman"/>
                <w:color w:val="000000"/>
                <w:sz w:val="24"/>
              </w:rPr>
              <w:t xml:space="preserve"> </w:t>
            </w:r>
            <w:hyperlink r:id="rId8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e</w:t>
              </w:r>
              <w:r w:rsidRPr="00C7655E">
                <w:rPr>
                  <w:rFonts w:ascii="Times New Roman" w:hAnsi="Times New Roman"/>
                  <w:color w:val="0000FF"/>
                  <w:u w:val="single"/>
                </w:rPr>
                <w:t>236</w:t>
              </w:r>
            </w:hyperlink>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24</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1,03</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e</w:t>
              </w:r>
              <w:r w:rsidRPr="00C7655E">
                <w:rPr>
                  <w:rFonts w:ascii="Times New Roman" w:hAnsi="Times New Roman"/>
                  <w:color w:val="0000FF"/>
                  <w:u w:val="single"/>
                </w:rPr>
                <w:t>3</w:t>
              </w:r>
              <w:r>
                <w:rPr>
                  <w:rFonts w:ascii="Times New Roman" w:hAnsi="Times New Roman"/>
                  <w:color w:val="0000FF"/>
                  <w:u w:val="single"/>
                </w:rPr>
                <w:t>a</w:t>
              </w:r>
              <w:r w:rsidRPr="00C7655E">
                <w:rPr>
                  <w:rFonts w:ascii="Times New Roman" w:hAnsi="Times New Roman"/>
                  <w:color w:val="0000FF"/>
                  <w:u w:val="single"/>
                </w:rPr>
                <w:t>8</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25</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Ты, Моцарт, бог, и сам того не знаешь</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15,03</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26</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22,03</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27</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Небесное и земное в звуках и красках</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5,04</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f</w:t>
              </w:r>
              <w:r w:rsidRPr="00C7655E">
                <w:rPr>
                  <w:rFonts w:ascii="Times New Roman" w:hAnsi="Times New Roman"/>
                  <w:color w:val="0000FF"/>
                  <w:u w:val="single"/>
                </w:rPr>
                <w:t>884</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28</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Любить. Молиться. Петь. Святое назначенье</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12,04</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29</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19,04</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30</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Что роднит музыку и литературу</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26,04</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b</w:t>
              </w:r>
              <w:r w:rsidRPr="00C7655E">
                <w:rPr>
                  <w:rFonts w:ascii="Times New Roman" w:hAnsi="Times New Roman"/>
                  <w:color w:val="0000FF"/>
                  <w:u w:val="single"/>
                </w:rPr>
                <w:t>41</w:t>
              </w:r>
              <w:r>
                <w:rPr>
                  <w:rFonts w:ascii="Times New Roman" w:hAnsi="Times New Roman"/>
                  <w:color w:val="0000FF"/>
                  <w:u w:val="single"/>
                </w:rPr>
                <w:t>e</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 в театре, в кино, на телевидении</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3,05</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32</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 в театре, в кино, на телевидении</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10,05</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33</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Контрольная работа за год. Музыка в театре, в кино, на телевидении</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Pr="0060005E" w:rsidRDefault="0060005E">
            <w:pPr>
              <w:spacing w:after="0"/>
              <w:ind w:left="135"/>
              <w:jc w:val="center"/>
            </w:pPr>
            <w:r>
              <w:t>1</w:t>
            </w: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17,05</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34</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Музыкальная живопись и живописная музыка</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010B96">
            <w:pPr>
              <w:spacing w:after="0"/>
              <w:ind w:left="135"/>
            </w:pPr>
            <w:r>
              <w:t>24,05</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w:t>
              </w:r>
              <w:r w:rsidRPr="00C7655E">
                <w:rPr>
                  <w:rFonts w:ascii="Times New Roman" w:hAnsi="Times New Roman"/>
                  <w:color w:val="0000FF"/>
                  <w:u w:val="single"/>
                </w:rPr>
                <w:t>9</w:t>
              </w:r>
              <w:r>
                <w:rPr>
                  <w:rFonts w:ascii="Times New Roman" w:hAnsi="Times New Roman"/>
                  <w:color w:val="0000FF"/>
                  <w:u w:val="single"/>
                </w:rPr>
                <w:t>d</w:t>
              </w:r>
              <w:r w:rsidRPr="00C7655E">
                <w:rPr>
                  <w:rFonts w:ascii="Times New Roman" w:hAnsi="Times New Roman"/>
                  <w:color w:val="0000FF"/>
                  <w:u w:val="single"/>
                </w:rPr>
                <w:t>85</w:t>
              </w:r>
              <w:r>
                <w:rPr>
                  <w:rFonts w:ascii="Times New Roman" w:hAnsi="Times New Roman"/>
                  <w:color w:val="0000FF"/>
                  <w:u w:val="single"/>
                </w:rPr>
                <w:t>e</w:t>
              </w:r>
            </w:hyperlink>
          </w:p>
        </w:tc>
      </w:tr>
      <w:tr w:rsidR="00F04F02">
        <w:trPr>
          <w:trHeight w:val="144"/>
          <w:tblCellSpacing w:w="20" w:type="nil"/>
        </w:trPr>
        <w:tc>
          <w:tcPr>
            <w:tcW w:w="0" w:type="auto"/>
            <w:gridSpan w:val="2"/>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F04F02" w:rsidRPr="0060005E" w:rsidRDefault="0060005E">
            <w:pPr>
              <w:spacing w:after="0"/>
              <w:ind w:left="135"/>
              <w:jc w:val="center"/>
            </w:pPr>
            <w:r>
              <w:rPr>
                <w:rFonts w:ascii="Times New Roman" w:hAnsi="Times New Roman"/>
                <w:color w:val="000000"/>
                <w:sz w:val="24"/>
              </w:rPr>
              <w:t xml:space="preserve"> 1</w:t>
            </w:r>
          </w:p>
        </w:tc>
        <w:tc>
          <w:tcPr>
            <w:tcW w:w="16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4F02" w:rsidRDefault="00F04F02"/>
        </w:tc>
      </w:tr>
    </w:tbl>
    <w:p w:rsidR="00F04F02" w:rsidRDefault="00497C9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802"/>
        <w:gridCol w:w="1193"/>
        <w:gridCol w:w="1841"/>
        <w:gridCol w:w="1910"/>
        <w:gridCol w:w="1347"/>
        <w:gridCol w:w="2812"/>
      </w:tblGrid>
      <w:tr w:rsidR="00F04F02">
        <w:trPr>
          <w:trHeight w:val="144"/>
          <w:tblCellSpacing w:w="20" w:type="nil"/>
        </w:trPr>
        <w:tc>
          <w:tcPr>
            <w:tcW w:w="389"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 п/п </w:t>
            </w:r>
          </w:p>
          <w:p w:rsidR="00F04F02" w:rsidRDefault="00F04F02">
            <w:pPr>
              <w:spacing w:after="0"/>
              <w:ind w:left="135"/>
            </w:pPr>
          </w:p>
        </w:tc>
        <w:tc>
          <w:tcPr>
            <w:tcW w:w="2992"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Тема урока </w:t>
            </w:r>
          </w:p>
          <w:p w:rsidR="00F04F02" w:rsidRDefault="00F04F02">
            <w:pPr>
              <w:spacing w:after="0"/>
              <w:ind w:left="135"/>
            </w:pPr>
          </w:p>
        </w:tc>
        <w:tc>
          <w:tcPr>
            <w:tcW w:w="0" w:type="auto"/>
            <w:gridSpan w:val="3"/>
            <w:tcMar>
              <w:top w:w="50" w:type="dxa"/>
              <w:left w:w="100" w:type="dxa"/>
            </w:tcMar>
            <w:vAlign w:val="center"/>
          </w:tcPr>
          <w:p w:rsidR="00F04F02" w:rsidRDefault="00497C96">
            <w:pPr>
              <w:spacing w:after="0"/>
            </w:pPr>
            <w:r>
              <w:rPr>
                <w:rFonts w:ascii="Times New Roman" w:hAnsi="Times New Roman"/>
                <w:b/>
                <w:color w:val="000000"/>
                <w:sz w:val="24"/>
              </w:rPr>
              <w:lastRenderedPageBreak/>
              <w:t>Количество часов</w:t>
            </w:r>
          </w:p>
        </w:tc>
        <w:tc>
          <w:tcPr>
            <w:tcW w:w="1171"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Дата изучения </w:t>
            </w:r>
          </w:p>
          <w:p w:rsidR="00F04F02" w:rsidRDefault="00F04F02">
            <w:pPr>
              <w:spacing w:after="0"/>
              <w:ind w:left="135"/>
            </w:pPr>
          </w:p>
        </w:tc>
        <w:tc>
          <w:tcPr>
            <w:tcW w:w="1999"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Электронные цифровые образовательные ресурсы </w:t>
            </w:r>
          </w:p>
          <w:p w:rsidR="00F04F02" w:rsidRDefault="00F04F02">
            <w:pPr>
              <w:spacing w:after="0"/>
              <w:ind w:left="135"/>
            </w:pPr>
          </w:p>
        </w:tc>
      </w:tr>
      <w:tr w:rsidR="00F04F02">
        <w:trPr>
          <w:trHeight w:val="144"/>
          <w:tblCellSpacing w:w="20" w:type="nil"/>
        </w:trPr>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c>
          <w:tcPr>
            <w:tcW w:w="849"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Всего </w:t>
            </w:r>
          </w:p>
          <w:p w:rsidR="00F04F02" w:rsidRDefault="00F04F02">
            <w:pPr>
              <w:spacing w:after="0"/>
              <w:ind w:left="135"/>
            </w:pPr>
          </w:p>
        </w:tc>
        <w:tc>
          <w:tcPr>
            <w:tcW w:w="1551"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Контрольные работы </w:t>
            </w:r>
          </w:p>
          <w:p w:rsidR="00F04F02" w:rsidRDefault="00F04F02">
            <w:pPr>
              <w:spacing w:after="0"/>
              <w:ind w:left="135"/>
            </w:pPr>
          </w:p>
        </w:tc>
        <w:tc>
          <w:tcPr>
            <w:tcW w:w="1649"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Практические работы </w:t>
            </w:r>
          </w:p>
          <w:p w:rsidR="00F04F02" w:rsidRDefault="00F04F02">
            <w:pPr>
              <w:spacing w:after="0"/>
              <w:ind w:left="135"/>
            </w:pPr>
          </w:p>
        </w:tc>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lastRenderedPageBreak/>
              <w:t>1</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«Подожди, не спеши, у берез посиди…»</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4,09</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Современная музыкальная культура родного края</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11,09</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Обряды и обычаи в фольклоре и в творчестве композиторов</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18,09</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0734</w:t>
              </w:r>
            </w:hyperlink>
            <w:r w:rsidRPr="00C7655E">
              <w:rPr>
                <w:rFonts w:ascii="Times New Roman" w:hAnsi="Times New Roman"/>
                <w:color w:val="000000"/>
                <w:sz w:val="24"/>
              </w:rPr>
              <w:t xml:space="preserve"> </w:t>
            </w:r>
            <w:hyperlink r:id="rId9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w:t>
              </w:r>
              <w:r>
                <w:rPr>
                  <w:rFonts w:ascii="Times New Roman" w:hAnsi="Times New Roman"/>
                  <w:color w:val="0000FF"/>
                  <w:u w:val="single"/>
                </w:rPr>
                <w:t>d</w:t>
              </w:r>
              <w:r w:rsidRPr="00C7655E">
                <w:rPr>
                  <w:rFonts w:ascii="Times New Roman" w:hAnsi="Times New Roman"/>
                  <w:color w:val="0000FF"/>
                  <w:u w:val="single"/>
                </w:rPr>
                <w:t>06</w:t>
              </w:r>
            </w:hyperlink>
            <w:r w:rsidRPr="00C7655E">
              <w:rPr>
                <w:rFonts w:ascii="Times New Roman" w:hAnsi="Times New Roman"/>
                <w:color w:val="000000"/>
                <w:sz w:val="24"/>
              </w:rPr>
              <w:t xml:space="preserve"> </w:t>
            </w:r>
            <w:hyperlink r:id="rId9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09</w:t>
              </w:r>
              <w:r>
                <w:rPr>
                  <w:rFonts w:ascii="Times New Roman" w:hAnsi="Times New Roman"/>
                  <w:color w:val="0000FF"/>
                  <w:u w:val="single"/>
                </w:rPr>
                <w:t>fa</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4</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25,09</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5</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Фольклорные традиции родного края и соседних регионов</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2,10</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02</w:t>
              </w:r>
              <w:r>
                <w:rPr>
                  <w:rFonts w:ascii="Times New Roman" w:hAnsi="Times New Roman"/>
                  <w:color w:val="0000FF"/>
                  <w:u w:val="single"/>
                </w:rPr>
                <w:t>b</w:t>
              </w:r>
              <w:r w:rsidRPr="00C7655E">
                <w:rPr>
                  <w:rFonts w:ascii="Times New Roman" w:hAnsi="Times New Roman"/>
                  <w:color w:val="0000FF"/>
                  <w:u w:val="single"/>
                </w:rPr>
                <w:t>6</w:t>
              </w:r>
            </w:hyperlink>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6</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9,10</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05</w:t>
              </w:r>
              <w:r>
                <w:rPr>
                  <w:rFonts w:ascii="Times New Roman" w:hAnsi="Times New Roman"/>
                  <w:color w:val="0000FF"/>
                  <w:u w:val="single"/>
                </w:rPr>
                <w:t>b</w:t>
              </w:r>
              <w:r w:rsidRPr="00C7655E">
                <w:rPr>
                  <w:rFonts w:ascii="Times New Roman" w:hAnsi="Times New Roman"/>
                  <w:color w:val="0000FF"/>
                  <w:u w:val="single"/>
                </w:rPr>
                <w:t>8</w:t>
              </w:r>
            </w:hyperlink>
            <w:r w:rsidRPr="00C7655E">
              <w:rPr>
                <w:rFonts w:ascii="Times New Roman" w:hAnsi="Times New Roman"/>
                <w:color w:val="000000"/>
                <w:sz w:val="24"/>
              </w:rPr>
              <w:t xml:space="preserve"> </w:t>
            </w:r>
            <w:hyperlink r:id="rId9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0</w:t>
              </w:r>
              <w:r>
                <w:rPr>
                  <w:rFonts w:ascii="Times New Roman" w:hAnsi="Times New Roman"/>
                  <w:color w:val="0000FF"/>
                  <w:u w:val="single"/>
                </w:rPr>
                <w:t>b</w:t>
              </w:r>
              <w:r w:rsidRPr="00C7655E">
                <w:rPr>
                  <w:rFonts w:ascii="Times New Roman" w:hAnsi="Times New Roman"/>
                  <w:color w:val="0000FF"/>
                  <w:u w:val="single"/>
                </w:rPr>
                <w:t>80</w:t>
              </w:r>
            </w:hyperlink>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7</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16,10</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1</w:t>
              </w:r>
              <w:r>
                <w:rPr>
                  <w:rFonts w:ascii="Times New Roman" w:hAnsi="Times New Roman"/>
                  <w:color w:val="0000FF"/>
                  <w:u w:val="single"/>
                </w:rPr>
                <w:t>c</w:t>
              </w:r>
              <w:r w:rsidRPr="00C7655E">
                <w:rPr>
                  <w:rFonts w:ascii="Times New Roman" w:hAnsi="Times New Roman"/>
                  <w:color w:val="0000FF"/>
                  <w:u w:val="single"/>
                </w:rPr>
                <w:t>60</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8</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23,10</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9</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6,11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10</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13,11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20,11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12</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27,11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4,12</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14</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110309" w:rsidRDefault="00110309" w:rsidP="00110309">
            <w:pPr>
              <w:spacing w:after="0"/>
              <w:ind w:left="135"/>
            </w:pPr>
            <w:r>
              <w:t>11,12</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25</w:t>
              </w:r>
              <w:r>
                <w:rPr>
                  <w:rFonts w:ascii="Times New Roman" w:hAnsi="Times New Roman"/>
                  <w:color w:val="0000FF"/>
                  <w:u w:val="single"/>
                </w:rPr>
                <w:t>c</w:t>
              </w:r>
              <w:r w:rsidRPr="00C7655E">
                <w:rPr>
                  <w:rFonts w:ascii="Times New Roman" w:hAnsi="Times New Roman"/>
                  <w:color w:val="0000FF"/>
                  <w:u w:val="single"/>
                </w:rPr>
                <w:t>0</w:t>
              </w:r>
            </w:hyperlink>
            <w:r w:rsidRPr="00C7655E">
              <w:rPr>
                <w:rFonts w:ascii="Times New Roman" w:hAnsi="Times New Roman"/>
                <w:color w:val="000000"/>
                <w:sz w:val="24"/>
              </w:rPr>
              <w:t xml:space="preserve"> </w:t>
            </w:r>
            <w:hyperlink r:id="rId10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30</w:t>
              </w:r>
              <w:r>
                <w:rPr>
                  <w:rFonts w:ascii="Times New Roman" w:hAnsi="Times New Roman"/>
                  <w:color w:val="0000FF"/>
                  <w:u w:val="single"/>
                </w:rPr>
                <w:t>ec</w:t>
              </w:r>
            </w:hyperlink>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15</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18,12</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2746</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16</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Вечные темы искусства и жизни</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25,12</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17</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15,01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18</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22,01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19</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29,01</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20</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5,02</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12,02</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22</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Музыкальный образ и мастерство исполнителя</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19,02</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23</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26,02</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24</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5,03</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25</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12,03</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17</w:t>
              </w:r>
              <w:r>
                <w:rPr>
                  <w:rFonts w:ascii="Times New Roman" w:hAnsi="Times New Roman"/>
                  <w:color w:val="0000FF"/>
                  <w:u w:val="single"/>
                </w:rPr>
                <w:t>f</w:t>
              </w:r>
              <w:r w:rsidRPr="00C7655E">
                <w:rPr>
                  <w:rFonts w:ascii="Times New Roman" w:hAnsi="Times New Roman"/>
                  <w:color w:val="0000FF"/>
                  <w:u w:val="single"/>
                </w:rPr>
                <w:t>6</w:t>
              </w:r>
            </w:hyperlink>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26</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110309">
            <w:pPr>
              <w:spacing w:after="0"/>
              <w:ind w:left="135"/>
            </w:pPr>
            <w:r>
              <w:t>19,03</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195</w:t>
              </w:r>
              <w:r>
                <w:rPr>
                  <w:rFonts w:ascii="Times New Roman" w:hAnsi="Times New Roman"/>
                  <w:color w:val="0000FF"/>
                  <w:u w:val="single"/>
                </w:rPr>
                <w:t>e</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27</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Авторская песня: прошлое и настоящее</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693EA0">
            <w:pPr>
              <w:spacing w:after="0"/>
              <w:ind w:left="135"/>
            </w:pPr>
            <w:r>
              <w:t>9</w:t>
            </w:r>
            <w:r w:rsidR="00110309">
              <w:t>,04</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Давайте понимать друг друга с полуслова: песни Булата Окуджавы</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693EA0">
            <w:pPr>
              <w:spacing w:after="0"/>
              <w:ind w:left="135"/>
            </w:pPr>
            <w:r>
              <w:t>16,04</w:t>
            </w:r>
          </w:p>
        </w:tc>
        <w:tc>
          <w:tcPr>
            <w:tcW w:w="1999"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29</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693EA0">
            <w:pPr>
              <w:spacing w:after="0"/>
              <w:ind w:left="135"/>
            </w:pPr>
            <w:r>
              <w:t>23,04</w:t>
            </w:r>
          </w:p>
        </w:tc>
        <w:tc>
          <w:tcPr>
            <w:tcW w:w="1999"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36</w:t>
              </w:r>
              <w:r>
                <w:rPr>
                  <w:rFonts w:ascii="Times New Roman" w:hAnsi="Times New Roman"/>
                  <w:color w:val="0000FF"/>
                  <w:u w:val="single"/>
                </w:rPr>
                <w:t>fa</w:t>
              </w:r>
            </w:hyperlink>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30</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693EA0">
            <w:pPr>
              <w:spacing w:after="0"/>
              <w:ind w:left="135"/>
            </w:pPr>
            <w:r>
              <w:t>7,05</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Портрет в музыке и живописи</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693EA0">
            <w:pPr>
              <w:spacing w:after="0"/>
              <w:ind w:left="135"/>
            </w:pPr>
            <w:r>
              <w:t>7,05</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32</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693EA0">
            <w:pPr>
              <w:spacing w:after="0"/>
              <w:ind w:left="135"/>
            </w:pPr>
            <w:r>
              <w:t>14,05</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33</w:t>
            </w:r>
          </w:p>
        </w:tc>
        <w:tc>
          <w:tcPr>
            <w:tcW w:w="299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Контрольная работа за год. Музыка в отечественном кино</w:t>
            </w:r>
          </w:p>
        </w:tc>
        <w:tc>
          <w:tcPr>
            <w:tcW w:w="849"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F04F02" w:rsidRPr="0060005E" w:rsidRDefault="0060005E">
            <w:pPr>
              <w:spacing w:after="0"/>
              <w:ind w:left="135"/>
              <w:jc w:val="center"/>
            </w:pPr>
            <w:r>
              <w:t>1</w:t>
            </w: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693EA0">
            <w:pPr>
              <w:spacing w:after="0"/>
              <w:ind w:left="135"/>
            </w:pPr>
            <w:r>
              <w:t>21,05</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389" w:type="dxa"/>
            <w:tcMar>
              <w:top w:w="50" w:type="dxa"/>
              <w:left w:w="100" w:type="dxa"/>
            </w:tcMar>
            <w:vAlign w:val="center"/>
          </w:tcPr>
          <w:p w:rsidR="00F04F02" w:rsidRDefault="00497C96">
            <w:pPr>
              <w:spacing w:after="0"/>
            </w:pPr>
            <w:r>
              <w:rPr>
                <w:rFonts w:ascii="Times New Roman" w:hAnsi="Times New Roman"/>
                <w:color w:val="000000"/>
                <w:sz w:val="24"/>
              </w:rPr>
              <w:t>34</w:t>
            </w:r>
          </w:p>
        </w:tc>
        <w:tc>
          <w:tcPr>
            <w:tcW w:w="2992"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F04F02" w:rsidRDefault="00F04F02">
            <w:pPr>
              <w:spacing w:after="0"/>
              <w:ind w:left="135"/>
              <w:jc w:val="center"/>
            </w:pPr>
          </w:p>
        </w:tc>
        <w:tc>
          <w:tcPr>
            <w:tcW w:w="1649" w:type="dxa"/>
            <w:tcMar>
              <w:top w:w="50" w:type="dxa"/>
              <w:left w:w="100" w:type="dxa"/>
            </w:tcMar>
            <w:vAlign w:val="center"/>
          </w:tcPr>
          <w:p w:rsidR="00F04F02" w:rsidRDefault="00F04F02">
            <w:pPr>
              <w:spacing w:after="0"/>
              <w:ind w:left="135"/>
              <w:jc w:val="center"/>
            </w:pPr>
          </w:p>
        </w:tc>
        <w:tc>
          <w:tcPr>
            <w:tcW w:w="1171" w:type="dxa"/>
            <w:tcMar>
              <w:top w:w="50" w:type="dxa"/>
              <w:left w:w="100" w:type="dxa"/>
            </w:tcMar>
            <w:vAlign w:val="center"/>
          </w:tcPr>
          <w:p w:rsidR="00F04F02" w:rsidRDefault="00693EA0">
            <w:pPr>
              <w:spacing w:after="0"/>
              <w:ind w:left="135"/>
            </w:pPr>
            <w:r>
              <w:t>21,05</w:t>
            </w:r>
          </w:p>
        </w:tc>
        <w:tc>
          <w:tcPr>
            <w:tcW w:w="1999" w:type="dxa"/>
            <w:tcMar>
              <w:top w:w="50" w:type="dxa"/>
              <w:left w:w="100" w:type="dxa"/>
            </w:tcMar>
            <w:vAlign w:val="center"/>
          </w:tcPr>
          <w:p w:rsidR="00F04F02" w:rsidRDefault="00F04F02">
            <w:pPr>
              <w:spacing w:after="0"/>
              <w:ind w:left="135"/>
            </w:pPr>
          </w:p>
        </w:tc>
      </w:tr>
      <w:tr w:rsidR="00F04F02">
        <w:trPr>
          <w:trHeight w:val="144"/>
          <w:tblCellSpacing w:w="20" w:type="nil"/>
        </w:trPr>
        <w:tc>
          <w:tcPr>
            <w:tcW w:w="0" w:type="auto"/>
            <w:gridSpan w:val="2"/>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F04F02" w:rsidRDefault="0060005E">
            <w:pPr>
              <w:spacing w:after="0"/>
              <w:ind w:left="135"/>
              <w:jc w:val="center"/>
            </w:pPr>
            <w:r>
              <w:rPr>
                <w:rFonts w:ascii="Times New Roman" w:hAnsi="Times New Roman"/>
                <w:color w:val="000000"/>
                <w:sz w:val="24"/>
              </w:rPr>
              <w:t xml:space="preserve"> 1</w:t>
            </w:r>
            <w:r w:rsidR="00497C96">
              <w:rPr>
                <w:rFonts w:ascii="Times New Roman" w:hAnsi="Times New Roman"/>
                <w:color w:val="000000"/>
                <w:sz w:val="24"/>
              </w:rPr>
              <w:t xml:space="preserve"> </w:t>
            </w:r>
          </w:p>
        </w:tc>
        <w:tc>
          <w:tcPr>
            <w:tcW w:w="1649"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4F02" w:rsidRDefault="00F04F02"/>
        </w:tc>
      </w:tr>
    </w:tbl>
    <w:p w:rsidR="00F04F02" w:rsidRDefault="00497C9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3827"/>
        <w:gridCol w:w="1114"/>
        <w:gridCol w:w="1841"/>
        <w:gridCol w:w="1910"/>
        <w:gridCol w:w="1347"/>
        <w:gridCol w:w="2812"/>
      </w:tblGrid>
      <w:tr w:rsidR="00F04F02" w:rsidTr="00010B96">
        <w:trPr>
          <w:trHeight w:val="144"/>
          <w:tblCellSpacing w:w="20" w:type="nil"/>
        </w:trPr>
        <w:tc>
          <w:tcPr>
            <w:tcW w:w="930"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 п/п </w:t>
            </w:r>
          </w:p>
          <w:p w:rsidR="00F04F02" w:rsidRDefault="00F04F02">
            <w:pPr>
              <w:spacing w:after="0"/>
              <w:ind w:left="135"/>
            </w:pPr>
          </w:p>
        </w:tc>
        <w:tc>
          <w:tcPr>
            <w:tcW w:w="3796"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Тема урока </w:t>
            </w:r>
          </w:p>
          <w:p w:rsidR="00F04F02" w:rsidRDefault="00F04F02">
            <w:pPr>
              <w:spacing w:after="0"/>
              <w:ind w:left="135"/>
            </w:pPr>
          </w:p>
        </w:tc>
        <w:tc>
          <w:tcPr>
            <w:tcW w:w="0" w:type="auto"/>
            <w:gridSpan w:val="3"/>
            <w:tcMar>
              <w:top w:w="50" w:type="dxa"/>
              <w:left w:w="100" w:type="dxa"/>
            </w:tcMar>
            <w:vAlign w:val="center"/>
          </w:tcPr>
          <w:p w:rsidR="00F04F02" w:rsidRDefault="00497C9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Дата изучения </w:t>
            </w:r>
          </w:p>
          <w:p w:rsidR="00F04F02" w:rsidRDefault="00F04F02">
            <w:pPr>
              <w:spacing w:after="0"/>
              <w:ind w:left="135"/>
            </w:pPr>
          </w:p>
        </w:tc>
        <w:tc>
          <w:tcPr>
            <w:tcW w:w="2812"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Электронные цифровые образовательные ресурсы </w:t>
            </w:r>
          </w:p>
          <w:p w:rsidR="00F04F02" w:rsidRDefault="00F04F02">
            <w:pPr>
              <w:spacing w:after="0"/>
              <w:ind w:left="135"/>
            </w:pPr>
          </w:p>
        </w:tc>
      </w:tr>
      <w:tr w:rsidR="00F04F02" w:rsidTr="00010B96">
        <w:trPr>
          <w:trHeight w:val="144"/>
          <w:tblCellSpacing w:w="20" w:type="nil"/>
        </w:trPr>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c>
          <w:tcPr>
            <w:tcW w:w="1196"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Всего </w:t>
            </w:r>
          </w:p>
          <w:p w:rsidR="00F04F02" w:rsidRDefault="00F04F02">
            <w:pPr>
              <w:spacing w:after="0"/>
              <w:ind w:left="135"/>
            </w:pPr>
          </w:p>
        </w:tc>
        <w:tc>
          <w:tcPr>
            <w:tcW w:w="1841"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Контрольные работы </w:t>
            </w:r>
          </w:p>
          <w:p w:rsidR="00F04F02" w:rsidRDefault="00F04F02">
            <w:pPr>
              <w:spacing w:after="0"/>
              <w:ind w:left="135"/>
            </w:pPr>
          </w:p>
        </w:tc>
        <w:tc>
          <w:tcPr>
            <w:tcW w:w="1910"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Практические работы </w:t>
            </w:r>
          </w:p>
          <w:p w:rsidR="00F04F02" w:rsidRDefault="00F04F02">
            <w:pPr>
              <w:spacing w:after="0"/>
              <w:ind w:left="135"/>
            </w:pPr>
          </w:p>
        </w:tc>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r>
      <w:tr w:rsidR="00010B96" w:rsidTr="00010B96">
        <w:trPr>
          <w:trHeight w:val="144"/>
          <w:tblCellSpacing w:w="20" w:type="nil"/>
        </w:trPr>
        <w:tc>
          <w:tcPr>
            <w:tcW w:w="930" w:type="dxa"/>
            <w:tcMar>
              <w:top w:w="50" w:type="dxa"/>
              <w:left w:w="100" w:type="dxa"/>
            </w:tcMar>
            <w:vAlign w:val="center"/>
          </w:tcPr>
          <w:p w:rsidR="00010B96" w:rsidRDefault="00010B96" w:rsidP="00010B96">
            <w:pPr>
              <w:spacing w:after="0"/>
            </w:pPr>
            <w:r>
              <w:rPr>
                <w:rFonts w:ascii="Times New Roman" w:hAnsi="Times New Roman"/>
                <w:color w:val="000000"/>
                <w:sz w:val="24"/>
              </w:rPr>
              <w:t>1</w:t>
            </w:r>
          </w:p>
        </w:tc>
        <w:tc>
          <w:tcPr>
            <w:tcW w:w="3796" w:type="dxa"/>
            <w:tcMar>
              <w:top w:w="50" w:type="dxa"/>
              <w:left w:w="100" w:type="dxa"/>
            </w:tcMar>
            <w:vAlign w:val="center"/>
          </w:tcPr>
          <w:p w:rsidR="00010B96" w:rsidRDefault="00010B96" w:rsidP="00010B96">
            <w:pPr>
              <w:spacing w:after="0"/>
              <w:ind w:left="135"/>
            </w:pPr>
            <w:r>
              <w:rPr>
                <w:rFonts w:ascii="Times New Roman" w:hAnsi="Times New Roman"/>
                <w:color w:val="000000"/>
                <w:sz w:val="24"/>
              </w:rPr>
              <w:t>Музыкальное путешествие: моя Россия</w:t>
            </w:r>
          </w:p>
        </w:tc>
        <w:tc>
          <w:tcPr>
            <w:tcW w:w="1196" w:type="dxa"/>
            <w:tcMar>
              <w:top w:w="50" w:type="dxa"/>
              <w:left w:w="100" w:type="dxa"/>
            </w:tcMar>
            <w:vAlign w:val="center"/>
          </w:tcPr>
          <w:p w:rsidR="00010B96" w:rsidRDefault="00010B96" w:rsidP="00010B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B96" w:rsidRDefault="00010B96" w:rsidP="00010B96">
            <w:pPr>
              <w:spacing w:after="0"/>
              <w:ind w:left="135"/>
              <w:jc w:val="center"/>
            </w:pPr>
          </w:p>
        </w:tc>
        <w:tc>
          <w:tcPr>
            <w:tcW w:w="1910" w:type="dxa"/>
            <w:tcMar>
              <w:top w:w="50" w:type="dxa"/>
              <w:left w:w="100" w:type="dxa"/>
            </w:tcMar>
            <w:vAlign w:val="center"/>
          </w:tcPr>
          <w:p w:rsidR="00010B96" w:rsidRDefault="00010B96" w:rsidP="00010B96">
            <w:pPr>
              <w:spacing w:after="0"/>
              <w:ind w:left="135"/>
              <w:jc w:val="center"/>
            </w:pPr>
          </w:p>
        </w:tc>
        <w:tc>
          <w:tcPr>
            <w:tcW w:w="1347" w:type="dxa"/>
            <w:tcMar>
              <w:top w:w="50" w:type="dxa"/>
              <w:left w:w="100" w:type="dxa"/>
            </w:tcMar>
          </w:tcPr>
          <w:p w:rsidR="00010B96" w:rsidRPr="00EF483D" w:rsidRDefault="00010B96" w:rsidP="00010B96">
            <w:r w:rsidRPr="00EF483D">
              <w:t>7,09</w:t>
            </w:r>
          </w:p>
        </w:tc>
        <w:tc>
          <w:tcPr>
            <w:tcW w:w="2812" w:type="dxa"/>
            <w:tcMar>
              <w:top w:w="50" w:type="dxa"/>
              <w:left w:w="100" w:type="dxa"/>
            </w:tcMar>
            <w:vAlign w:val="center"/>
          </w:tcPr>
          <w:p w:rsidR="00010B96" w:rsidRDefault="00010B96" w:rsidP="00010B96">
            <w:pPr>
              <w:spacing w:after="0"/>
              <w:ind w:left="135"/>
            </w:pPr>
          </w:p>
        </w:tc>
      </w:tr>
      <w:tr w:rsidR="00010B96" w:rsidTr="00010B96">
        <w:trPr>
          <w:trHeight w:val="144"/>
          <w:tblCellSpacing w:w="20" w:type="nil"/>
        </w:trPr>
        <w:tc>
          <w:tcPr>
            <w:tcW w:w="930" w:type="dxa"/>
            <w:tcMar>
              <w:top w:w="50" w:type="dxa"/>
              <w:left w:w="100" w:type="dxa"/>
            </w:tcMar>
            <w:vAlign w:val="center"/>
          </w:tcPr>
          <w:p w:rsidR="00010B96" w:rsidRDefault="00010B96" w:rsidP="00010B96">
            <w:pPr>
              <w:spacing w:after="0"/>
            </w:pPr>
            <w:r>
              <w:rPr>
                <w:rFonts w:ascii="Times New Roman" w:hAnsi="Times New Roman"/>
                <w:color w:val="000000"/>
                <w:sz w:val="24"/>
              </w:rPr>
              <w:t>2</w:t>
            </w:r>
          </w:p>
        </w:tc>
        <w:tc>
          <w:tcPr>
            <w:tcW w:w="3796" w:type="dxa"/>
            <w:tcMar>
              <w:top w:w="50" w:type="dxa"/>
              <w:left w:w="100" w:type="dxa"/>
            </w:tcMar>
            <w:vAlign w:val="center"/>
          </w:tcPr>
          <w:p w:rsidR="00010B96" w:rsidRDefault="00010B96" w:rsidP="00010B96">
            <w:pPr>
              <w:spacing w:after="0"/>
              <w:ind w:left="135"/>
            </w:pPr>
            <w:r>
              <w:rPr>
                <w:rFonts w:ascii="Times New Roman" w:hAnsi="Times New Roman"/>
                <w:color w:val="000000"/>
                <w:sz w:val="24"/>
              </w:rPr>
              <w:t>Семейный фольклор</w:t>
            </w:r>
          </w:p>
        </w:tc>
        <w:tc>
          <w:tcPr>
            <w:tcW w:w="1196" w:type="dxa"/>
            <w:tcMar>
              <w:top w:w="50" w:type="dxa"/>
              <w:left w:w="100" w:type="dxa"/>
            </w:tcMar>
            <w:vAlign w:val="center"/>
          </w:tcPr>
          <w:p w:rsidR="00010B96" w:rsidRDefault="00010B96" w:rsidP="00010B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B96" w:rsidRDefault="00010B96" w:rsidP="00010B96">
            <w:pPr>
              <w:spacing w:after="0"/>
              <w:ind w:left="135"/>
              <w:jc w:val="center"/>
            </w:pPr>
          </w:p>
        </w:tc>
        <w:tc>
          <w:tcPr>
            <w:tcW w:w="1910" w:type="dxa"/>
            <w:tcMar>
              <w:top w:w="50" w:type="dxa"/>
              <w:left w:w="100" w:type="dxa"/>
            </w:tcMar>
            <w:vAlign w:val="center"/>
          </w:tcPr>
          <w:p w:rsidR="00010B96" w:rsidRDefault="00010B96" w:rsidP="00010B96">
            <w:pPr>
              <w:spacing w:after="0"/>
              <w:ind w:left="135"/>
              <w:jc w:val="center"/>
            </w:pPr>
          </w:p>
        </w:tc>
        <w:tc>
          <w:tcPr>
            <w:tcW w:w="1347" w:type="dxa"/>
            <w:tcMar>
              <w:top w:w="50" w:type="dxa"/>
              <w:left w:w="100" w:type="dxa"/>
            </w:tcMar>
          </w:tcPr>
          <w:p w:rsidR="00010B96" w:rsidRPr="00EF483D" w:rsidRDefault="00010B96" w:rsidP="00010B96">
            <w:r w:rsidRPr="00EF483D">
              <w:t>14,09</w:t>
            </w:r>
          </w:p>
        </w:tc>
        <w:tc>
          <w:tcPr>
            <w:tcW w:w="2812" w:type="dxa"/>
            <w:tcMar>
              <w:top w:w="50" w:type="dxa"/>
              <w:left w:w="100" w:type="dxa"/>
            </w:tcMar>
            <w:vAlign w:val="center"/>
          </w:tcPr>
          <w:p w:rsidR="00010B96" w:rsidRDefault="00010B96" w:rsidP="00010B96">
            <w:pPr>
              <w:spacing w:after="0"/>
              <w:ind w:left="135"/>
            </w:pPr>
          </w:p>
        </w:tc>
      </w:tr>
      <w:tr w:rsidR="00010B96" w:rsidTr="00010B96">
        <w:trPr>
          <w:trHeight w:val="144"/>
          <w:tblCellSpacing w:w="20" w:type="nil"/>
        </w:trPr>
        <w:tc>
          <w:tcPr>
            <w:tcW w:w="930" w:type="dxa"/>
            <w:tcMar>
              <w:top w:w="50" w:type="dxa"/>
              <w:left w:w="100" w:type="dxa"/>
            </w:tcMar>
            <w:vAlign w:val="center"/>
          </w:tcPr>
          <w:p w:rsidR="00010B96" w:rsidRDefault="00010B96" w:rsidP="00010B96">
            <w:pPr>
              <w:spacing w:after="0"/>
            </w:pPr>
            <w:r>
              <w:rPr>
                <w:rFonts w:ascii="Times New Roman" w:hAnsi="Times New Roman"/>
                <w:color w:val="000000"/>
                <w:sz w:val="24"/>
              </w:rPr>
              <w:t>3</w:t>
            </w:r>
          </w:p>
        </w:tc>
        <w:tc>
          <w:tcPr>
            <w:tcW w:w="3796" w:type="dxa"/>
            <w:tcMar>
              <w:top w:w="50" w:type="dxa"/>
              <w:left w:w="100" w:type="dxa"/>
            </w:tcMar>
            <w:vAlign w:val="center"/>
          </w:tcPr>
          <w:p w:rsidR="00010B96" w:rsidRDefault="00010B96" w:rsidP="00010B96">
            <w:pPr>
              <w:spacing w:after="0"/>
              <w:ind w:left="135"/>
            </w:pPr>
            <w:r>
              <w:rPr>
                <w:rFonts w:ascii="Times New Roman" w:hAnsi="Times New Roman"/>
                <w:color w:val="000000"/>
                <w:sz w:val="24"/>
              </w:rPr>
              <w:t>Музыкальный народный календарь</w:t>
            </w:r>
          </w:p>
        </w:tc>
        <w:tc>
          <w:tcPr>
            <w:tcW w:w="1196" w:type="dxa"/>
            <w:tcMar>
              <w:top w:w="50" w:type="dxa"/>
              <w:left w:w="100" w:type="dxa"/>
            </w:tcMar>
            <w:vAlign w:val="center"/>
          </w:tcPr>
          <w:p w:rsidR="00010B96" w:rsidRDefault="00010B96" w:rsidP="00010B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B96" w:rsidRDefault="00010B96" w:rsidP="00010B96">
            <w:pPr>
              <w:spacing w:after="0"/>
              <w:ind w:left="135"/>
              <w:jc w:val="center"/>
            </w:pPr>
          </w:p>
        </w:tc>
        <w:tc>
          <w:tcPr>
            <w:tcW w:w="1910" w:type="dxa"/>
            <w:tcMar>
              <w:top w:w="50" w:type="dxa"/>
              <w:left w:w="100" w:type="dxa"/>
            </w:tcMar>
            <w:vAlign w:val="center"/>
          </w:tcPr>
          <w:p w:rsidR="00010B96" w:rsidRDefault="00010B96" w:rsidP="00010B96">
            <w:pPr>
              <w:spacing w:after="0"/>
              <w:ind w:left="135"/>
              <w:jc w:val="center"/>
            </w:pPr>
          </w:p>
        </w:tc>
        <w:tc>
          <w:tcPr>
            <w:tcW w:w="1347" w:type="dxa"/>
            <w:tcMar>
              <w:top w:w="50" w:type="dxa"/>
              <w:left w:w="100" w:type="dxa"/>
            </w:tcMar>
          </w:tcPr>
          <w:p w:rsidR="00010B96" w:rsidRPr="00EF483D" w:rsidRDefault="00010B96" w:rsidP="00010B96">
            <w:r w:rsidRPr="00EF483D">
              <w:t>21,09</w:t>
            </w:r>
          </w:p>
        </w:tc>
        <w:tc>
          <w:tcPr>
            <w:tcW w:w="2812" w:type="dxa"/>
            <w:tcMar>
              <w:top w:w="50" w:type="dxa"/>
              <w:left w:w="100" w:type="dxa"/>
            </w:tcMar>
            <w:vAlign w:val="center"/>
          </w:tcPr>
          <w:p w:rsidR="00010B96" w:rsidRDefault="00010B96" w:rsidP="00010B96">
            <w:pPr>
              <w:spacing w:after="0"/>
              <w:ind w:left="135"/>
            </w:pPr>
          </w:p>
        </w:tc>
      </w:tr>
      <w:tr w:rsidR="00010B96" w:rsidTr="00010B96">
        <w:trPr>
          <w:trHeight w:val="144"/>
          <w:tblCellSpacing w:w="20" w:type="nil"/>
        </w:trPr>
        <w:tc>
          <w:tcPr>
            <w:tcW w:w="930" w:type="dxa"/>
            <w:tcMar>
              <w:top w:w="50" w:type="dxa"/>
              <w:left w:w="100" w:type="dxa"/>
            </w:tcMar>
            <w:vAlign w:val="center"/>
          </w:tcPr>
          <w:p w:rsidR="00010B96" w:rsidRDefault="00010B96" w:rsidP="00010B96">
            <w:pPr>
              <w:spacing w:after="0"/>
            </w:pPr>
            <w:r>
              <w:rPr>
                <w:rFonts w:ascii="Times New Roman" w:hAnsi="Times New Roman"/>
                <w:color w:val="000000"/>
                <w:sz w:val="24"/>
              </w:rPr>
              <w:t>4</w:t>
            </w:r>
          </w:p>
        </w:tc>
        <w:tc>
          <w:tcPr>
            <w:tcW w:w="3796" w:type="dxa"/>
            <w:tcMar>
              <w:top w:w="50" w:type="dxa"/>
              <w:left w:w="100" w:type="dxa"/>
            </w:tcMar>
            <w:vAlign w:val="center"/>
          </w:tcPr>
          <w:p w:rsidR="00010B96" w:rsidRDefault="00010B96" w:rsidP="00010B96">
            <w:pPr>
              <w:spacing w:after="0"/>
              <w:ind w:left="135"/>
            </w:pPr>
            <w:r>
              <w:rPr>
                <w:rFonts w:ascii="Times New Roman" w:hAnsi="Times New Roman"/>
                <w:color w:val="000000"/>
                <w:sz w:val="24"/>
              </w:rPr>
              <w:t>Календарные народные песни</w:t>
            </w:r>
          </w:p>
        </w:tc>
        <w:tc>
          <w:tcPr>
            <w:tcW w:w="1196" w:type="dxa"/>
            <w:tcMar>
              <w:top w:w="50" w:type="dxa"/>
              <w:left w:w="100" w:type="dxa"/>
            </w:tcMar>
            <w:vAlign w:val="center"/>
          </w:tcPr>
          <w:p w:rsidR="00010B96" w:rsidRDefault="00010B96" w:rsidP="00010B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B96" w:rsidRDefault="00010B96" w:rsidP="00010B96">
            <w:pPr>
              <w:spacing w:after="0"/>
              <w:ind w:left="135"/>
              <w:jc w:val="center"/>
            </w:pPr>
          </w:p>
        </w:tc>
        <w:tc>
          <w:tcPr>
            <w:tcW w:w="1910" w:type="dxa"/>
            <w:tcMar>
              <w:top w:w="50" w:type="dxa"/>
              <w:left w:w="100" w:type="dxa"/>
            </w:tcMar>
            <w:vAlign w:val="center"/>
          </w:tcPr>
          <w:p w:rsidR="00010B96" w:rsidRDefault="00010B96" w:rsidP="00010B96">
            <w:pPr>
              <w:spacing w:after="0"/>
              <w:ind w:left="135"/>
              <w:jc w:val="center"/>
            </w:pPr>
          </w:p>
        </w:tc>
        <w:tc>
          <w:tcPr>
            <w:tcW w:w="1347" w:type="dxa"/>
            <w:tcMar>
              <w:top w:w="50" w:type="dxa"/>
              <w:left w:w="100" w:type="dxa"/>
            </w:tcMar>
          </w:tcPr>
          <w:p w:rsidR="00010B96" w:rsidRPr="00EF483D" w:rsidRDefault="00010B96" w:rsidP="00010B96">
            <w:r w:rsidRPr="00EF483D">
              <w:t>28,09</w:t>
            </w:r>
          </w:p>
        </w:tc>
        <w:tc>
          <w:tcPr>
            <w:tcW w:w="2812" w:type="dxa"/>
            <w:tcMar>
              <w:top w:w="50" w:type="dxa"/>
              <w:left w:w="100" w:type="dxa"/>
            </w:tcMar>
            <w:vAlign w:val="center"/>
          </w:tcPr>
          <w:p w:rsidR="00010B96" w:rsidRDefault="00010B96" w:rsidP="00010B96">
            <w:pPr>
              <w:spacing w:after="0"/>
              <w:ind w:left="135"/>
            </w:pPr>
          </w:p>
        </w:tc>
      </w:tr>
      <w:tr w:rsidR="00010B96" w:rsidTr="00010B96">
        <w:trPr>
          <w:trHeight w:val="144"/>
          <w:tblCellSpacing w:w="20" w:type="nil"/>
        </w:trPr>
        <w:tc>
          <w:tcPr>
            <w:tcW w:w="930" w:type="dxa"/>
            <w:tcMar>
              <w:top w:w="50" w:type="dxa"/>
              <w:left w:w="100" w:type="dxa"/>
            </w:tcMar>
            <w:vAlign w:val="center"/>
          </w:tcPr>
          <w:p w:rsidR="00010B96" w:rsidRDefault="00010B96" w:rsidP="00010B96">
            <w:pPr>
              <w:spacing w:after="0"/>
            </w:pPr>
            <w:r>
              <w:rPr>
                <w:rFonts w:ascii="Times New Roman" w:hAnsi="Times New Roman"/>
                <w:color w:val="000000"/>
                <w:sz w:val="24"/>
              </w:rPr>
              <w:t>5</w:t>
            </w:r>
          </w:p>
        </w:tc>
        <w:tc>
          <w:tcPr>
            <w:tcW w:w="3796" w:type="dxa"/>
            <w:tcMar>
              <w:top w:w="50" w:type="dxa"/>
              <w:left w:w="100" w:type="dxa"/>
            </w:tcMar>
            <w:vAlign w:val="center"/>
          </w:tcPr>
          <w:p w:rsidR="00010B96" w:rsidRDefault="00010B96" w:rsidP="00010B96">
            <w:pPr>
              <w:spacing w:after="0"/>
              <w:ind w:left="135"/>
            </w:pPr>
            <w:r>
              <w:rPr>
                <w:rFonts w:ascii="Times New Roman" w:hAnsi="Times New Roman"/>
                <w:color w:val="000000"/>
                <w:sz w:val="24"/>
              </w:rPr>
              <w:t>Этюды</w:t>
            </w:r>
          </w:p>
        </w:tc>
        <w:tc>
          <w:tcPr>
            <w:tcW w:w="1196" w:type="dxa"/>
            <w:tcMar>
              <w:top w:w="50" w:type="dxa"/>
              <w:left w:w="100" w:type="dxa"/>
            </w:tcMar>
            <w:vAlign w:val="center"/>
          </w:tcPr>
          <w:p w:rsidR="00010B96" w:rsidRDefault="00010B96" w:rsidP="00010B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B96" w:rsidRDefault="00010B96" w:rsidP="00010B96">
            <w:pPr>
              <w:spacing w:after="0"/>
              <w:ind w:left="135"/>
              <w:jc w:val="center"/>
            </w:pPr>
          </w:p>
        </w:tc>
        <w:tc>
          <w:tcPr>
            <w:tcW w:w="1910" w:type="dxa"/>
            <w:tcMar>
              <w:top w:w="50" w:type="dxa"/>
              <w:left w:w="100" w:type="dxa"/>
            </w:tcMar>
            <w:vAlign w:val="center"/>
          </w:tcPr>
          <w:p w:rsidR="00010B96" w:rsidRDefault="00010B96" w:rsidP="00010B96">
            <w:pPr>
              <w:spacing w:after="0"/>
              <w:ind w:left="135"/>
              <w:jc w:val="center"/>
            </w:pPr>
          </w:p>
        </w:tc>
        <w:tc>
          <w:tcPr>
            <w:tcW w:w="1347" w:type="dxa"/>
            <w:tcMar>
              <w:top w:w="50" w:type="dxa"/>
              <w:left w:w="100" w:type="dxa"/>
            </w:tcMar>
          </w:tcPr>
          <w:p w:rsidR="00010B96" w:rsidRPr="00EF483D" w:rsidRDefault="00010B96" w:rsidP="00010B96">
            <w:r w:rsidRPr="00EF483D">
              <w:t>5,10</w:t>
            </w:r>
          </w:p>
        </w:tc>
        <w:tc>
          <w:tcPr>
            <w:tcW w:w="2812" w:type="dxa"/>
            <w:tcMar>
              <w:top w:w="50" w:type="dxa"/>
              <w:left w:w="100" w:type="dxa"/>
            </w:tcMar>
            <w:vAlign w:val="center"/>
          </w:tcPr>
          <w:p w:rsidR="00010B96" w:rsidRDefault="00010B96" w:rsidP="00010B96">
            <w:pPr>
              <w:spacing w:after="0"/>
              <w:ind w:left="135"/>
            </w:pPr>
          </w:p>
        </w:tc>
      </w:tr>
      <w:tr w:rsidR="00010B96" w:rsidTr="00010B96">
        <w:trPr>
          <w:trHeight w:val="144"/>
          <w:tblCellSpacing w:w="20" w:type="nil"/>
        </w:trPr>
        <w:tc>
          <w:tcPr>
            <w:tcW w:w="930" w:type="dxa"/>
            <w:tcMar>
              <w:top w:w="50" w:type="dxa"/>
              <w:left w:w="100" w:type="dxa"/>
            </w:tcMar>
            <w:vAlign w:val="center"/>
          </w:tcPr>
          <w:p w:rsidR="00010B96" w:rsidRDefault="00010B96" w:rsidP="00010B96">
            <w:pPr>
              <w:spacing w:after="0"/>
            </w:pPr>
            <w:r>
              <w:rPr>
                <w:rFonts w:ascii="Times New Roman" w:hAnsi="Times New Roman"/>
                <w:color w:val="000000"/>
                <w:sz w:val="24"/>
              </w:rPr>
              <w:lastRenderedPageBreak/>
              <w:t>6</w:t>
            </w:r>
          </w:p>
        </w:tc>
        <w:tc>
          <w:tcPr>
            <w:tcW w:w="3796" w:type="dxa"/>
            <w:tcMar>
              <w:top w:w="50" w:type="dxa"/>
              <w:left w:w="100" w:type="dxa"/>
            </w:tcMar>
            <w:vAlign w:val="center"/>
          </w:tcPr>
          <w:p w:rsidR="00010B96" w:rsidRPr="00C7655E" w:rsidRDefault="00010B96" w:rsidP="00010B96">
            <w:pPr>
              <w:spacing w:after="0"/>
              <w:ind w:left="135"/>
            </w:pPr>
            <w:r w:rsidRPr="00C7655E">
              <w:rPr>
                <w:rFonts w:ascii="Times New Roman" w:hAnsi="Times New Roman"/>
                <w:color w:val="000000"/>
                <w:sz w:val="24"/>
              </w:rPr>
              <w:t>«Я русский композитор, и… это русская музыка»</w:t>
            </w:r>
          </w:p>
        </w:tc>
        <w:tc>
          <w:tcPr>
            <w:tcW w:w="1196" w:type="dxa"/>
            <w:tcMar>
              <w:top w:w="50" w:type="dxa"/>
              <w:left w:w="100" w:type="dxa"/>
            </w:tcMar>
            <w:vAlign w:val="center"/>
          </w:tcPr>
          <w:p w:rsidR="00010B96" w:rsidRDefault="00010B96" w:rsidP="00010B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0B96" w:rsidRDefault="00010B96" w:rsidP="00010B96">
            <w:pPr>
              <w:spacing w:after="0"/>
              <w:ind w:left="135"/>
              <w:jc w:val="center"/>
            </w:pPr>
          </w:p>
        </w:tc>
        <w:tc>
          <w:tcPr>
            <w:tcW w:w="1910" w:type="dxa"/>
            <w:tcMar>
              <w:top w:w="50" w:type="dxa"/>
              <w:left w:w="100" w:type="dxa"/>
            </w:tcMar>
            <w:vAlign w:val="center"/>
          </w:tcPr>
          <w:p w:rsidR="00010B96" w:rsidRDefault="00010B96" w:rsidP="00010B96">
            <w:pPr>
              <w:spacing w:after="0"/>
              <w:ind w:left="135"/>
              <w:jc w:val="center"/>
            </w:pPr>
          </w:p>
        </w:tc>
        <w:tc>
          <w:tcPr>
            <w:tcW w:w="1347" w:type="dxa"/>
            <w:tcMar>
              <w:top w:w="50" w:type="dxa"/>
              <w:left w:w="100" w:type="dxa"/>
            </w:tcMar>
          </w:tcPr>
          <w:p w:rsidR="00010B96" w:rsidRPr="00EF483D" w:rsidRDefault="00010B96" w:rsidP="00010B96">
            <w:r w:rsidRPr="00EF483D">
              <w:t>12,10</w:t>
            </w:r>
          </w:p>
        </w:tc>
        <w:tc>
          <w:tcPr>
            <w:tcW w:w="2812" w:type="dxa"/>
            <w:tcMar>
              <w:top w:w="50" w:type="dxa"/>
              <w:left w:w="100" w:type="dxa"/>
            </w:tcMar>
            <w:vAlign w:val="center"/>
          </w:tcPr>
          <w:p w:rsidR="00010B96" w:rsidRDefault="00010B96" w:rsidP="00010B96">
            <w:pPr>
              <w:spacing w:after="0"/>
              <w:ind w:left="135"/>
            </w:pPr>
          </w:p>
        </w:tc>
      </w:tr>
      <w:tr w:rsidR="00010B96" w:rsidTr="00010B96">
        <w:trPr>
          <w:trHeight w:val="144"/>
          <w:tblCellSpacing w:w="20" w:type="nil"/>
        </w:trPr>
        <w:tc>
          <w:tcPr>
            <w:tcW w:w="930" w:type="dxa"/>
            <w:tcMar>
              <w:top w:w="50" w:type="dxa"/>
              <w:left w:w="100" w:type="dxa"/>
            </w:tcMar>
            <w:vAlign w:val="center"/>
          </w:tcPr>
          <w:p w:rsidR="00010B96" w:rsidRDefault="00010B96" w:rsidP="00010B96">
            <w:pPr>
              <w:spacing w:after="0"/>
            </w:pPr>
            <w:r>
              <w:rPr>
                <w:rFonts w:ascii="Times New Roman" w:hAnsi="Times New Roman"/>
                <w:color w:val="000000"/>
                <w:sz w:val="24"/>
              </w:rPr>
              <w:t>7</w:t>
            </w:r>
          </w:p>
        </w:tc>
        <w:tc>
          <w:tcPr>
            <w:tcW w:w="3796" w:type="dxa"/>
            <w:tcMar>
              <w:top w:w="50" w:type="dxa"/>
              <w:left w:w="100" w:type="dxa"/>
            </w:tcMar>
            <w:vAlign w:val="center"/>
          </w:tcPr>
          <w:p w:rsidR="00010B96" w:rsidRDefault="00010B96" w:rsidP="00010B96">
            <w:pPr>
              <w:spacing w:after="0"/>
              <w:ind w:left="135"/>
            </w:pPr>
            <w:r>
              <w:rPr>
                <w:rFonts w:ascii="Times New Roman" w:hAnsi="Times New Roman"/>
                <w:color w:val="000000"/>
                <w:sz w:val="24"/>
              </w:rPr>
              <w:t>В музыкальном театре. Балет</w:t>
            </w:r>
          </w:p>
        </w:tc>
        <w:tc>
          <w:tcPr>
            <w:tcW w:w="1196" w:type="dxa"/>
            <w:tcMar>
              <w:top w:w="50" w:type="dxa"/>
              <w:left w:w="100" w:type="dxa"/>
            </w:tcMar>
            <w:vAlign w:val="center"/>
          </w:tcPr>
          <w:p w:rsidR="00010B96" w:rsidRDefault="00010B96" w:rsidP="00010B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B96" w:rsidRDefault="00010B96" w:rsidP="00010B96">
            <w:pPr>
              <w:spacing w:after="0"/>
              <w:ind w:left="135"/>
              <w:jc w:val="center"/>
            </w:pPr>
          </w:p>
        </w:tc>
        <w:tc>
          <w:tcPr>
            <w:tcW w:w="1910" w:type="dxa"/>
            <w:tcMar>
              <w:top w:w="50" w:type="dxa"/>
              <w:left w:w="100" w:type="dxa"/>
            </w:tcMar>
            <w:vAlign w:val="center"/>
          </w:tcPr>
          <w:p w:rsidR="00010B96" w:rsidRDefault="00010B96" w:rsidP="00010B96">
            <w:pPr>
              <w:spacing w:after="0"/>
              <w:ind w:left="135"/>
              <w:jc w:val="center"/>
            </w:pPr>
          </w:p>
        </w:tc>
        <w:tc>
          <w:tcPr>
            <w:tcW w:w="1347" w:type="dxa"/>
            <w:tcMar>
              <w:top w:w="50" w:type="dxa"/>
              <w:left w:w="100" w:type="dxa"/>
            </w:tcMar>
          </w:tcPr>
          <w:p w:rsidR="00010B96" w:rsidRPr="00EF483D" w:rsidRDefault="00010B96" w:rsidP="00010B96">
            <w:r w:rsidRPr="00EF483D">
              <w:t>19,10</w:t>
            </w:r>
          </w:p>
        </w:tc>
        <w:tc>
          <w:tcPr>
            <w:tcW w:w="2812" w:type="dxa"/>
            <w:tcMar>
              <w:top w:w="50" w:type="dxa"/>
              <w:left w:w="100" w:type="dxa"/>
            </w:tcMar>
            <w:vAlign w:val="center"/>
          </w:tcPr>
          <w:p w:rsidR="00010B96" w:rsidRDefault="00010B96" w:rsidP="00010B96">
            <w:pPr>
              <w:spacing w:after="0"/>
              <w:ind w:left="135"/>
            </w:pPr>
          </w:p>
        </w:tc>
      </w:tr>
      <w:tr w:rsidR="00010B96" w:rsidTr="00010B96">
        <w:trPr>
          <w:trHeight w:val="144"/>
          <w:tblCellSpacing w:w="20" w:type="nil"/>
        </w:trPr>
        <w:tc>
          <w:tcPr>
            <w:tcW w:w="930" w:type="dxa"/>
            <w:tcMar>
              <w:top w:w="50" w:type="dxa"/>
              <w:left w:w="100" w:type="dxa"/>
            </w:tcMar>
            <w:vAlign w:val="center"/>
          </w:tcPr>
          <w:p w:rsidR="00010B96" w:rsidRDefault="00010B96" w:rsidP="00010B96">
            <w:pPr>
              <w:spacing w:after="0"/>
            </w:pPr>
            <w:r>
              <w:rPr>
                <w:rFonts w:ascii="Times New Roman" w:hAnsi="Times New Roman"/>
                <w:color w:val="000000"/>
                <w:sz w:val="24"/>
              </w:rPr>
              <w:t>8</w:t>
            </w:r>
          </w:p>
        </w:tc>
        <w:tc>
          <w:tcPr>
            <w:tcW w:w="3796" w:type="dxa"/>
            <w:tcMar>
              <w:top w:w="50" w:type="dxa"/>
              <w:left w:w="100" w:type="dxa"/>
            </w:tcMar>
            <w:vAlign w:val="center"/>
          </w:tcPr>
          <w:p w:rsidR="00010B96" w:rsidRDefault="00010B96" w:rsidP="00010B96">
            <w:pPr>
              <w:spacing w:after="0"/>
              <w:ind w:left="135"/>
            </w:pPr>
            <w:r>
              <w:rPr>
                <w:rFonts w:ascii="Times New Roman" w:hAnsi="Times New Roman"/>
                <w:color w:val="000000"/>
                <w:sz w:val="24"/>
              </w:rPr>
              <w:t>Балеты</w:t>
            </w:r>
          </w:p>
        </w:tc>
        <w:tc>
          <w:tcPr>
            <w:tcW w:w="1196" w:type="dxa"/>
            <w:tcMar>
              <w:top w:w="50" w:type="dxa"/>
              <w:left w:w="100" w:type="dxa"/>
            </w:tcMar>
            <w:vAlign w:val="center"/>
          </w:tcPr>
          <w:p w:rsidR="00010B96" w:rsidRDefault="00010B96" w:rsidP="00010B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B96" w:rsidRDefault="00010B96" w:rsidP="00010B96">
            <w:pPr>
              <w:spacing w:after="0"/>
              <w:ind w:left="135"/>
              <w:jc w:val="center"/>
            </w:pPr>
          </w:p>
        </w:tc>
        <w:tc>
          <w:tcPr>
            <w:tcW w:w="1910" w:type="dxa"/>
            <w:tcMar>
              <w:top w:w="50" w:type="dxa"/>
              <w:left w:w="100" w:type="dxa"/>
            </w:tcMar>
            <w:vAlign w:val="center"/>
          </w:tcPr>
          <w:p w:rsidR="00010B96" w:rsidRDefault="00010B96" w:rsidP="00010B96">
            <w:pPr>
              <w:spacing w:after="0"/>
              <w:ind w:left="135"/>
              <w:jc w:val="center"/>
            </w:pPr>
          </w:p>
        </w:tc>
        <w:tc>
          <w:tcPr>
            <w:tcW w:w="1347" w:type="dxa"/>
            <w:tcMar>
              <w:top w:w="50" w:type="dxa"/>
              <w:left w:w="100" w:type="dxa"/>
            </w:tcMar>
          </w:tcPr>
          <w:p w:rsidR="00010B96" w:rsidRPr="00EF483D" w:rsidRDefault="00010B96" w:rsidP="00010B96">
            <w:r w:rsidRPr="00EF483D">
              <w:t>9,11</w:t>
            </w:r>
          </w:p>
        </w:tc>
        <w:tc>
          <w:tcPr>
            <w:tcW w:w="2812" w:type="dxa"/>
            <w:tcMar>
              <w:top w:w="50" w:type="dxa"/>
              <w:left w:w="100" w:type="dxa"/>
            </w:tcMar>
            <w:vAlign w:val="center"/>
          </w:tcPr>
          <w:p w:rsidR="00010B96" w:rsidRDefault="00010B96" w:rsidP="00010B96">
            <w:pPr>
              <w:spacing w:after="0"/>
              <w:ind w:left="135"/>
            </w:pPr>
          </w:p>
        </w:tc>
      </w:tr>
      <w:tr w:rsidR="00010B96" w:rsidTr="00010B96">
        <w:trPr>
          <w:trHeight w:val="144"/>
          <w:tblCellSpacing w:w="20" w:type="nil"/>
        </w:trPr>
        <w:tc>
          <w:tcPr>
            <w:tcW w:w="930" w:type="dxa"/>
            <w:tcMar>
              <w:top w:w="50" w:type="dxa"/>
              <w:left w:w="100" w:type="dxa"/>
            </w:tcMar>
            <w:vAlign w:val="center"/>
          </w:tcPr>
          <w:p w:rsidR="00010B96" w:rsidRDefault="00010B96" w:rsidP="00010B96">
            <w:pPr>
              <w:spacing w:after="0"/>
            </w:pPr>
            <w:r>
              <w:rPr>
                <w:rFonts w:ascii="Times New Roman" w:hAnsi="Times New Roman"/>
                <w:color w:val="000000"/>
                <w:sz w:val="24"/>
              </w:rPr>
              <w:t>9</w:t>
            </w:r>
          </w:p>
        </w:tc>
        <w:tc>
          <w:tcPr>
            <w:tcW w:w="3796" w:type="dxa"/>
            <w:tcMar>
              <w:top w:w="50" w:type="dxa"/>
              <w:left w:w="100" w:type="dxa"/>
            </w:tcMar>
            <w:vAlign w:val="center"/>
          </w:tcPr>
          <w:p w:rsidR="00010B96" w:rsidRDefault="00010B96" w:rsidP="00010B96">
            <w:pPr>
              <w:spacing w:after="0"/>
              <w:ind w:left="135"/>
            </w:pPr>
            <w:r>
              <w:rPr>
                <w:rFonts w:ascii="Times New Roman" w:hAnsi="Times New Roman"/>
                <w:color w:val="000000"/>
                <w:sz w:val="24"/>
              </w:rPr>
              <w:t>Вокальные циклы</w:t>
            </w:r>
          </w:p>
        </w:tc>
        <w:tc>
          <w:tcPr>
            <w:tcW w:w="1196" w:type="dxa"/>
            <w:tcMar>
              <w:top w:w="50" w:type="dxa"/>
              <w:left w:w="100" w:type="dxa"/>
            </w:tcMar>
            <w:vAlign w:val="center"/>
          </w:tcPr>
          <w:p w:rsidR="00010B96" w:rsidRDefault="00010B96" w:rsidP="00010B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B96" w:rsidRDefault="00010B96" w:rsidP="00010B96">
            <w:pPr>
              <w:spacing w:after="0"/>
              <w:ind w:left="135"/>
              <w:jc w:val="center"/>
            </w:pPr>
          </w:p>
        </w:tc>
        <w:tc>
          <w:tcPr>
            <w:tcW w:w="1910" w:type="dxa"/>
            <w:tcMar>
              <w:top w:w="50" w:type="dxa"/>
              <w:left w:w="100" w:type="dxa"/>
            </w:tcMar>
            <w:vAlign w:val="center"/>
          </w:tcPr>
          <w:p w:rsidR="00010B96" w:rsidRDefault="00010B96" w:rsidP="00010B96">
            <w:pPr>
              <w:spacing w:after="0"/>
              <w:ind w:left="135"/>
              <w:jc w:val="center"/>
            </w:pPr>
          </w:p>
        </w:tc>
        <w:tc>
          <w:tcPr>
            <w:tcW w:w="1347" w:type="dxa"/>
            <w:tcMar>
              <w:top w:w="50" w:type="dxa"/>
              <w:left w:w="100" w:type="dxa"/>
            </w:tcMar>
          </w:tcPr>
          <w:p w:rsidR="00010B96" w:rsidRPr="00EF483D" w:rsidRDefault="00010B96" w:rsidP="00010B96">
            <w:r w:rsidRPr="00EF483D">
              <w:t>16,11</w:t>
            </w:r>
          </w:p>
        </w:tc>
        <w:tc>
          <w:tcPr>
            <w:tcW w:w="2812" w:type="dxa"/>
            <w:tcMar>
              <w:top w:w="50" w:type="dxa"/>
              <w:left w:w="100" w:type="dxa"/>
            </w:tcMar>
            <w:vAlign w:val="center"/>
          </w:tcPr>
          <w:p w:rsidR="00010B96" w:rsidRDefault="00010B96" w:rsidP="00010B96">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10</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Камерная музыка</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010B96">
            <w:pPr>
              <w:spacing w:after="0"/>
              <w:ind w:left="135"/>
            </w:pPr>
            <w:r>
              <w:t>23,11</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В музыкальном театре</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010B96">
            <w:pPr>
              <w:spacing w:after="0"/>
              <w:ind w:left="135"/>
            </w:pPr>
            <w:r>
              <w:t>30,11</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12</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Судьба человеческая – судьба народная</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010B96">
            <w:pPr>
              <w:spacing w:after="0"/>
              <w:ind w:left="135"/>
            </w:pPr>
            <w:r>
              <w:t>7,12</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13</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Классика и современность</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14,12</w:t>
            </w:r>
          </w:p>
        </w:tc>
        <w:tc>
          <w:tcPr>
            <w:tcW w:w="2812" w:type="dxa"/>
            <w:tcMar>
              <w:top w:w="50" w:type="dxa"/>
              <w:left w:w="100" w:type="dxa"/>
            </w:tcMar>
            <w:vAlign w:val="center"/>
          </w:tcPr>
          <w:p w:rsidR="00F04F02" w:rsidRDefault="00F04F02">
            <w:pPr>
              <w:spacing w:after="0"/>
              <w:ind w:left="135"/>
            </w:pPr>
          </w:p>
        </w:tc>
      </w:tr>
      <w:tr w:rsidR="00F04F02" w:rsidRPr="00BB7EFC"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14</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В концертном зале</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21,12</w:t>
            </w:r>
          </w:p>
        </w:tc>
        <w:tc>
          <w:tcPr>
            <w:tcW w:w="281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6</w:t>
              </w:r>
              <w:r>
                <w:rPr>
                  <w:rFonts w:ascii="Times New Roman" w:hAnsi="Times New Roman"/>
                  <w:color w:val="0000FF"/>
                  <w:u w:val="single"/>
                </w:rPr>
                <w:t>ed</w:t>
              </w:r>
              <w:r w:rsidRPr="00C7655E">
                <w:rPr>
                  <w:rFonts w:ascii="Times New Roman" w:hAnsi="Times New Roman"/>
                  <w:color w:val="0000FF"/>
                  <w:u w:val="single"/>
                </w:rPr>
                <w:t>6</w:t>
              </w:r>
            </w:hyperlink>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15</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Прелюдия</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28,12</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16</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Концерт</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11,01</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17</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Соната</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18,01</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18</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По странам и континентам</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25,01</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19</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Традиционная музыка народов Европы</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1,02</w:t>
            </w:r>
          </w:p>
        </w:tc>
        <w:tc>
          <w:tcPr>
            <w:tcW w:w="2812" w:type="dxa"/>
            <w:tcMar>
              <w:top w:w="50" w:type="dxa"/>
              <w:left w:w="100" w:type="dxa"/>
            </w:tcMar>
            <w:vAlign w:val="center"/>
          </w:tcPr>
          <w:p w:rsidR="00F04F02" w:rsidRDefault="00F04F02">
            <w:pPr>
              <w:spacing w:after="0"/>
              <w:ind w:left="135"/>
            </w:pPr>
          </w:p>
        </w:tc>
      </w:tr>
      <w:tr w:rsidR="00F04F02" w:rsidRPr="00BB7EFC"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20</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Музыкальная драматургия - развитие музыки</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8,02</w:t>
            </w:r>
          </w:p>
        </w:tc>
        <w:tc>
          <w:tcPr>
            <w:tcW w:w="281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6576</w:t>
              </w:r>
            </w:hyperlink>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Музыкальная драматургия - развитие музыки</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15,02</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22</w:t>
            </w:r>
          </w:p>
        </w:tc>
        <w:tc>
          <w:tcPr>
            <w:tcW w:w="379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Героические образы в музыке, литературе, изобразительном искусстве</w:t>
            </w:r>
          </w:p>
        </w:tc>
        <w:tc>
          <w:tcPr>
            <w:tcW w:w="1196"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22,02</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lastRenderedPageBreak/>
              <w:t>23</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Инструментальная музыка</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1,03</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24</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Транскрипция</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15,03</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25</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Музыкальный стиль</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22,03</w:t>
            </w:r>
          </w:p>
        </w:tc>
        <w:tc>
          <w:tcPr>
            <w:tcW w:w="2812" w:type="dxa"/>
            <w:tcMar>
              <w:top w:w="50" w:type="dxa"/>
              <w:left w:w="100" w:type="dxa"/>
            </w:tcMar>
            <w:vAlign w:val="center"/>
          </w:tcPr>
          <w:p w:rsidR="00F04F02" w:rsidRDefault="00F04F02">
            <w:pPr>
              <w:spacing w:after="0"/>
              <w:ind w:left="135"/>
            </w:pPr>
          </w:p>
        </w:tc>
      </w:tr>
      <w:tr w:rsidR="00F04F02" w:rsidRPr="00BB7EFC"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26</w:t>
            </w:r>
          </w:p>
        </w:tc>
        <w:tc>
          <w:tcPr>
            <w:tcW w:w="379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Сюжеты и образы религиозной музыки</w:t>
            </w:r>
          </w:p>
        </w:tc>
        <w:tc>
          <w:tcPr>
            <w:tcW w:w="1196"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5,04</w:t>
            </w:r>
          </w:p>
        </w:tc>
        <w:tc>
          <w:tcPr>
            <w:tcW w:w="281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694</w:t>
              </w:r>
              <w:r>
                <w:rPr>
                  <w:rFonts w:ascii="Times New Roman" w:hAnsi="Times New Roman"/>
                  <w:color w:val="0000FF"/>
                  <w:u w:val="single"/>
                </w:rPr>
                <w:t>a</w:t>
              </w:r>
            </w:hyperlink>
            <w:r w:rsidRPr="00C7655E">
              <w:rPr>
                <w:rFonts w:ascii="Times New Roman" w:hAnsi="Times New Roman"/>
                <w:color w:val="000000"/>
                <w:sz w:val="24"/>
              </w:rPr>
              <w:t xml:space="preserve"> </w:t>
            </w:r>
            <w:hyperlink r:id="rId11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5036</w:t>
              </w:r>
            </w:hyperlink>
            <w:r w:rsidRPr="00C7655E">
              <w:rPr>
                <w:rFonts w:ascii="Times New Roman" w:hAnsi="Times New Roman"/>
                <w:color w:val="000000"/>
                <w:sz w:val="24"/>
              </w:rPr>
              <w:t xml:space="preserve"> </w:t>
            </w:r>
            <w:hyperlink r:id="rId11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5</w:t>
              </w:r>
              <w:r>
                <w:rPr>
                  <w:rFonts w:ascii="Times New Roman" w:hAnsi="Times New Roman"/>
                  <w:color w:val="0000FF"/>
                  <w:u w:val="single"/>
                </w:rPr>
                <w:t>fae</w:t>
              </w:r>
            </w:hyperlink>
            <w:r w:rsidRPr="00C7655E">
              <w:rPr>
                <w:rFonts w:ascii="Times New Roman" w:hAnsi="Times New Roman"/>
                <w:color w:val="000000"/>
                <w:sz w:val="24"/>
              </w:rPr>
              <w:t xml:space="preserve"> </w:t>
            </w:r>
            <w:hyperlink r:id="rId11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59</w:t>
              </w:r>
              <w:r>
                <w:rPr>
                  <w:rFonts w:ascii="Times New Roman" w:hAnsi="Times New Roman"/>
                  <w:color w:val="0000FF"/>
                  <w:u w:val="single"/>
                </w:rPr>
                <w:t>aa</w:t>
              </w:r>
            </w:hyperlink>
          </w:p>
        </w:tc>
      </w:tr>
      <w:tr w:rsidR="00F04F02" w:rsidRPr="00BB7EFC"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27</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Образы «Вечерни» и «Утрени»</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12,04</w:t>
            </w:r>
          </w:p>
        </w:tc>
        <w:tc>
          <w:tcPr>
            <w:tcW w:w="2812"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613</w:t>
              </w:r>
              <w:r>
                <w:rPr>
                  <w:rFonts w:ascii="Times New Roman" w:hAnsi="Times New Roman"/>
                  <w:color w:val="0000FF"/>
                  <w:u w:val="single"/>
                </w:rPr>
                <w:t>e</w:t>
              </w:r>
            </w:hyperlink>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28</w:t>
            </w:r>
          </w:p>
        </w:tc>
        <w:tc>
          <w:tcPr>
            <w:tcW w:w="379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Рок-опера «Иисус Христос — суперзвезда»</w:t>
            </w:r>
          </w:p>
        </w:tc>
        <w:tc>
          <w:tcPr>
            <w:tcW w:w="1196"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19,04</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29</w:t>
            </w:r>
          </w:p>
        </w:tc>
        <w:tc>
          <w:tcPr>
            <w:tcW w:w="379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Рок-опера «Юнона и Авось» А. Рыбникова</w:t>
            </w:r>
          </w:p>
        </w:tc>
        <w:tc>
          <w:tcPr>
            <w:tcW w:w="1196"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26,04</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30</w:t>
            </w:r>
          </w:p>
        </w:tc>
        <w:tc>
          <w:tcPr>
            <w:tcW w:w="3796" w:type="dxa"/>
            <w:tcMar>
              <w:top w:w="50" w:type="dxa"/>
              <w:left w:w="100" w:type="dxa"/>
            </w:tcMar>
            <w:vAlign w:val="center"/>
          </w:tcPr>
          <w:p w:rsidR="00F04F02" w:rsidRDefault="00497C96">
            <w:pPr>
              <w:spacing w:after="0"/>
              <w:ind w:left="135"/>
            </w:pPr>
            <w:r w:rsidRPr="00C7655E">
              <w:rPr>
                <w:rFonts w:ascii="Times New Roman" w:hAnsi="Times New Roman"/>
                <w:color w:val="000000"/>
                <w:sz w:val="24"/>
              </w:rPr>
              <w:t xml:space="preserve">«Рапсодия в стиле блюз» Дж. </w:t>
            </w:r>
            <w:r>
              <w:rPr>
                <w:rFonts w:ascii="Times New Roman" w:hAnsi="Times New Roman"/>
                <w:color w:val="000000"/>
                <w:sz w:val="24"/>
              </w:rPr>
              <w:t>Гершвина</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3,05</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Популярные хиты</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10,05</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32</w:t>
            </w:r>
          </w:p>
        </w:tc>
        <w:tc>
          <w:tcPr>
            <w:tcW w:w="3796" w:type="dxa"/>
            <w:tcMar>
              <w:top w:w="50" w:type="dxa"/>
              <w:left w:w="100" w:type="dxa"/>
            </w:tcMar>
            <w:vAlign w:val="center"/>
          </w:tcPr>
          <w:p w:rsidR="00F04F02" w:rsidRDefault="00497C96">
            <w:pPr>
              <w:spacing w:after="0"/>
              <w:ind w:left="135"/>
            </w:pPr>
            <w:r>
              <w:rPr>
                <w:rFonts w:ascii="Times New Roman" w:hAnsi="Times New Roman"/>
                <w:color w:val="000000"/>
                <w:sz w:val="24"/>
              </w:rPr>
              <w:t>Симфоническая картина</w:t>
            </w:r>
          </w:p>
        </w:tc>
        <w:tc>
          <w:tcPr>
            <w:tcW w:w="1196"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17,05</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33</w:t>
            </w:r>
          </w:p>
        </w:tc>
        <w:tc>
          <w:tcPr>
            <w:tcW w:w="379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Контрольная работа за год. Вечная красота жизни</w:t>
            </w:r>
          </w:p>
        </w:tc>
        <w:tc>
          <w:tcPr>
            <w:tcW w:w="1196"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4F02" w:rsidRPr="0060005E" w:rsidRDefault="0060005E">
            <w:pPr>
              <w:spacing w:after="0"/>
              <w:ind w:left="135"/>
              <w:jc w:val="center"/>
            </w:pPr>
            <w:r>
              <w:t>1</w:t>
            </w: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17,05</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930" w:type="dxa"/>
            <w:tcMar>
              <w:top w:w="50" w:type="dxa"/>
              <w:left w:w="100" w:type="dxa"/>
            </w:tcMar>
            <w:vAlign w:val="center"/>
          </w:tcPr>
          <w:p w:rsidR="00F04F02" w:rsidRDefault="00497C96">
            <w:pPr>
              <w:spacing w:after="0"/>
            </w:pPr>
            <w:r>
              <w:rPr>
                <w:rFonts w:ascii="Times New Roman" w:hAnsi="Times New Roman"/>
                <w:color w:val="000000"/>
                <w:sz w:val="24"/>
              </w:rPr>
              <w:t>34</w:t>
            </w:r>
          </w:p>
        </w:tc>
        <w:tc>
          <w:tcPr>
            <w:tcW w:w="3796"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Мир образов природы родного края в музыке, литературе, живописи</w:t>
            </w:r>
          </w:p>
        </w:tc>
        <w:tc>
          <w:tcPr>
            <w:tcW w:w="1196"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4F02" w:rsidRDefault="00F04F02">
            <w:pPr>
              <w:spacing w:after="0"/>
              <w:ind w:left="135"/>
              <w:jc w:val="center"/>
            </w:pPr>
          </w:p>
        </w:tc>
        <w:tc>
          <w:tcPr>
            <w:tcW w:w="1910" w:type="dxa"/>
            <w:tcMar>
              <w:top w:w="50" w:type="dxa"/>
              <w:left w:w="100" w:type="dxa"/>
            </w:tcMar>
            <w:vAlign w:val="center"/>
          </w:tcPr>
          <w:p w:rsidR="00F04F02" w:rsidRDefault="00F04F02">
            <w:pPr>
              <w:spacing w:after="0"/>
              <w:ind w:left="135"/>
              <w:jc w:val="center"/>
            </w:pPr>
          </w:p>
        </w:tc>
        <w:tc>
          <w:tcPr>
            <w:tcW w:w="1347" w:type="dxa"/>
            <w:tcMar>
              <w:top w:w="50" w:type="dxa"/>
              <w:left w:w="100" w:type="dxa"/>
            </w:tcMar>
            <w:vAlign w:val="center"/>
          </w:tcPr>
          <w:p w:rsidR="00F04F02" w:rsidRDefault="00110309">
            <w:pPr>
              <w:spacing w:after="0"/>
              <w:ind w:left="135"/>
            </w:pPr>
            <w:r>
              <w:t>24,05</w:t>
            </w:r>
          </w:p>
        </w:tc>
        <w:tc>
          <w:tcPr>
            <w:tcW w:w="2812" w:type="dxa"/>
            <w:tcMar>
              <w:top w:w="50" w:type="dxa"/>
              <w:left w:w="100" w:type="dxa"/>
            </w:tcMar>
            <w:vAlign w:val="center"/>
          </w:tcPr>
          <w:p w:rsidR="00F04F02" w:rsidRDefault="00F04F02">
            <w:pPr>
              <w:spacing w:after="0"/>
              <w:ind w:left="135"/>
            </w:pPr>
          </w:p>
        </w:tc>
      </w:tr>
      <w:tr w:rsidR="00F04F02" w:rsidTr="00010B96">
        <w:trPr>
          <w:trHeight w:val="144"/>
          <w:tblCellSpacing w:w="20" w:type="nil"/>
        </w:trPr>
        <w:tc>
          <w:tcPr>
            <w:tcW w:w="0" w:type="auto"/>
            <w:gridSpan w:val="2"/>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ОБЩЕЕ КОЛИЧЕСТВО ЧАСОВ ПО ПРОГРАММЕ</w:t>
            </w:r>
          </w:p>
        </w:tc>
        <w:tc>
          <w:tcPr>
            <w:tcW w:w="1196"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04F02" w:rsidRPr="0060005E" w:rsidRDefault="0060005E">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4F02" w:rsidRDefault="00F04F02"/>
        </w:tc>
      </w:tr>
    </w:tbl>
    <w:p w:rsidR="00F04F02" w:rsidRDefault="00497C9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847"/>
        <w:gridCol w:w="1176"/>
        <w:gridCol w:w="1841"/>
        <w:gridCol w:w="1910"/>
        <w:gridCol w:w="1347"/>
        <w:gridCol w:w="2812"/>
      </w:tblGrid>
      <w:tr w:rsidR="00F04F02">
        <w:trPr>
          <w:trHeight w:val="144"/>
          <w:tblCellSpacing w:w="20" w:type="nil"/>
        </w:trPr>
        <w:tc>
          <w:tcPr>
            <w:tcW w:w="378"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 п/п </w:t>
            </w:r>
          </w:p>
          <w:p w:rsidR="00F04F02" w:rsidRDefault="00F04F02">
            <w:pPr>
              <w:spacing w:after="0"/>
              <w:ind w:left="135"/>
            </w:pPr>
          </w:p>
        </w:tc>
        <w:tc>
          <w:tcPr>
            <w:tcW w:w="3168"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Тема урока </w:t>
            </w:r>
          </w:p>
          <w:p w:rsidR="00F04F02" w:rsidRDefault="00F04F02">
            <w:pPr>
              <w:spacing w:after="0"/>
              <w:ind w:left="135"/>
            </w:pPr>
          </w:p>
        </w:tc>
        <w:tc>
          <w:tcPr>
            <w:tcW w:w="0" w:type="auto"/>
            <w:gridSpan w:val="3"/>
            <w:tcMar>
              <w:top w:w="50" w:type="dxa"/>
              <w:left w:w="100" w:type="dxa"/>
            </w:tcMar>
            <w:vAlign w:val="center"/>
          </w:tcPr>
          <w:p w:rsidR="00F04F02" w:rsidRDefault="00497C96">
            <w:pPr>
              <w:spacing w:after="0"/>
            </w:pPr>
            <w:r>
              <w:rPr>
                <w:rFonts w:ascii="Times New Roman" w:hAnsi="Times New Roman"/>
                <w:b/>
                <w:color w:val="000000"/>
                <w:sz w:val="24"/>
              </w:rPr>
              <w:lastRenderedPageBreak/>
              <w:t>Количество часов</w:t>
            </w:r>
          </w:p>
        </w:tc>
        <w:tc>
          <w:tcPr>
            <w:tcW w:w="1155"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Дата изучения </w:t>
            </w:r>
          </w:p>
          <w:p w:rsidR="00F04F02" w:rsidRDefault="00F04F02">
            <w:pPr>
              <w:spacing w:after="0"/>
              <w:ind w:left="135"/>
            </w:pPr>
          </w:p>
        </w:tc>
        <w:tc>
          <w:tcPr>
            <w:tcW w:w="1977" w:type="dxa"/>
            <w:vMerge w:val="restart"/>
            <w:tcMar>
              <w:top w:w="50" w:type="dxa"/>
              <w:left w:w="100" w:type="dxa"/>
            </w:tcMar>
            <w:vAlign w:val="center"/>
          </w:tcPr>
          <w:p w:rsidR="00F04F02" w:rsidRDefault="00497C96">
            <w:pPr>
              <w:spacing w:after="0"/>
              <w:ind w:left="135"/>
            </w:pPr>
            <w:r>
              <w:rPr>
                <w:rFonts w:ascii="Times New Roman" w:hAnsi="Times New Roman"/>
                <w:b/>
                <w:color w:val="000000"/>
                <w:sz w:val="24"/>
              </w:rPr>
              <w:t xml:space="preserve">Электронные цифровые образовательные ресурсы </w:t>
            </w:r>
          </w:p>
          <w:p w:rsidR="00F04F02" w:rsidRDefault="00F04F02">
            <w:pPr>
              <w:spacing w:after="0"/>
              <w:ind w:left="135"/>
            </w:pPr>
          </w:p>
        </w:tc>
      </w:tr>
      <w:tr w:rsidR="00F04F02">
        <w:trPr>
          <w:trHeight w:val="144"/>
          <w:tblCellSpacing w:w="20" w:type="nil"/>
        </w:trPr>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c>
          <w:tcPr>
            <w:tcW w:w="830"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Всего </w:t>
            </w:r>
          </w:p>
          <w:p w:rsidR="00F04F02" w:rsidRDefault="00F04F02">
            <w:pPr>
              <w:spacing w:after="0"/>
              <w:ind w:left="135"/>
            </w:pPr>
          </w:p>
        </w:tc>
        <w:tc>
          <w:tcPr>
            <w:tcW w:w="1529"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Контрольные работы </w:t>
            </w:r>
          </w:p>
          <w:p w:rsidR="00F04F02" w:rsidRDefault="00F04F02">
            <w:pPr>
              <w:spacing w:after="0"/>
              <w:ind w:left="135"/>
            </w:pPr>
          </w:p>
        </w:tc>
        <w:tc>
          <w:tcPr>
            <w:tcW w:w="1628" w:type="dxa"/>
            <w:tcMar>
              <w:top w:w="50" w:type="dxa"/>
              <w:left w:w="100" w:type="dxa"/>
            </w:tcMar>
            <w:vAlign w:val="center"/>
          </w:tcPr>
          <w:p w:rsidR="00F04F02" w:rsidRDefault="00497C96">
            <w:pPr>
              <w:spacing w:after="0"/>
              <w:ind w:left="135"/>
            </w:pPr>
            <w:r>
              <w:rPr>
                <w:rFonts w:ascii="Times New Roman" w:hAnsi="Times New Roman"/>
                <w:b/>
                <w:color w:val="000000"/>
                <w:sz w:val="24"/>
              </w:rPr>
              <w:t xml:space="preserve">Практические работы </w:t>
            </w:r>
          </w:p>
          <w:p w:rsidR="00F04F02" w:rsidRDefault="00F04F02">
            <w:pPr>
              <w:spacing w:after="0"/>
              <w:ind w:left="135"/>
            </w:pPr>
          </w:p>
        </w:tc>
        <w:tc>
          <w:tcPr>
            <w:tcW w:w="0" w:type="auto"/>
            <w:vMerge/>
            <w:tcBorders>
              <w:top w:val="nil"/>
            </w:tcBorders>
            <w:tcMar>
              <w:top w:w="50" w:type="dxa"/>
              <w:left w:w="100" w:type="dxa"/>
            </w:tcMar>
          </w:tcPr>
          <w:p w:rsidR="00F04F02" w:rsidRDefault="00F04F02"/>
        </w:tc>
        <w:tc>
          <w:tcPr>
            <w:tcW w:w="0" w:type="auto"/>
            <w:vMerge/>
            <w:tcBorders>
              <w:top w:val="nil"/>
            </w:tcBorders>
            <w:tcMar>
              <w:top w:w="50" w:type="dxa"/>
              <w:left w:w="100" w:type="dxa"/>
            </w:tcMar>
          </w:tcPr>
          <w:p w:rsidR="00F04F02" w:rsidRDefault="00F04F02"/>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lastRenderedPageBreak/>
              <w:t>1</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693EA0">
            <w:pPr>
              <w:spacing w:after="0"/>
              <w:ind w:left="135"/>
            </w:pPr>
            <w:r>
              <w:t>3,09</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w:t>
            </w:r>
          </w:p>
        </w:tc>
        <w:tc>
          <w:tcPr>
            <w:tcW w:w="3168"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Исследовательский проект на одну из тем</w:t>
            </w:r>
          </w:p>
        </w:tc>
        <w:tc>
          <w:tcPr>
            <w:tcW w:w="830"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693EA0">
            <w:pPr>
              <w:spacing w:after="0"/>
              <w:ind w:left="135"/>
            </w:pPr>
            <w:r>
              <w:t>10,09</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3</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693EA0">
            <w:pPr>
              <w:spacing w:after="0"/>
              <w:ind w:left="135"/>
            </w:pPr>
            <w:r>
              <w:t>17,09</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4</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693EA0">
            <w:pPr>
              <w:spacing w:after="0"/>
              <w:ind w:left="135"/>
            </w:pPr>
            <w:r>
              <w:t>24,09</w:t>
            </w:r>
          </w:p>
        </w:tc>
        <w:tc>
          <w:tcPr>
            <w:tcW w:w="1977"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5</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693EA0">
            <w:pPr>
              <w:spacing w:after="0"/>
              <w:ind w:left="135"/>
            </w:pPr>
            <w:r>
              <w:t>1,10</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eaa</w:t>
              </w:r>
              <w:r w:rsidRPr="00C7655E">
                <w:rPr>
                  <w:rFonts w:ascii="Times New Roman" w:hAnsi="Times New Roman"/>
                  <w:color w:val="0000FF"/>
                  <w:u w:val="single"/>
                </w:rPr>
                <w:t>20</w:t>
              </w:r>
              <w:r>
                <w:rPr>
                  <w:rFonts w:ascii="Times New Roman" w:hAnsi="Times New Roman"/>
                  <w:color w:val="0000FF"/>
                  <w:u w:val="single"/>
                </w:rPr>
                <w:t>c</w:t>
              </w:r>
            </w:hyperlink>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6</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693EA0">
            <w:pPr>
              <w:spacing w:after="0"/>
              <w:ind w:left="135"/>
            </w:pPr>
            <w:r>
              <w:t>8,10</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7</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693EA0">
            <w:pPr>
              <w:spacing w:after="0"/>
              <w:ind w:left="135"/>
            </w:pPr>
            <w:r>
              <w:t>15,10</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8</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693EA0">
            <w:pPr>
              <w:spacing w:after="0"/>
              <w:ind w:left="135"/>
            </w:pPr>
            <w:r>
              <w:t>22,10</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9</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5,11</w:t>
            </w:r>
          </w:p>
        </w:tc>
        <w:tc>
          <w:tcPr>
            <w:tcW w:w="1977"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10</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12,11</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afa</w:t>
              </w:r>
            </w:hyperlink>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11</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19,11</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c</w:t>
              </w:r>
              <w:r w:rsidRPr="00C7655E">
                <w:rPr>
                  <w:rFonts w:ascii="Times New Roman" w:hAnsi="Times New Roman"/>
                  <w:color w:val="0000FF"/>
                  <w:u w:val="single"/>
                </w:rPr>
                <w:t>62</w:t>
              </w:r>
            </w:hyperlink>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12</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26,11</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9</w:t>
              </w:r>
              <w:r>
                <w:rPr>
                  <w:rFonts w:ascii="Times New Roman" w:hAnsi="Times New Roman"/>
                  <w:color w:val="0000FF"/>
                  <w:u w:val="single"/>
                </w:rPr>
                <w:t>dd</w:t>
              </w:r>
              <w:r w:rsidRPr="00C7655E">
                <w:rPr>
                  <w:rFonts w:ascii="Times New Roman" w:hAnsi="Times New Roman"/>
                  <w:color w:val="0000FF"/>
                  <w:u w:val="single"/>
                </w:rPr>
                <w:t>4</w:t>
              </w:r>
            </w:hyperlink>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13</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3,12</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14</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10,12</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15</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17,12</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16</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24,12</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15,01</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18</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22,12</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19</w:t>
            </w:r>
          </w:p>
        </w:tc>
        <w:tc>
          <w:tcPr>
            <w:tcW w:w="3168"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Воплощение восточной тематики в творчестве русских композиторов</w:t>
            </w:r>
          </w:p>
        </w:tc>
        <w:tc>
          <w:tcPr>
            <w:tcW w:w="830"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29,01</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20</w:t>
            </w:r>
          </w:p>
        </w:tc>
        <w:tc>
          <w:tcPr>
            <w:tcW w:w="3168"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Воплощение восточной тематики в творчестве русских композиторов</w:t>
            </w:r>
          </w:p>
        </w:tc>
        <w:tc>
          <w:tcPr>
            <w:tcW w:w="830"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4,02</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21</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11,02</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22</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18,02</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23</w:t>
            </w:r>
          </w:p>
        </w:tc>
        <w:tc>
          <w:tcPr>
            <w:tcW w:w="3168"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 в храмовом синтезе искусств</w:t>
            </w:r>
          </w:p>
        </w:tc>
        <w:tc>
          <w:tcPr>
            <w:tcW w:w="830"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25,02</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24</w:t>
            </w:r>
          </w:p>
        </w:tc>
        <w:tc>
          <w:tcPr>
            <w:tcW w:w="3168"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Неизвестный Свиридов «О России петь — что стремиться в храм…»</w:t>
            </w:r>
          </w:p>
        </w:tc>
        <w:tc>
          <w:tcPr>
            <w:tcW w:w="830"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4,03</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25</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11,03</w:t>
            </w:r>
          </w:p>
        </w:tc>
        <w:tc>
          <w:tcPr>
            <w:tcW w:w="1977"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26</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18,03</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eab</w:t>
              </w:r>
              <w:r w:rsidRPr="00C7655E">
                <w:rPr>
                  <w:rFonts w:ascii="Times New Roman" w:hAnsi="Times New Roman"/>
                  <w:color w:val="0000FF"/>
                  <w:u w:val="single"/>
                </w:rPr>
                <w:t>27</w:t>
              </w:r>
              <w:r>
                <w:rPr>
                  <w:rFonts w:ascii="Times New Roman" w:hAnsi="Times New Roman"/>
                  <w:color w:val="0000FF"/>
                  <w:u w:val="single"/>
                </w:rPr>
                <w:t>e</w:t>
              </w:r>
            </w:hyperlink>
            <w:r w:rsidRPr="00C7655E">
              <w:rPr>
                <w:rFonts w:ascii="Times New Roman" w:hAnsi="Times New Roman"/>
                <w:color w:val="000000"/>
                <w:sz w:val="24"/>
              </w:rPr>
              <w:t xml:space="preserve"> </w:t>
            </w:r>
            <w:hyperlink r:id="rId119">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eab</w:t>
              </w:r>
              <w:r w:rsidRPr="00C7655E">
                <w:rPr>
                  <w:rFonts w:ascii="Times New Roman" w:hAnsi="Times New Roman"/>
                  <w:color w:val="0000FF"/>
                  <w:u w:val="single"/>
                </w:rPr>
                <w:t>4</w:t>
              </w:r>
              <w:r>
                <w:rPr>
                  <w:rFonts w:ascii="Times New Roman" w:hAnsi="Times New Roman"/>
                  <w:color w:val="0000FF"/>
                  <w:u w:val="single"/>
                </w:rPr>
                <w:t>d</w:t>
              </w:r>
              <w:r w:rsidRPr="00C7655E">
                <w:rPr>
                  <w:rFonts w:ascii="Times New Roman" w:hAnsi="Times New Roman"/>
                  <w:color w:val="0000FF"/>
                  <w:u w:val="single"/>
                </w:rPr>
                <w:t>6</w:t>
              </w:r>
            </w:hyperlink>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27</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25,03</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eabc</w:t>
              </w:r>
              <w:r w:rsidRPr="00C7655E">
                <w:rPr>
                  <w:rFonts w:ascii="Times New Roman" w:hAnsi="Times New Roman"/>
                  <w:color w:val="0000FF"/>
                  <w:u w:val="single"/>
                </w:rPr>
                <w:t>2</w:t>
              </w:r>
              <w:r>
                <w:rPr>
                  <w:rFonts w:ascii="Times New Roman" w:hAnsi="Times New Roman"/>
                  <w:color w:val="0000FF"/>
                  <w:u w:val="single"/>
                </w:rPr>
                <w:t>e</w:t>
              </w:r>
            </w:hyperlink>
            <w:r w:rsidRPr="00C7655E">
              <w:rPr>
                <w:rFonts w:ascii="Times New Roman" w:hAnsi="Times New Roman"/>
                <w:color w:val="000000"/>
                <w:sz w:val="24"/>
              </w:rPr>
              <w:t xml:space="preserve"> </w:t>
            </w:r>
            <w:hyperlink r:id="rId121">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eabff</w:t>
              </w:r>
              <w:r w:rsidRPr="00C7655E">
                <w:rPr>
                  <w:rFonts w:ascii="Times New Roman" w:hAnsi="Times New Roman"/>
                  <w:color w:val="0000FF"/>
                  <w:u w:val="single"/>
                </w:rPr>
                <w:t>8</w:t>
              </w:r>
            </w:hyperlink>
            <w:r w:rsidRPr="00C7655E">
              <w:rPr>
                <w:rFonts w:ascii="Times New Roman" w:hAnsi="Times New Roman"/>
                <w:color w:val="000000"/>
                <w:sz w:val="24"/>
              </w:rPr>
              <w:t xml:space="preserve"> </w:t>
            </w:r>
            <w:hyperlink r:id="rId122">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eac</w:t>
              </w:r>
              <w:r w:rsidRPr="00C7655E">
                <w:rPr>
                  <w:rFonts w:ascii="Times New Roman" w:hAnsi="Times New Roman"/>
                  <w:color w:val="0000FF"/>
                  <w:u w:val="single"/>
                </w:rPr>
                <w:t>156</w:t>
              </w:r>
            </w:hyperlink>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28</w:t>
            </w:r>
          </w:p>
        </w:tc>
        <w:tc>
          <w:tcPr>
            <w:tcW w:w="3168"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Популярные авторы мюзиклов в России</w:t>
            </w:r>
          </w:p>
        </w:tc>
        <w:tc>
          <w:tcPr>
            <w:tcW w:w="830"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8,04</w:t>
            </w:r>
          </w:p>
        </w:tc>
        <w:tc>
          <w:tcPr>
            <w:tcW w:w="1977" w:type="dxa"/>
            <w:tcMar>
              <w:top w:w="50" w:type="dxa"/>
              <w:left w:w="100" w:type="dxa"/>
            </w:tcMar>
            <w:vAlign w:val="center"/>
          </w:tcPr>
          <w:p w:rsidR="00F04F02" w:rsidRDefault="00F04F02">
            <w:pPr>
              <w:spacing w:after="0"/>
              <w:ind w:left="135"/>
            </w:pPr>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15,04</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eab</w:t>
              </w:r>
              <w:r w:rsidRPr="00C7655E">
                <w:rPr>
                  <w:rFonts w:ascii="Times New Roman" w:hAnsi="Times New Roman"/>
                  <w:color w:val="0000FF"/>
                  <w:u w:val="single"/>
                </w:rPr>
                <w:t>86</w:t>
              </w:r>
              <w:r>
                <w:rPr>
                  <w:rFonts w:ascii="Times New Roman" w:hAnsi="Times New Roman"/>
                  <w:color w:val="0000FF"/>
                  <w:u w:val="single"/>
                </w:rPr>
                <w:t>e</w:t>
              </w:r>
            </w:hyperlink>
            <w:r w:rsidRPr="00C7655E">
              <w:rPr>
                <w:rFonts w:ascii="Times New Roman" w:hAnsi="Times New Roman"/>
                <w:color w:val="000000"/>
                <w:sz w:val="24"/>
              </w:rPr>
              <w:t xml:space="preserve"> </w:t>
            </w:r>
            <w:hyperlink r:id="rId124">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eab</w:t>
              </w:r>
              <w:r w:rsidRPr="00C7655E">
                <w:rPr>
                  <w:rFonts w:ascii="Times New Roman" w:hAnsi="Times New Roman"/>
                  <w:color w:val="0000FF"/>
                  <w:u w:val="single"/>
                </w:rPr>
                <w:t>9</w:t>
              </w:r>
              <w:r>
                <w:rPr>
                  <w:rFonts w:ascii="Times New Roman" w:hAnsi="Times New Roman"/>
                  <w:color w:val="0000FF"/>
                  <w:u w:val="single"/>
                </w:rPr>
                <w:t>c</w:t>
              </w:r>
              <w:r w:rsidRPr="00C7655E">
                <w:rPr>
                  <w:rFonts w:ascii="Times New Roman" w:hAnsi="Times New Roman"/>
                  <w:color w:val="0000FF"/>
                  <w:u w:val="single"/>
                </w:rPr>
                <w:t>2</w:t>
              </w:r>
            </w:hyperlink>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30</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22,04</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eabaf</w:t>
              </w:r>
              <w:r w:rsidRPr="00C7655E">
                <w:rPr>
                  <w:rFonts w:ascii="Times New Roman" w:hAnsi="Times New Roman"/>
                  <w:color w:val="0000FF"/>
                  <w:u w:val="single"/>
                </w:rPr>
                <w:t>8</w:t>
              </w:r>
            </w:hyperlink>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31</w:t>
            </w:r>
          </w:p>
        </w:tc>
        <w:tc>
          <w:tcPr>
            <w:tcW w:w="3168" w:type="dxa"/>
            <w:tcMar>
              <w:top w:w="50" w:type="dxa"/>
              <w:left w:w="100" w:type="dxa"/>
            </w:tcMar>
            <w:vAlign w:val="center"/>
          </w:tcPr>
          <w:p w:rsidR="00F04F02" w:rsidRDefault="00497C96">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29,04</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85</w:t>
              </w:r>
              <w:r>
                <w:rPr>
                  <w:rFonts w:ascii="Times New Roman" w:hAnsi="Times New Roman"/>
                  <w:color w:val="0000FF"/>
                  <w:u w:val="single"/>
                </w:rPr>
                <w:t>a</w:t>
              </w:r>
              <w:r w:rsidRPr="00C7655E">
                <w:rPr>
                  <w:rFonts w:ascii="Times New Roman" w:hAnsi="Times New Roman"/>
                  <w:color w:val="0000FF"/>
                  <w:u w:val="single"/>
                </w:rPr>
                <w:t>6</w:t>
              </w:r>
            </w:hyperlink>
          </w:p>
        </w:tc>
      </w:tr>
      <w:tr w:rsidR="00F04F02" w:rsidRPr="00BB7EFC">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32</w:t>
            </w:r>
          </w:p>
        </w:tc>
        <w:tc>
          <w:tcPr>
            <w:tcW w:w="3168"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Жанры фильма-оперы, фильма-балета, фильма-мюзикла, музыкального мультфильма</w:t>
            </w:r>
          </w:p>
        </w:tc>
        <w:tc>
          <w:tcPr>
            <w:tcW w:w="830"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6,05</w:t>
            </w:r>
          </w:p>
        </w:tc>
        <w:tc>
          <w:tcPr>
            <w:tcW w:w="1977"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C7655E">
                <w:rPr>
                  <w:rFonts w:ascii="Times New Roman" w:hAnsi="Times New Roman"/>
                  <w:color w:val="0000FF"/>
                  <w:u w:val="single"/>
                </w:rPr>
                <w:t>://</w:t>
              </w:r>
              <w:r>
                <w:rPr>
                  <w:rFonts w:ascii="Times New Roman" w:hAnsi="Times New Roman"/>
                  <w:color w:val="0000FF"/>
                  <w:u w:val="single"/>
                </w:rPr>
                <w:t>m</w:t>
              </w:r>
              <w:r w:rsidRPr="00C7655E">
                <w:rPr>
                  <w:rFonts w:ascii="Times New Roman" w:hAnsi="Times New Roman"/>
                  <w:color w:val="0000FF"/>
                  <w:u w:val="single"/>
                </w:rPr>
                <w:t>.</w:t>
              </w:r>
              <w:r>
                <w:rPr>
                  <w:rFonts w:ascii="Times New Roman" w:hAnsi="Times New Roman"/>
                  <w:color w:val="0000FF"/>
                  <w:u w:val="single"/>
                </w:rPr>
                <w:t>edsoo</w:t>
              </w:r>
              <w:r w:rsidRPr="00C7655E">
                <w:rPr>
                  <w:rFonts w:ascii="Times New Roman" w:hAnsi="Times New Roman"/>
                  <w:color w:val="0000FF"/>
                  <w:u w:val="single"/>
                </w:rPr>
                <w:t>.</w:t>
              </w:r>
              <w:r>
                <w:rPr>
                  <w:rFonts w:ascii="Times New Roman" w:hAnsi="Times New Roman"/>
                  <w:color w:val="0000FF"/>
                  <w:u w:val="single"/>
                </w:rPr>
                <w:t>ru</w:t>
              </w:r>
              <w:r w:rsidRPr="00C7655E">
                <w:rPr>
                  <w:rFonts w:ascii="Times New Roman" w:hAnsi="Times New Roman"/>
                  <w:color w:val="0000FF"/>
                  <w:u w:val="single"/>
                </w:rPr>
                <w:t>/</w:t>
              </w:r>
              <w:r>
                <w:rPr>
                  <w:rFonts w:ascii="Times New Roman" w:hAnsi="Times New Roman"/>
                  <w:color w:val="0000FF"/>
                  <w:u w:val="single"/>
                </w:rPr>
                <w:t>f</w:t>
              </w:r>
              <w:r w:rsidRPr="00C7655E">
                <w:rPr>
                  <w:rFonts w:ascii="Times New Roman" w:hAnsi="Times New Roman"/>
                  <w:color w:val="0000FF"/>
                  <w:u w:val="single"/>
                </w:rPr>
                <w:t>5</w:t>
              </w:r>
              <w:r>
                <w:rPr>
                  <w:rFonts w:ascii="Times New Roman" w:hAnsi="Times New Roman"/>
                  <w:color w:val="0000FF"/>
                  <w:u w:val="single"/>
                </w:rPr>
                <w:t>ea</w:t>
              </w:r>
              <w:r w:rsidRPr="00C7655E">
                <w:rPr>
                  <w:rFonts w:ascii="Times New Roman" w:hAnsi="Times New Roman"/>
                  <w:color w:val="0000FF"/>
                  <w:u w:val="single"/>
                </w:rPr>
                <w:t>8786</w:t>
              </w:r>
            </w:hyperlink>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33</w:t>
            </w:r>
          </w:p>
        </w:tc>
        <w:tc>
          <w:tcPr>
            <w:tcW w:w="3168"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Контрольная работа за год. Музыка к фильму «Властелин колец»</w:t>
            </w:r>
          </w:p>
        </w:tc>
        <w:tc>
          <w:tcPr>
            <w:tcW w:w="830"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4F02" w:rsidRPr="0060005E" w:rsidRDefault="0060005E">
            <w:pPr>
              <w:spacing w:after="0"/>
              <w:ind w:left="135"/>
              <w:jc w:val="center"/>
            </w:pPr>
            <w:r>
              <w:t>1</w:t>
            </w: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13,04</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378" w:type="dxa"/>
            <w:tcMar>
              <w:top w:w="50" w:type="dxa"/>
              <w:left w:w="100" w:type="dxa"/>
            </w:tcMar>
            <w:vAlign w:val="center"/>
          </w:tcPr>
          <w:p w:rsidR="00F04F02" w:rsidRDefault="00497C96">
            <w:pPr>
              <w:spacing w:after="0"/>
            </w:pPr>
            <w:r>
              <w:rPr>
                <w:rFonts w:ascii="Times New Roman" w:hAnsi="Times New Roman"/>
                <w:color w:val="000000"/>
                <w:sz w:val="24"/>
              </w:rPr>
              <w:t>34</w:t>
            </w:r>
          </w:p>
        </w:tc>
        <w:tc>
          <w:tcPr>
            <w:tcW w:w="3168" w:type="dxa"/>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Музыка и песни Б.Окуджавы</w:t>
            </w:r>
          </w:p>
        </w:tc>
        <w:tc>
          <w:tcPr>
            <w:tcW w:w="830"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4F02" w:rsidRDefault="00F04F02">
            <w:pPr>
              <w:spacing w:after="0"/>
              <w:ind w:left="135"/>
              <w:jc w:val="center"/>
            </w:pPr>
          </w:p>
        </w:tc>
        <w:tc>
          <w:tcPr>
            <w:tcW w:w="1628" w:type="dxa"/>
            <w:tcMar>
              <w:top w:w="50" w:type="dxa"/>
              <w:left w:w="100" w:type="dxa"/>
            </w:tcMar>
            <w:vAlign w:val="center"/>
          </w:tcPr>
          <w:p w:rsidR="00F04F02" w:rsidRDefault="00F04F02">
            <w:pPr>
              <w:spacing w:after="0"/>
              <w:ind w:left="135"/>
              <w:jc w:val="center"/>
            </w:pPr>
          </w:p>
        </w:tc>
        <w:tc>
          <w:tcPr>
            <w:tcW w:w="1155" w:type="dxa"/>
            <w:tcMar>
              <w:top w:w="50" w:type="dxa"/>
              <w:left w:w="100" w:type="dxa"/>
            </w:tcMar>
            <w:vAlign w:val="center"/>
          </w:tcPr>
          <w:p w:rsidR="00F04F02" w:rsidRDefault="00B65B75">
            <w:pPr>
              <w:spacing w:after="0"/>
              <w:ind w:left="135"/>
            </w:pPr>
            <w:r>
              <w:t>20,05</w:t>
            </w:r>
          </w:p>
        </w:tc>
        <w:tc>
          <w:tcPr>
            <w:tcW w:w="1977" w:type="dxa"/>
            <w:tcMar>
              <w:top w:w="50" w:type="dxa"/>
              <w:left w:w="100" w:type="dxa"/>
            </w:tcMar>
            <w:vAlign w:val="center"/>
          </w:tcPr>
          <w:p w:rsidR="00F04F02" w:rsidRDefault="00F04F02">
            <w:pPr>
              <w:spacing w:after="0"/>
              <w:ind w:left="135"/>
            </w:pPr>
          </w:p>
        </w:tc>
      </w:tr>
      <w:tr w:rsidR="00F04F02">
        <w:trPr>
          <w:trHeight w:val="144"/>
          <w:tblCellSpacing w:w="20" w:type="nil"/>
        </w:trPr>
        <w:tc>
          <w:tcPr>
            <w:tcW w:w="0" w:type="auto"/>
            <w:gridSpan w:val="2"/>
            <w:tcMar>
              <w:top w:w="50" w:type="dxa"/>
              <w:left w:w="100" w:type="dxa"/>
            </w:tcMar>
            <w:vAlign w:val="center"/>
          </w:tcPr>
          <w:p w:rsidR="00F04F02" w:rsidRPr="00C7655E" w:rsidRDefault="00497C96">
            <w:pPr>
              <w:spacing w:after="0"/>
              <w:ind w:left="135"/>
            </w:pPr>
            <w:r w:rsidRPr="00C7655E">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04F02" w:rsidRDefault="00497C96">
            <w:pPr>
              <w:spacing w:after="0"/>
              <w:ind w:left="135"/>
              <w:jc w:val="center"/>
            </w:pPr>
            <w:r w:rsidRPr="00C7655E">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04F02" w:rsidRDefault="0060005E">
            <w:pPr>
              <w:spacing w:after="0"/>
              <w:ind w:left="135"/>
              <w:jc w:val="center"/>
            </w:pPr>
            <w:r>
              <w:rPr>
                <w:rFonts w:ascii="Times New Roman" w:hAnsi="Times New Roman"/>
                <w:color w:val="000000"/>
                <w:sz w:val="24"/>
              </w:rPr>
              <w:t xml:space="preserve"> 1</w:t>
            </w:r>
            <w:r w:rsidR="00497C96">
              <w:rPr>
                <w:rFonts w:ascii="Times New Roman" w:hAnsi="Times New Roman"/>
                <w:color w:val="000000"/>
                <w:sz w:val="24"/>
              </w:rPr>
              <w:t xml:space="preserve"> </w:t>
            </w:r>
          </w:p>
        </w:tc>
        <w:tc>
          <w:tcPr>
            <w:tcW w:w="1628" w:type="dxa"/>
            <w:tcMar>
              <w:top w:w="50" w:type="dxa"/>
              <w:left w:w="100" w:type="dxa"/>
            </w:tcMar>
            <w:vAlign w:val="center"/>
          </w:tcPr>
          <w:p w:rsidR="00F04F02" w:rsidRDefault="00497C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4F02" w:rsidRDefault="00F04F02"/>
        </w:tc>
      </w:tr>
    </w:tbl>
    <w:p w:rsidR="00F04F02" w:rsidRDefault="00F04F02">
      <w:pPr>
        <w:sectPr w:rsidR="00F04F02">
          <w:pgSz w:w="16383" w:h="11906" w:orient="landscape"/>
          <w:pgMar w:top="1134" w:right="850" w:bottom="1134" w:left="1701" w:header="720" w:footer="720" w:gutter="0"/>
          <w:cols w:space="720"/>
        </w:sectPr>
      </w:pPr>
    </w:p>
    <w:p w:rsidR="008E1FEA" w:rsidRDefault="008E1FEA" w:rsidP="008E1FEA">
      <w:pPr>
        <w:spacing w:after="0"/>
        <w:rPr>
          <w:rFonts w:ascii="Times New Roman" w:hAnsi="Times New Roman"/>
          <w:b/>
          <w:color w:val="000000"/>
          <w:sz w:val="28"/>
        </w:rPr>
      </w:pPr>
      <w:bookmarkStart w:id="11" w:name="block-42432957"/>
      <w:bookmarkEnd w:id="10"/>
    </w:p>
    <w:p w:rsidR="00F04F02" w:rsidRPr="008E1FEA" w:rsidRDefault="00497C96" w:rsidP="008E1FEA">
      <w:pPr>
        <w:spacing w:after="0" w:line="360" w:lineRule="auto"/>
        <w:ind w:left="120"/>
        <w:jc w:val="both"/>
        <w:rPr>
          <w:sz w:val="20"/>
        </w:rPr>
      </w:pPr>
      <w:r w:rsidRPr="008E1FEA">
        <w:rPr>
          <w:rFonts w:ascii="Times New Roman" w:hAnsi="Times New Roman"/>
          <w:b/>
          <w:color w:val="000000"/>
          <w:sz w:val="24"/>
        </w:rPr>
        <w:t>УЧЕБНО-МЕТОДИЧЕСКОЕ ОБЕСПЕЧЕНИЕ ОБРАЗОВАТЕЛЬНОГО ПРОЦЕССА</w:t>
      </w:r>
    </w:p>
    <w:p w:rsidR="00F04F02" w:rsidRPr="008E1FEA" w:rsidRDefault="00497C96" w:rsidP="008E1FEA">
      <w:pPr>
        <w:spacing w:after="0" w:line="360" w:lineRule="auto"/>
        <w:ind w:left="120"/>
        <w:jc w:val="both"/>
        <w:rPr>
          <w:sz w:val="20"/>
        </w:rPr>
      </w:pPr>
      <w:r w:rsidRPr="008E1FEA">
        <w:rPr>
          <w:rFonts w:ascii="Times New Roman" w:hAnsi="Times New Roman"/>
          <w:b/>
          <w:color w:val="000000"/>
          <w:sz w:val="24"/>
        </w:rPr>
        <w:t>ОБЯЗАТЕЛЬНЫЕ УЧЕБНЫЕ МАТЕРИАЛЫ ДЛЯ УЧЕНИКА</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 Музыка, 6 класс/ Сергеева Г. П., Критская Е. Д., Акционерное общество «Издательство «Просвещение»</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 xml:space="preserve"> • Музыка: 5-й класс: учебник / Сергеева Г. П., Критская Е. Д., Акционерное общество «Издательство «Просвещение»</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 xml:space="preserve"> • Музыка: 7-й класс: учебник, 7 класс/ Сергеева Г. П., Критская Е. Д., Акционерное общество «Издательство «Просвещение»</w:t>
      </w:r>
    </w:p>
    <w:p w:rsidR="00F04F02" w:rsidRPr="008E1FEA" w:rsidRDefault="00497C96" w:rsidP="008E1FEA">
      <w:pPr>
        <w:spacing w:after="0" w:line="360" w:lineRule="auto"/>
        <w:ind w:left="120"/>
        <w:jc w:val="both"/>
        <w:rPr>
          <w:sz w:val="20"/>
        </w:rPr>
      </w:pPr>
      <w:r w:rsidRPr="008E1FEA">
        <w:rPr>
          <w:rFonts w:ascii="Times New Roman" w:hAnsi="Times New Roman"/>
          <w:color w:val="000000"/>
          <w:sz w:val="24"/>
        </w:rPr>
        <w:t xml:space="preserve"> • Музыка: 8-й класс: учебник, 8 класс/ Сергеева Г. П., Критская Е. Д., Акционерное общество «Издательство «Просвещение»</w:t>
      </w:r>
      <w:bookmarkStart w:id="12" w:name="3d4ceaf0-8b96-4adc-9e84-03c7654c2cb1"/>
      <w:bookmarkEnd w:id="12"/>
    </w:p>
    <w:p w:rsidR="00F04F02" w:rsidRPr="008E1FEA" w:rsidRDefault="00497C96" w:rsidP="008E1FEA">
      <w:pPr>
        <w:spacing w:after="0" w:line="360" w:lineRule="auto"/>
        <w:ind w:left="120"/>
        <w:jc w:val="both"/>
        <w:rPr>
          <w:sz w:val="20"/>
        </w:rPr>
      </w:pPr>
      <w:r w:rsidRPr="008E1FEA">
        <w:rPr>
          <w:rFonts w:ascii="Times New Roman" w:hAnsi="Times New Roman"/>
          <w:b/>
          <w:color w:val="000000"/>
          <w:sz w:val="24"/>
        </w:rPr>
        <w:t>МЕТОДИЧЕСКИЕ МАТЕРИАЛЫ ДЛЯ УЧИТЕЛЯ</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Учителям музыки. Видеолекция «Н. А. Римский-Корсаков – великий симфонист» Учителям музыки: видеолекция «А. П. Бородин – учёный и музыкант»</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Материалы для организации дистанционного обучения. Музыка (5–7 классы) Культурно-просветительский проект «Культурный марафон»</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Видеолекция «Музыкальный театр: роль и значение в жизни ребёнка»</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Проект «Урок музыки»</w:t>
      </w:r>
      <w:r w:rsidR="008E1FEA">
        <w:rPr>
          <w:rFonts w:ascii="Times New Roman" w:hAnsi="Times New Roman"/>
          <w:color w:val="000000"/>
          <w:sz w:val="24"/>
        </w:rPr>
        <w:t xml:space="preserve"> </w:t>
      </w:r>
      <w:r w:rsidRPr="008E1FEA">
        <w:rPr>
          <w:rFonts w:ascii="Times New Roman" w:hAnsi="Times New Roman"/>
          <w:color w:val="000000"/>
          <w:sz w:val="24"/>
        </w:rPr>
        <w:t xml:space="preserve"> ЭУП «Урок в Москве. Великая Отечественная война» Образовательный проект «Больше, чем урок!»: видеолекции по музыке</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Видеолекция «Детский музыкальный театр им. Н. И. Сац: первый и уникальный» Видеолекция «Музыкальный театр – искусство, которое позволяет мыслить»</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Учителям музыки: 175 лет со дня рождения Н.А. Римского-Корсакова</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Интерактивное электронное учебное пособие «Мир музыкальных звуков. Ритм в музыке»</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Интерактивное электронное учебное пособие «Мир оркестра»</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ЭУП «Театр, балет, кинематограф. Средства художественной выразительности» Математика и физика в музыке: от Пифагора к Термену</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Мультипликационный фильм «Музыкальный театр и музыкально-сценические жанры. От</w:t>
      </w:r>
      <w:r w:rsidR="008E1FEA">
        <w:rPr>
          <w:rFonts w:ascii="Times New Roman" w:hAnsi="Times New Roman"/>
          <w:color w:val="000000"/>
          <w:sz w:val="24"/>
        </w:rPr>
        <w:t xml:space="preserve"> </w:t>
      </w:r>
      <w:r w:rsidRPr="008E1FEA">
        <w:rPr>
          <w:rFonts w:ascii="Times New Roman" w:hAnsi="Times New Roman"/>
          <w:color w:val="000000"/>
          <w:sz w:val="24"/>
        </w:rPr>
        <w:t xml:space="preserve"> Античности к современности»</w:t>
      </w:r>
      <w:r w:rsidR="008E1FEA">
        <w:rPr>
          <w:rFonts w:ascii="Times New Roman" w:hAnsi="Times New Roman"/>
          <w:color w:val="000000"/>
          <w:sz w:val="24"/>
        </w:rPr>
        <w:t xml:space="preserve"> </w:t>
      </w:r>
      <w:r w:rsidRPr="008E1FEA">
        <w:rPr>
          <w:rFonts w:ascii="Times New Roman" w:hAnsi="Times New Roman"/>
          <w:color w:val="000000"/>
          <w:sz w:val="24"/>
        </w:rPr>
        <w:t xml:space="preserve"> Учителям музыки: видеолекция «Детский музыкальный театр имени Натали Сац: первый и уникальный»</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Учителям музыки: видеолекция «Композитор – профессия или призвание? Часть 2. Юные композиторы» Клавесин – музыкальный инструмент прошлого, настоящего или будущего?</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lastRenderedPageBreak/>
        <w:t>Учителям музыки: видеолекция «Традиции и история рождественского вертепа на Руси» Учителям музыки: 145-летию С.В. Рахманинова посвящается...</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Учителям музыки: видеолекция «Образ Орфея в музыкальных шедеврах. Через призму времени и жанров. Конец XХ века – XXI век»</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Учителям музыки: видеолекция «Женский певческий голос и его возможности в вокальном ансамбле»</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Учителям музыки: видеолекция «Женский певческий голос: характеристика и возможности»</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Образ Орфея в музыкальных шедеврах. Через призму времени и жанров. 50-е гг. XIX в. – 50-е гг. ХХ в. 205-летию Бородинского сражения посвящается...</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Музыкальный диктант Патриарх русского балета</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Тематический урок «Россия, устремлённая в будущее»</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Образ Орфея в музыкальных шедеврах. Через призму времени и жанров. XVIII век Образ Орфея в музыкальных шедеврах. Через призму времени и жанров. XVII век – начало XVIII века</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Музыка в школе: новые возможности (полная версия лекции)</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Музыка в школе: новые возможности</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Методический материал к тематическому занятию (классному часу) «Единство народов – единство своеобразий культур»</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«Русский костюм: истоки и современность». Часть 2</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«Русский костюм: истоки и современность». Часть 3</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«Русский костюм: истоки и современность». Часть 1</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Д.Д. Шостакович. Противоречия и парадоксы жизни и творчества Композитор – профессия или призвание? От прошлого к современности</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Методический материал к тематическому занятию (классному часу) «Песни Победы» История русской гармоники</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Зарождение оперы</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Орган – король музыкальных инструментов</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Развитие драматургии сюжета фильма средствами музыки (видеолекция, ч. 2)</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Развитие драматургии сюжета фильма средствами музыки (видеолекция, ч. 1)</w:t>
      </w:r>
    </w:p>
    <w:p w:rsid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Новый выпуск бюллетеня «Московский учитель»</w:t>
      </w:r>
    </w:p>
    <w:p w:rsidR="00F04F02" w:rsidRPr="008E1FEA" w:rsidRDefault="00497C96" w:rsidP="008E1FEA">
      <w:pPr>
        <w:spacing w:after="0" w:line="360" w:lineRule="auto"/>
        <w:ind w:left="120"/>
        <w:jc w:val="both"/>
        <w:rPr>
          <w:rFonts w:ascii="Times New Roman" w:hAnsi="Times New Roman"/>
          <w:color w:val="000000"/>
          <w:sz w:val="24"/>
        </w:rPr>
      </w:pPr>
      <w:r w:rsidRPr="008E1FEA">
        <w:rPr>
          <w:rFonts w:ascii="Times New Roman" w:hAnsi="Times New Roman"/>
          <w:color w:val="000000"/>
          <w:sz w:val="24"/>
        </w:rPr>
        <w:t>Методический материал к тематическому занятию (классному часу) «Вперёд, за Синей птицей» 110-летию великого хореографа И.А. Моисеева посвящается...</w:t>
      </w:r>
      <w:bookmarkStart w:id="13" w:name="bb9c11a5-555e-4df8-85a3-1695074ac586"/>
      <w:bookmarkEnd w:id="13"/>
    </w:p>
    <w:p w:rsidR="00F04F02" w:rsidRPr="008E1FEA" w:rsidRDefault="00497C96" w:rsidP="008E1FEA">
      <w:pPr>
        <w:spacing w:after="0" w:line="360" w:lineRule="auto"/>
        <w:ind w:left="120"/>
        <w:jc w:val="both"/>
        <w:rPr>
          <w:sz w:val="20"/>
        </w:rPr>
      </w:pPr>
      <w:r w:rsidRPr="008E1FEA">
        <w:rPr>
          <w:rFonts w:ascii="Times New Roman" w:hAnsi="Times New Roman"/>
          <w:b/>
          <w:color w:val="000000"/>
          <w:sz w:val="24"/>
        </w:rPr>
        <w:t>ЦИФРОВЫЕ ОБРАЗОВАТЕЛЬНЫЕ РЕСУРСЫ И РЕСУРСЫ СЕТИ ИНТЕРНЕТ</w:t>
      </w:r>
    </w:p>
    <w:p w:rsidR="00F04F02" w:rsidRPr="008E1FEA" w:rsidRDefault="00497C96" w:rsidP="008E1FEA">
      <w:pPr>
        <w:spacing w:after="0" w:line="360" w:lineRule="auto"/>
        <w:ind w:left="120"/>
        <w:jc w:val="both"/>
        <w:rPr>
          <w:sz w:val="20"/>
        </w:rPr>
      </w:pPr>
      <w:r w:rsidRPr="008E1FEA">
        <w:rPr>
          <w:rFonts w:ascii="Times New Roman" w:hAnsi="Times New Roman"/>
          <w:color w:val="000000"/>
          <w:sz w:val="24"/>
        </w:rPr>
        <w:lastRenderedPageBreak/>
        <w:t>https://resh.edu.ru/</w:t>
      </w:r>
      <w:r w:rsidRPr="008E1FEA">
        <w:rPr>
          <w:sz w:val="24"/>
        </w:rPr>
        <w:br/>
      </w:r>
      <w:r w:rsidRPr="008E1FEA">
        <w:rPr>
          <w:rFonts w:ascii="Times New Roman" w:hAnsi="Times New Roman"/>
          <w:color w:val="000000"/>
          <w:sz w:val="24"/>
        </w:rPr>
        <w:t xml:space="preserve"> https://infourok.ru/</w:t>
      </w:r>
      <w:r w:rsidRPr="008E1FEA">
        <w:rPr>
          <w:sz w:val="24"/>
        </w:rPr>
        <w:br/>
      </w:r>
      <w:r w:rsidRPr="008E1FEA">
        <w:rPr>
          <w:rFonts w:ascii="Times New Roman" w:hAnsi="Times New Roman"/>
          <w:color w:val="000000"/>
          <w:sz w:val="24"/>
        </w:rPr>
        <w:t xml:space="preserve"> https://www.youtube.com/playlist?list=PLvtJKssE5NrgNiuRe35PmtfBGjYdZEpf</w:t>
      </w:r>
      <w:r w:rsidRPr="008E1FEA">
        <w:rPr>
          <w:sz w:val="24"/>
        </w:rPr>
        <w:br/>
      </w:r>
      <w:r w:rsidRPr="008E1FEA">
        <w:rPr>
          <w:rFonts w:ascii="Times New Roman" w:hAnsi="Times New Roman"/>
          <w:color w:val="000000"/>
          <w:sz w:val="24"/>
        </w:rPr>
        <w:t xml:space="preserve"> https://конспекты-уроков.рф/muzyka</w:t>
      </w:r>
      <w:r w:rsidRPr="008E1FEA">
        <w:rPr>
          <w:sz w:val="24"/>
        </w:rPr>
        <w:br/>
      </w:r>
      <w:r w:rsidRPr="008E1FEA">
        <w:rPr>
          <w:rFonts w:ascii="Times New Roman" w:hAnsi="Times New Roman"/>
          <w:color w:val="000000"/>
          <w:sz w:val="24"/>
        </w:rPr>
        <w:t xml:space="preserve"> https://www.uchportal.ru/load/129</w:t>
      </w:r>
      <w:r w:rsidRPr="008E1FEA">
        <w:rPr>
          <w:sz w:val="24"/>
        </w:rPr>
        <w:br/>
      </w:r>
      <w:bookmarkStart w:id="14" w:name="9b56b7b7-4dec-4bc0-ba6e-fd0a58c91303"/>
      <w:bookmarkEnd w:id="14"/>
    </w:p>
    <w:p w:rsidR="00F04F02" w:rsidRPr="00C7655E" w:rsidRDefault="00F04F02">
      <w:pPr>
        <w:sectPr w:rsidR="00F04F02" w:rsidRPr="00C7655E">
          <w:pgSz w:w="11906" w:h="16383"/>
          <w:pgMar w:top="1134" w:right="850" w:bottom="1134" w:left="1701" w:header="720" w:footer="720" w:gutter="0"/>
          <w:cols w:space="720"/>
        </w:sectPr>
      </w:pPr>
    </w:p>
    <w:bookmarkEnd w:id="11"/>
    <w:p w:rsidR="008E1FEA" w:rsidRPr="008E1FEA" w:rsidRDefault="008E1FEA" w:rsidP="008E1FEA">
      <w:pPr>
        <w:suppressAutoHyphens/>
        <w:spacing w:after="0" w:line="240" w:lineRule="auto"/>
        <w:ind w:right="282"/>
        <w:jc w:val="center"/>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lastRenderedPageBreak/>
        <w:t xml:space="preserve">5 класс  </w:t>
      </w:r>
    </w:p>
    <w:p w:rsidR="008E1FEA" w:rsidRPr="008E1FEA" w:rsidRDefault="008E1FEA" w:rsidP="008E1FEA">
      <w:pPr>
        <w:suppressAutoHyphens/>
        <w:spacing w:after="0" w:line="240" w:lineRule="auto"/>
        <w:ind w:right="282"/>
        <w:jc w:val="center"/>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 xml:space="preserve">Входной тест </w:t>
      </w:r>
    </w:p>
    <w:p w:rsidR="008E1FEA" w:rsidRPr="008E1FEA" w:rsidRDefault="008E1FEA" w:rsidP="008E1FEA">
      <w:pPr>
        <w:suppressAutoHyphens/>
        <w:spacing w:after="0" w:line="240" w:lineRule="auto"/>
        <w:ind w:right="282"/>
        <w:jc w:val="center"/>
        <w:rPr>
          <w:rFonts w:ascii="Times New Roman" w:eastAsia="Times New Roman" w:hAnsi="Times New Roman" w:cs="Times New Roman"/>
          <w:i/>
          <w:color w:val="000000"/>
          <w:sz w:val="24"/>
          <w:szCs w:val="24"/>
          <w:lang w:eastAsia="ar-SA"/>
        </w:rPr>
      </w:pPr>
      <w:r w:rsidRPr="008E1FEA">
        <w:rPr>
          <w:rFonts w:ascii="Times New Roman" w:eastAsia="Times New Roman" w:hAnsi="Times New Roman" w:cs="Times New Roman"/>
          <w:b/>
          <w:sz w:val="24"/>
          <w:szCs w:val="24"/>
          <w:lang w:eastAsia="ar-SA"/>
        </w:rPr>
        <w:t xml:space="preserve"> </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xml:space="preserve"> </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xml:space="preserve">                                    Сроки проведения</w:t>
      </w:r>
      <w:r w:rsidRPr="008E1FEA">
        <w:rPr>
          <w:rFonts w:ascii="Times New Roman" w:eastAsia="Times New Roman" w:hAnsi="Times New Roman" w:cs="Times New Roman"/>
          <w:color w:val="000000"/>
          <w:sz w:val="24"/>
          <w:szCs w:val="24"/>
          <w:lang w:eastAsia="ar-SA"/>
        </w:rPr>
        <w:t>: 2 урок 1 четверти</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xml:space="preserve">      Цель проведения: </w:t>
      </w:r>
      <w:r w:rsidRPr="008E1FEA">
        <w:rPr>
          <w:rFonts w:ascii="Times New Roman" w:eastAsia="Times New Roman" w:hAnsi="Times New Roman" w:cs="Times New Roman"/>
          <w:color w:val="000000"/>
          <w:sz w:val="24"/>
          <w:szCs w:val="24"/>
          <w:lang w:eastAsia="ar-SA"/>
        </w:rPr>
        <w:t>определение уровня знаний, умений, навыков обучающихся лицея по предмету «Музыка» образовательной области «Искусство».</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u w:val="single"/>
          <w:lang w:eastAsia="ar-SA"/>
        </w:rPr>
      </w:pPr>
      <w:r w:rsidRPr="008E1FEA">
        <w:rPr>
          <w:rFonts w:ascii="Times New Roman" w:eastAsia="Times New Roman" w:hAnsi="Times New Roman" w:cs="Times New Roman"/>
          <w:i/>
          <w:color w:val="000000"/>
          <w:sz w:val="24"/>
          <w:szCs w:val="24"/>
          <w:lang w:eastAsia="ar-SA"/>
        </w:rPr>
        <w:t xml:space="preserve">    Форма проведения</w:t>
      </w:r>
      <w:r w:rsidRPr="008E1FEA">
        <w:rPr>
          <w:rFonts w:ascii="Times New Roman" w:eastAsia="Times New Roman" w:hAnsi="Times New Roman" w:cs="Times New Roman"/>
          <w:color w:val="000000"/>
          <w:sz w:val="24"/>
          <w:szCs w:val="24"/>
          <w:lang w:eastAsia="ar-SA"/>
        </w:rPr>
        <w:t xml:space="preserve">: </w:t>
      </w:r>
      <w:r w:rsidRPr="008E1FEA">
        <w:rPr>
          <w:rFonts w:ascii="Times New Roman" w:eastAsia="Times New Roman" w:hAnsi="Times New Roman" w:cs="Times New Roman"/>
          <w:color w:val="000000"/>
          <w:sz w:val="24"/>
          <w:szCs w:val="24"/>
          <w:u w:val="single"/>
          <w:lang w:eastAsia="ar-SA"/>
        </w:rPr>
        <w:t>входной тест - зачёт.</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xml:space="preserve">Структура контрольной работы: </w:t>
      </w:r>
      <w:r w:rsidRPr="008E1FEA">
        <w:rPr>
          <w:rFonts w:ascii="Times New Roman" w:eastAsia="Times New Roman" w:hAnsi="Times New Roman" w:cs="Times New Roman"/>
          <w:color w:val="000000"/>
          <w:sz w:val="24"/>
          <w:szCs w:val="24"/>
          <w:lang w:eastAsia="ar-SA"/>
        </w:rPr>
        <w:t xml:space="preserve">зачёт состоит из  теоретического материала. </w:t>
      </w:r>
    </w:p>
    <w:p w:rsidR="008E1FEA" w:rsidRPr="008E1FEA" w:rsidRDefault="008E1FEA" w:rsidP="008E1FEA">
      <w:pPr>
        <w:shd w:val="clear" w:color="auto" w:fill="FFFFFF"/>
        <w:spacing w:after="0" w:line="23" w:lineRule="atLeast"/>
        <w:ind w:right="282"/>
        <w:jc w:val="both"/>
        <w:rPr>
          <w:rFonts w:ascii="Times New Roman" w:eastAsia="Calibri" w:hAnsi="Times New Roman" w:cs="Times New Roman"/>
          <w:color w:val="000000"/>
          <w:sz w:val="24"/>
          <w:szCs w:val="24"/>
          <w:lang w:eastAsia="en-US"/>
        </w:rPr>
      </w:pPr>
      <w:r w:rsidRPr="008E1FEA">
        <w:rPr>
          <w:rFonts w:ascii="Times New Roman" w:eastAsia="Calibri" w:hAnsi="Times New Roman" w:cs="Times New Roman"/>
          <w:i/>
          <w:color w:val="000000"/>
          <w:sz w:val="24"/>
          <w:szCs w:val="24"/>
          <w:lang w:eastAsia="ar-SA"/>
        </w:rPr>
        <w:t xml:space="preserve">Основные содержательные разделы по предмету «Музыка», включённые в задания зачёта: </w:t>
      </w:r>
      <w:r w:rsidRPr="008E1FEA">
        <w:rPr>
          <w:rFonts w:ascii="Times New Roman" w:eastAsia="Calibri" w:hAnsi="Times New Roman" w:cs="Times New Roman"/>
          <w:color w:val="000000"/>
          <w:sz w:val="24"/>
          <w:szCs w:val="24"/>
          <w:lang w:eastAsia="ar-SA"/>
        </w:rPr>
        <w:t>темы:</w:t>
      </w:r>
      <w:r w:rsidRPr="008E1FEA">
        <w:rPr>
          <w:rFonts w:ascii="Times New Roman" w:eastAsia="Calibri" w:hAnsi="Times New Roman" w:cs="Times New Roman"/>
          <w:color w:val="000000"/>
          <w:sz w:val="24"/>
          <w:szCs w:val="24"/>
          <w:lang w:eastAsia="en-US"/>
        </w:rPr>
        <w:t xml:space="preserve"> «Музыка в жизни человека», «Основные закономерности музыкального искусства», «Музыкальная картина мира».</w:t>
      </w:r>
    </w:p>
    <w:p w:rsidR="008E1FEA" w:rsidRPr="008E1FEA" w:rsidRDefault="008E1FEA" w:rsidP="008E1FEA">
      <w:pPr>
        <w:suppressAutoHyphens/>
        <w:spacing w:after="0" w:line="294" w:lineRule="atLeast"/>
        <w:ind w:right="282"/>
        <w:rPr>
          <w:rFonts w:ascii="Times New Roman" w:eastAsia="Times New Roman" w:hAnsi="Times New Roman" w:cs="Times New Roman"/>
          <w:b/>
          <w:color w:val="000000"/>
          <w:sz w:val="24"/>
          <w:szCs w:val="24"/>
          <w:lang w:eastAsia="ar-SA"/>
        </w:rPr>
      </w:pPr>
      <w:r w:rsidRPr="008E1FEA">
        <w:rPr>
          <w:rFonts w:ascii="Times New Roman" w:eastAsia="Times New Roman" w:hAnsi="Times New Roman" w:cs="Times New Roman"/>
          <w:i/>
          <w:color w:val="000000"/>
          <w:sz w:val="24"/>
          <w:szCs w:val="24"/>
          <w:lang w:eastAsia="ar-SA"/>
        </w:rPr>
        <w:t>Перечень проверяемых ЗУН:</w:t>
      </w:r>
      <w:r w:rsidRPr="008E1FEA">
        <w:rPr>
          <w:rFonts w:ascii="Times New Roman" w:eastAsia="Times New Roman" w:hAnsi="Times New Roman" w:cs="Times New Roman"/>
          <w:b/>
          <w:color w:val="000000"/>
          <w:sz w:val="24"/>
          <w:szCs w:val="24"/>
          <w:lang w:eastAsia="ar-SA"/>
        </w:rPr>
        <w:t xml:space="preserve"> </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b/>
          <w:color w:val="000000"/>
          <w:sz w:val="24"/>
          <w:szCs w:val="24"/>
          <w:lang w:eastAsia="ar-SA"/>
        </w:rPr>
        <w:t>Знать/понимать:</w:t>
      </w:r>
      <w:r w:rsidRPr="008E1FEA">
        <w:rPr>
          <w:rFonts w:ascii="Times New Roman" w:eastAsia="Times New Roman" w:hAnsi="Times New Roman" w:cs="Times New Roman"/>
          <w:color w:val="000000"/>
          <w:sz w:val="24"/>
          <w:szCs w:val="24"/>
          <w:lang w:eastAsia="ar-SA"/>
        </w:rPr>
        <w:t xml:space="preserve"> </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жанры музыки (песня, танец, марш);</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 ориентироваться в музыкальных жанрах (опера, балет, симфония и т.д.);</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 особенности группирования знакомых музыкальных инструментов.</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b/>
          <w:color w:val="000000"/>
          <w:sz w:val="24"/>
          <w:szCs w:val="24"/>
          <w:lang w:eastAsia="ar-SA"/>
        </w:rPr>
        <w:t>Уметь:</w:t>
      </w:r>
      <w:r w:rsidRPr="008E1FEA">
        <w:rPr>
          <w:rFonts w:ascii="Times New Roman" w:eastAsia="Times New Roman" w:hAnsi="Times New Roman" w:cs="Times New Roman"/>
          <w:color w:val="000000"/>
          <w:sz w:val="24"/>
          <w:szCs w:val="24"/>
          <w:lang w:eastAsia="ar-SA"/>
        </w:rPr>
        <w:t xml:space="preserve">     </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определять  основные жанры музыки, </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овладевать логическими действиями сравнения, анализа, классификации,  </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записывать термины,</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продолжать осваивать нотную грамоту.</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w:t>
      </w:r>
      <w:r w:rsidRPr="008E1FEA">
        <w:rPr>
          <w:rFonts w:ascii="Times New Roman" w:eastAsia="Times New Roman" w:hAnsi="Times New Roman" w:cs="Times New Roman"/>
          <w:i/>
          <w:color w:val="000000"/>
          <w:sz w:val="24"/>
          <w:szCs w:val="24"/>
          <w:lang w:eastAsia="ar-SA"/>
        </w:rPr>
        <w:t xml:space="preserve">Система оценивания отдельных заданий и работы в целом: </w:t>
      </w:r>
      <w:r w:rsidRPr="008E1FEA">
        <w:rPr>
          <w:rFonts w:ascii="Times New Roman" w:eastAsia="Times New Roman" w:hAnsi="Times New Roman" w:cs="Times New Roman"/>
          <w:color w:val="000000"/>
          <w:sz w:val="24"/>
          <w:szCs w:val="24"/>
          <w:lang w:eastAsia="ar-SA"/>
        </w:rPr>
        <w:t>ЗАЧЁТ (10-5 баллов)</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Каждый правильный ответ на вопрос оценивается в 1 балл</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w:t>
      </w:r>
      <w:r w:rsidRPr="008E1FEA">
        <w:rPr>
          <w:rFonts w:ascii="Times New Roman" w:eastAsia="Times New Roman" w:hAnsi="Times New Roman" w:cs="Times New Roman"/>
          <w:i/>
          <w:color w:val="000000"/>
          <w:sz w:val="24"/>
          <w:szCs w:val="24"/>
          <w:lang w:eastAsia="ar-SA"/>
        </w:rPr>
        <w:t>Время выполнения зачёта:</w:t>
      </w:r>
      <w:r w:rsidRPr="008E1FEA">
        <w:rPr>
          <w:rFonts w:ascii="Times New Roman" w:eastAsia="Times New Roman" w:hAnsi="Times New Roman" w:cs="Times New Roman"/>
          <w:color w:val="000000"/>
          <w:sz w:val="24"/>
          <w:szCs w:val="24"/>
          <w:lang w:eastAsia="ar-SA"/>
        </w:rPr>
        <w:t xml:space="preserve"> на выполнение работы отводится 20 мин.</w:t>
      </w:r>
    </w:p>
    <w:p w:rsidR="008E1FEA" w:rsidRPr="008E1FEA" w:rsidRDefault="008E1FEA" w:rsidP="008E1FEA">
      <w:pPr>
        <w:suppressAutoHyphens/>
        <w:spacing w:after="0" w:line="240" w:lineRule="auto"/>
        <w:ind w:right="282"/>
        <w:rPr>
          <w:rFonts w:ascii="Times New Roman" w:eastAsia="Times New Roman" w:hAnsi="Times New Roman" w:cs="Times New Roman"/>
          <w:i/>
          <w:color w:val="000000"/>
          <w:sz w:val="24"/>
          <w:szCs w:val="24"/>
          <w:lang w:val="en-US" w:eastAsia="ar-SA"/>
        </w:rPr>
      </w:pPr>
      <w:r w:rsidRPr="008E1FEA">
        <w:rPr>
          <w:rFonts w:ascii="Times New Roman" w:eastAsia="Times New Roman" w:hAnsi="Times New Roman" w:cs="Times New Roman"/>
          <w:b/>
          <w:color w:val="000000"/>
          <w:sz w:val="24"/>
          <w:szCs w:val="24"/>
          <w:lang w:eastAsia="ar-SA"/>
        </w:rPr>
        <w:t xml:space="preserve"> </w:t>
      </w:r>
      <w:r w:rsidRPr="008E1FEA">
        <w:rPr>
          <w:rFonts w:ascii="Times New Roman" w:eastAsia="Times New Roman" w:hAnsi="Times New Roman" w:cs="Times New Roman"/>
          <w:i/>
          <w:color w:val="000000"/>
          <w:sz w:val="24"/>
          <w:szCs w:val="24"/>
          <w:lang w:val="en-US" w:eastAsia="ar-SA"/>
        </w:rPr>
        <w:t xml:space="preserve">Самооценка:  </w:t>
      </w:r>
    </w:p>
    <w:p w:rsidR="008E1FEA" w:rsidRPr="008E1FEA" w:rsidRDefault="008E1FEA" w:rsidP="008E1FEA">
      <w:pPr>
        <w:numPr>
          <w:ilvl w:val="0"/>
          <w:numId w:val="2"/>
        </w:numPr>
        <w:suppressAutoHyphens/>
        <w:spacing w:after="0" w:line="240" w:lineRule="auto"/>
        <w:ind w:right="282"/>
        <w:contextualSpacing/>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зелёный цвет (</w:t>
      </w:r>
      <w:r w:rsidRPr="008E1FEA">
        <w:rPr>
          <w:rFonts w:ascii="Times New Roman" w:eastAsia="Times New Roman" w:hAnsi="Times New Roman" w:cs="Times New Roman"/>
          <w:color w:val="000000"/>
          <w:sz w:val="24"/>
          <w:szCs w:val="24"/>
          <w:lang w:eastAsia="ar-SA"/>
        </w:rPr>
        <w:t>номера заданий, которые мне было выполнить легко)</w:t>
      </w:r>
    </w:p>
    <w:p w:rsidR="008E1FEA" w:rsidRPr="008E1FEA" w:rsidRDefault="008E1FEA" w:rsidP="008E1FEA">
      <w:pPr>
        <w:numPr>
          <w:ilvl w:val="0"/>
          <w:numId w:val="2"/>
        </w:numPr>
        <w:suppressAutoHyphens/>
        <w:spacing w:after="0" w:line="240" w:lineRule="auto"/>
        <w:ind w:right="282"/>
        <w:contextualSpacing/>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жёлтый цвет (</w:t>
      </w:r>
      <w:r w:rsidRPr="008E1FEA">
        <w:rPr>
          <w:rFonts w:ascii="Times New Roman" w:eastAsia="Times New Roman" w:hAnsi="Times New Roman" w:cs="Times New Roman"/>
          <w:color w:val="000000"/>
          <w:sz w:val="24"/>
          <w:szCs w:val="24"/>
          <w:lang w:eastAsia="ar-SA"/>
        </w:rPr>
        <w:t>номера заданий, при выполнении которых у меня возникли сомнения)</w:t>
      </w:r>
    </w:p>
    <w:p w:rsidR="008E1FEA" w:rsidRPr="008E1FEA" w:rsidRDefault="008E1FEA" w:rsidP="008E1FEA">
      <w:pPr>
        <w:numPr>
          <w:ilvl w:val="0"/>
          <w:numId w:val="2"/>
        </w:numPr>
        <w:suppressAutoHyphens/>
        <w:spacing w:after="0" w:line="240" w:lineRule="auto"/>
        <w:ind w:right="282"/>
        <w:contextualSpacing/>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красный цвет (</w:t>
      </w:r>
      <w:r w:rsidRPr="008E1FEA">
        <w:rPr>
          <w:rFonts w:ascii="Times New Roman" w:eastAsia="Times New Roman" w:hAnsi="Times New Roman" w:cs="Times New Roman"/>
          <w:color w:val="000000"/>
          <w:sz w:val="24"/>
          <w:szCs w:val="24"/>
          <w:lang w:eastAsia="ar-SA"/>
        </w:rPr>
        <w:t>номера заданий, которые мне было выполнять трудно)</w:t>
      </w:r>
    </w:p>
    <w:p w:rsidR="008E1FEA" w:rsidRPr="008E1FEA" w:rsidRDefault="008E1FEA" w:rsidP="008E1FEA">
      <w:pPr>
        <w:suppressAutoHyphens/>
        <w:spacing w:after="0" w:line="240" w:lineRule="auto"/>
        <w:ind w:right="282"/>
        <w:contextualSpacing/>
        <w:jc w:val="center"/>
        <w:rPr>
          <w:rFonts w:ascii="Times New Roman" w:eastAsia="Times New Roman" w:hAnsi="Times New Roman" w:cs="Times New Roman"/>
          <w:b/>
          <w:sz w:val="24"/>
          <w:szCs w:val="24"/>
          <w:lang w:eastAsia="ar-SA"/>
        </w:rPr>
      </w:pPr>
    </w:p>
    <w:p w:rsidR="008E1FEA" w:rsidRPr="008E1FEA" w:rsidRDefault="008E1FEA" w:rsidP="008E1FEA">
      <w:pPr>
        <w:suppressAutoHyphens/>
        <w:spacing w:after="0" w:line="240" w:lineRule="auto"/>
        <w:ind w:right="282"/>
        <w:contextualSpacing/>
        <w:jc w:val="center"/>
        <w:rPr>
          <w:rFonts w:ascii="Times New Roman" w:eastAsia="Times New Roman" w:hAnsi="Times New Roman" w:cs="Times New Roman"/>
          <w:i/>
          <w:color w:val="000000"/>
          <w:sz w:val="24"/>
          <w:szCs w:val="24"/>
          <w:lang w:eastAsia="ar-SA"/>
        </w:rPr>
      </w:pPr>
      <w:r w:rsidRPr="008E1FEA">
        <w:rPr>
          <w:rFonts w:ascii="Times New Roman" w:eastAsia="Times New Roman" w:hAnsi="Times New Roman" w:cs="Times New Roman"/>
          <w:b/>
          <w:sz w:val="24"/>
          <w:szCs w:val="24"/>
          <w:lang w:eastAsia="ar-SA"/>
        </w:rPr>
        <w:t>Вариант 1.</w:t>
      </w:r>
    </w:p>
    <w:p w:rsidR="008E1FEA" w:rsidRPr="008E1FEA" w:rsidRDefault="008E1FEA" w:rsidP="008E1FEA">
      <w:pPr>
        <w:spacing w:after="0" w:line="240" w:lineRule="auto"/>
        <w:ind w:right="282"/>
        <w:jc w:val="center"/>
        <w:rPr>
          <w:rFonts w:ascii="Times New Roman" w:eastAsia="Times New Roman" w:hAnsi="Times New Roman" w:cs="Times New Roman"/>
          <w:b/>
          <w:sz w:val="24"/>
          <w:szCs w:val="24"/>
          <w:lang w:eastAsia="ar-SA"/>
        </w:rPr>
      </w:pP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b/>
          <w:sz w:val="24"/>
          <w:szCs w:val="24"/>
          <w:lang w:eastAsia="ar-SA"/>
        </w:rPr>
        <w:t xml:space="preserve"> </w:t>
      </w:r>
      <w:r w:rsidRPr="008E1FEA">
        <w:rPr>
          <w:rFonts w:ascii="Times New Roman" w:eastAsia="Times New Roman" w:hAnsi="Times New Roman" w:cs="Times New Roman"/>
          <w:sz w:val="24"/>
          <w:szCs w:val="24"/>
          <w:lang w:eastAsia="ar-SA"/>
        </w:rPr>
        <w:t>Обведите  1 правильный ответ</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1.  Динамика  В МУЗЫКЕ – это:</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sz w:val="24"/>
          <w:szCs w:val="24"/>
          <w:lang w:eastAsia="ar-SA"/>
        </w:rPr>
        <w:t xml:space="preserve"> а) скорость исполнения,</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окраска звука,</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в) сила звучания.</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2.  Увертюра - это:</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а) финал оперы, балета, мюзикла,</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эпизод оперы, балета, мюзикла, </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в) начало, открытие оперы, балета, мюзикла.</w:t>
      </w:r>
    </w:p>
    <w:p w:rsidR="008E1FEA" w:rsidRPr="008E1FEA" w:rsidRDefault="008E1FEA" w:rsidP="008E1FEA">
      <w:pPr>
        <w:suppressAutoHyphens/>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3.Партия царя Берендея в опере Н. А. Римского – Корсакова «Снегурочка» написана для  высокого мужского голоса. Такой голос называется:</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а) тенор,</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баритон,</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в) сопрано.</w:t>
      </w:r>
    </w:p>
    <w:p w:rsidR="008E1FEA" w:rsidRPr="008E1FEA" w:rsidRDefault="008E1FEA" w:rsidP="008E1FEA">
      <w:pPr>
        <w:suppressAutoHyphens/>
        <w:spacing w:after="0" w:line="240" w:lineRule="auto"/>
        <w:ind w:right="282"/>
        <w:jc w:val="both"/>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4.Импровизация на музыкальных инструментах (сочинение музыки во время выступления) является особенностью стиля:</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а) импрессионизм,</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классика,</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в) джаз.</w:t>
      </w:r>
    </w:p>
    <w:p w:rsidR="008E1FEA" w:rsidRPr="008E1FEA" w:rsidRDefault="008E1FEA" w:rsidP="008E1FEA">
      <w:pPr>
        <w:suppressAutoHyphens/>
        <w:spacing w:after="0" w:line="240" w:lineRule="auto"/>
        <w:ind w:right="282"/>
        <w:jc w:val="both"/>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 xml:space="preserve">5. Определите  жанр  русской народной песни: </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lastRenderedPageBreak/>
        <w:t xml:space="preserve"> а) одночастная,                                                в) колыбельная,</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деловая,                                                       г) этюд.</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333333"/>
          <w:sz w:val="24"/>
          <w:szCs w:val="24"/>
          <w:lang w:eastAsia="en-US"/>
        </w:rPr>
      </w:pPr>
      <w:r w:rsidRPr="008E1FEA">
        <w:rPr>
          <w:rFonts w:ascii="Times New Roman" w:eastAsia="Times New Roman" w:hAnsi="Times New Roman" w:cs="Times New Roman"/>
          <w:b/>
          <w:color w:val="333333"/>
          <w:sz w:val="24"/>
          <w:szCs w:val="24"/>
          <w:lang w:eastAsia="en-US"/>
        </w:rPr>
        <w:t>6. Впишите цифру</w:t>
      </w:r>
      <w:r w:rsidRPr="008E1FEA">
        <w:rPr>
          <w:rFonts w:ascii="Times New Roman" w:eastAsia="Times New Roman" w:hAnsi="Times New Roman" w:cs="Times New Roman"/>
          <w:color w:val="333333"/>
          <w:sz w:val="24"/>
          <w:szCs w:val="24"/>
          <w:lang w:eastAsia="en-US"/>
        </w:rPr>
        <w:t xml:space="preserve">.  </w:t>
      </w:r>
    </w:p>
    <w:p w:rsidR="008E1FEA" w:rsidRPr="008E1FEA" w:rsidRDefault="008E1FEA" w:rsidP="008E1FEA">
      <w:pPr>
        <w:suppressAutoHyphens/>
        <w:spacing w:before="100" w:beforeAutospacing="1" w:after="100" w:afterAutospacing="1"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Квартет состоит из  __ музыкантов.</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b/>
          <w:color w:val="333333"/>
          <w:sz w:val="24"/>
          <w:szCs w:val="24"/>
          <w:lang w:eastAsia="en-US"/>
        </w:rPr>
        <w:t>7 .</w:t>
      </w:r>
      <w:r w:rsidRPr="008E1FEA">
        <w:rPr>
          <w:rFonts w:ascii="Times New Roman" w:eastAsia="Times New Roman" w:hAnsi="Times New Roman" w:cs="Times New Roman"/>
          <w:b/>
          <w:sz w:val="24"/>
          <w:szCs w:val="24"/>
          <w:lang w:eastAsia="ar-SA"/>
        </w:rPr>
        <w:t xml:space="preserve"> Какой балет не принадлежит   П.И. Чайковскому:</w:t>
      </w:r>
      <w:r w:rsidRPr="008E1FEA">
        <w:rPr>
          <w:rFonts w:ascii="Times New Roman" w:eastAsia="Times New Roman" w:hAnsi="Times New Roman" w:cs="Times New Roman"/>
          <w:sz w:val="24"/>
          <w:szCs w:val="24"/>
          <w:lang w:eastAsia="ar-SA"/>
        </w:rPr>
        <w:br/>
        <w:t>а) «Щелкунчик»,</w:t>
      </w:r>
      <w:r w:rsidRPr="008E1FEA">
        <w:rPr>
          <w:rFonts w:ascii="Times New Roman" w:eastAsia="Times New Roman" w:hAnsi="Times New Roman" w:cs="Times New Roman"/>
          <w:sz w:val="24"/>
          <w:szCs w:val="24"/>
          <w:lang w:eastAsia="ar-SA"/>
        </w:rPr>
        <w:br/>
        <w:t>б) «Любовь к трем апельсинам»,</w:t>
      </w:r>
      <w:r w:rsidRPr="008E1FEA">
        <w:rPr>
          <w:rFonts w:ascii="Times New Roman" w:eastAsia="Times New Roman" w:hAnsi="Times New Roman" w:cs="Times New Roman"/>
          <w:sz w:val="24"/>
          <w:szCs w:val="24"/>
          <w:lang w:eastAsia="ar-SA"/>
        </w:rPr>
        <w:br/>
        <w:t>в) «Лебединое озеро»,</w:t>
      </w:r>
      <w:r w:rsidRPr="008E1FEA">
        <w:rPr>
          <w:rFonts w:ascii="Times New Roman" w:eastAsia="Times New Roman" w:hAnsi="Times New Roman" w:cs="Times New Roman"/>
          <w:sz w:val="24"/>
          <w:szCs w:val="24"/>
          <w:lang w:eastAsia="ar-SA"/>
        </w:rPr>
        <w:br/>
        <w:t>г) «Спящая красавица».</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8. Названия каких опер и балетов вы знаете? Приведите  по 3 примера.</w:t>
      </w:r>
      <w:r w:rsidRPr="008E1FEA">
        <w:rPr>
          <w:rFonts w:ascii="Times New Roman" w:eastAsia="Times New Roman" w:hAnsi="Times New Roman" w:cs="Times New Roman"/>
          <w:sz w:val="24"/>
          <w:szCs w:val="24"/>
          <w:lang w:eastAsia="ar-SA"/>
        </w:rPr>
        <w:t xml:space="preserve"> ______________________________________________________________________________________________________________________________________________________________________________________________________________________________________________________</w:t>
      </w:r>
    </w:p>
    <w:p w:rsidR="008E1FEA" w:rsidRPr="008E1FEA" w:rsidRDefault="008E1FEA" w:rsidP="008E1FEA">
      <w:pPr>
        <w:suppressAutoHyphens/>
        <w:spacing w:after="0" w:line="240" w:lineRule="auto"/>
        <w:ind w:right="282"/>
        <w:jc w:val="both"/>
        <w:outlineLvl w:val="0"/>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 xml:space="preserve">9. Для этого инструмента И.С. Бах написал большинство своих произведений: </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 скрипка,                                            в) клавесин,</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б) орган,                                                г) арфа.</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b/>
          <w:sz w:val="24"/>
          <w:szCs w:val="24"/>
          <w:lang w:eastAsia="ar-SA"/>
        </w:rPr>
        <w:t>10.Что такое «</w:t>
      </w:r>
      <w:r w:rsidRPr="008E1FEA">
        <w:rPr>
          <w:rFonts w:ascii="Times New Roman" w:eastAsia="Times New Roman" w:hAnsi="Times New Roman" w:cs="Times New Roman"/>
          <w:b/>
          <w:sz w:val="24"/>
          <w:szCs w:val="24"/>
          <w:lang w:val="en-US" w:eastAsia="ar-SA"/>
        </w:rPr>
        <w:t>a</w:t>
      </w:r>
      <w:r w:rsidRPr="008E1FEA">
        <w:rPr>
          <w:rFonts w:ascii="Times New Roman" w:eastAsia="Times New Roman" w:hAnsi="Times New Roman" w:cs="Times New Roman"/>
          <w:b/>
          <w:sz w:val="24"/>
          <w:szCs w:val="24"/>
          <w:lang w:eastAsia="ar-SA"/>
        </w:rPr>
        <w:t xml:space="preserve"> </w:t>
      </w:r>
      <w:r w:rsidRPr="008E1FEA">
        <w:rPr>
          <w:rFonts w:ascii="Times New Roman" w:eastAsia="Times New Roman" w:hAnsi="Times New Roman" w:cs="Times New Roman"/>
          <w:b/>
          <w:sz w:val="24"/>
          <w:szCs w:val="24"/>
          <w:lang w:val="en-US" w:eastAsia="ar-SA"/>
        </w:rPr>
        <w:t>capella</w:t>
      </w:r>
      <w:r w:rsidRPr="008E1FEA">
        <w:rPr>
          <w:rFonts w:ascii="Times New Roman" w:eastAsia="Times New Roman" w:hAnsi="Times New Roman" w:cs="Times New Roman"/>
          <w:b/>
          <w:sz w:val="24"/>
          <w:szCs w:val="24"/>
          <w:lang w:eastAsia="ar-SA"/>
        </w:rPr>
        <w:t>» (а капелла)?</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 пение хором,                                     в) пение без слов,</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б) церковные песнопения,                    г)  пение без сопровождения.</w:t>
      </w:r>
    </w:p>
    <w:p w:rsidR="008E1FEA" w:rsidRPr="008E1FEA" w:rsidRDefault="008E1FEA" w:rsidP="008E1FEA">
      <w:pPr>
        <w:suppressAutoHyphens/>
        <w:spacing w:after="0" w:line="240" w:lineRule="auto"/>
        <w:ind w:right="282"/>
        <w:jc w:val="both"/>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w:t>
      </w:r>
    </w:p>
    <w:p w:rsidR="008E1FEA" w:rsidRPr="008E1FEA" w:rsidRDefault="008E1FEA" w:rsidP="008E1FEA">
      <w:pPr>
        <w:spacing w:after="0" w:line="240" w:lineRule="auto"/>
        <w:ind w:right="282"/>
        <w:jc w:val="center"/>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 xml:space="preserve">  Вариант 2.</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b/>
          <w:sz w:val="24"/>
          <w:szCs w:val="24"/>
          <w:lang w:eastAsia="ar-SA"/>
        </w:rPr>
        <w:t xml:space="preserve">    </w:t>
      </w:r>
      <w:r w:rsidRPr="008E1FEA">
        <w:rPr>
          <w:rFonts w:ascii="Times New Roman" w:eastAsia="Times New Roman" w:hAnsi="Times New Roman" w:cs="Times New Roman"/>
          <w:sz w:val="24"/>
          <w:szCs w:val="24"/>
          <w:lang w:eastAsia="ar-SA"/>
        </w:rPr>
        <w:t>Обведите  1 правильный ответ</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1. ТЕМП  В МУЗЫКЕ– это:</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sz w:val="24"/>
          <w:szCs w:val="24"/>
          <w:lang w:eastAsia="ar-SA"/>
        </w:rPr>
        <w:t xml:space="preserve">а) скорость исполнения, </w:t>
      </w:r>
      <w:bookmarkStart w:id="15" w:name="_GoBack"/>
      <w:bookmarkEnd w:id="15"/>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окраска звука,</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в) сила звучания.</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2. Увертюра - это:</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а) финал оперы, балета, мюзикла,</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эпизод оперы, балета, мюзикла, </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в) начало, открытие оперы, балета, мюзикла.</w:t>
      </w:r>
    </w:p>
    <w:p w:rsidR="008E1FEA" w:rsidRPr="008E1FEA" w:rsidRDefault="008E1FEA" w:rsidP="008E1FEA">
      <w:pPr>
        <w:suppressAutoHyphens/>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3. Партия Снегурочки в опере Н. А. Римского – Корсакова «Снегурочка» написана для  высокого женского голоса. Такой голос называется:</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а) тенор,</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баритон,</w:t>
      </w:r>
    </w:p>
    <w:p w:rsidR="008E1FEA" w:rsidRPr="008E1FEA" w:rsidRDefault="008E1FEA" w:rsidP="008E1FEA">
      <w:pPr>
        <w:suppressAutoHyphens/>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в) сопрано.</w:t>
      </w:r>
    </w:p>
    <w:p w:rsidR="008E1FEA" w:rsidRPr="008E1FEA" w:rsidRDefault="008E1FEA" w:rsidP="008E1FEA">
      <w:pPr>
        <w:suppressAutoHyphens/>
        <w:spacing w:after="0" w:line="240" w:lineRule="auto"/>
        <w:ind w:right="282"/>
        <w:jc w:val="both"/>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4.Импровизация на музыкальных инструментах (сочинение музыки во время выступления) является особенностью стиля:</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а) импрессионизм,</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классика,</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в) джаз.</w:t>
      </w:r>
    </w:p>
    <w:p w:rsidR="008E1FEA" w:rsidRPr="008E1FEA" w:rsidRDefault="008E1FEA" w:rsidP="008E1FEA">
      <w:pPr>
        <w:suppressAutoHyphens/>
        <w:spacing w:after="0" w:line="240" w:lineRule="auto"/>
        <w:ind w:right="282"/>
        <w:jc w:val="both"/>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 xml:space="preserve">5. Определите  жанр  русской народной песни: </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а) двухчастная,                                                в) колыбельная,</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б) деловая,                                                       г) этюд.</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333333"/>
          <w:sz w:val="24"/>
          <w:szCs w:val="24"/>
          <w:lang w:eastAsia="en-US"/>
        </w:rPr>
      </w:pPr>
      <w:r w:rsidRPr="008E1FEA">
        <w:rPr>
          <w:rFonts w:ascii="Times New Roman" w:eastAsia="Times New Roman" w:hAnsi="Times New Roman" w:cs="Times New Roman"/>
          <w:b/>
          <w:color w:val="333333"/>
          <w:sz w:val="24"/>
          <w:szCs w:val="24"/>
          <w:lang w:eastAsia="en-US"/>
        </w:rPr>
        <w:t>6. Впишите цифру</w:t>
      </w:r>
      <w:r w:rsidRPr="008E1FEA">
        <w:rPr>
          <w:rFonts w:ascii="Times New Roman" w:eastAsia="Times New Roman" w:hAnsi="Times New Roman" w:cs="Times New Roman"/>
          <w:color w:val="333333"/>
          <w:sz w:val="24"/>
          <w:szCs w:val="24"/>
          <w:lang w:eastAsia="en-US"/>
        </w:rPr>
        <w:t xml:space="preserve">.  </w:t>
      </w:r>
    </w:p>
    <w:p w:rsidR="008E1FEA" w:rsidRPr="008E1FEA" w:rsidRDefault="008E1FEA" w:rsidP="008E1FEA">
      <w:pPr>
        <w:suppressAutoHyphens/>
        <w:spacing w:before="100" w:beforeAutospacing="1" w:after="100" w:afterAutospacing="1" w:line="240" w:lineRule="auto"/>
        <w:ind w:right="282"/>
        <w:rPr>
          <w:rFonts w:ascii="Times New Roman" w:eastAsia="Times New Roman" w:hAnsi="Times New Roman" w:cs="Times New Roman"/>
          <w:color w:val="333333"/>
          <w:sz w:val="24"/>
          <w:szCs w:val="24"/>
          <w:lang w:eastAsia="en-US"/>
        </w:rPr>
      </w:pPr>
      <w:r w:rsidRPr="008E1FEA">
        <w:rPr>
          <w:rFonts w:ascii="Times New Roman" w:eastAsia="Times New Roman" w:hAnsi="Times New Roman" w:cs="Times New Roman"/>
          <w:color w:val="333333"/>
          <w:sz w:val="24"/>
          <w:szCs w:val="24"/>
          <w:lang w:eastAsia="en-US"/>
        </w:rPr>
        <w:t>Трио  состоит из  __  музыкантов.</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color w:val="333333"/>
          <w:sz w:val="24"/>
          <w:szCs w:val="24"/>
          <w:lang w:eastAsia="en-US"/>
        </w:rPr>
        <w:t>7.</w:t>
      </w:r>
      <w:r w:rsidRPr="008E1FEA">
        <w:rPr>
          <w:rFonts w:ascii="Times New Roman" w:eastAsia="Times New Roman" w:hAnsi="Times New Roman" w:cs="Times New Roman"/>
          <w:b/>
          <w:sz w:val="24"/>
          <w:szCs w:val="24"/>
          <w:lang w:eastAsia="ar-SA"/>
        </w:rPr>
        <w:t xml:space="preserve"> Какой балет не принадлежит   П.И. Чайковскому:</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 «Щелкунчик»,</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б) «Любовь к трем апельсинам»,</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в) «Лебединое озеро»;</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г) «Спящая красавица».</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lastRenderedPageBreak/>
        <w:t>8. Названия каких опер и балетов ты знаешь? Приведи по 3 примера.</w:t>
      </w:r>
      <w:r w:rsidRPr="008E1FEA">
        <w:rPr>
          <w:rFonts w:ascii="Times New Roman" w:eastAsia="Times New Roman" w:hAnsi="Times New Roman" w:cs="Times New Roman"/>
          <w:sz w:val="24"/>
          <w:szCs w:val="24"/>
          <w:lang w:eastAsia="ar-SA"/>
        </w:rPr>
        <w:t xml:space="preserve"> ______________________________________________________________________________________________________________________________________________________________________________________________________________________________________________________</w:t>
      </w:r>
    </w:p>
    <w:p w:rsidR="008E1FEA" w:rsidRPr="008E1FEA" w:rsidRDefault="008E1FEA" w:rsidP="008E1FEA">
      <w:pPr>
        <w:suppressAutoHyphens/>
        <w:spacing w:after="0" w:line="240" w:lineRule="auto"/>
        <w:ind w:right="282"/>
        <w:jc w:val="both"/>
        <w:outlineLvl w:val="0"/>
        <w:rPr>
          <w:rFonts w:ascii="Times New Roman" w:eastAsia="Times New Roman" w:hAnsi="Times New Roman" w:cs="Times New Roman"/>
          <w:b/>
          <w:sz w:val="24"/>
          <w:szCs w:val="24"/>
          <w:lang w:eastAsia="ar-SA"/>
        </w:rPr>
      </w:pPr>
      <w:r w:rsidRPr="008E1FEA">
        <w:rPr>
          <w:rFonts w:ascii="Times New Roman" w:eastAsia="Times New Roman" w:hAnsi="Times New Roman" w:cs="Times New Roman"/>
          <w:b/>
          <w:sz w:val="24"/>
          <w:szCs w:val="24"/>
          <w:lang w:eastAsia="ar-SA"/>
        </w:rPr>
        <w:t xml:space="preserve">9. Для этого инструмента И.С. Бах написал большинство своих произведений: </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 скрипка,                                            в) клавесин,</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б) орган,                                                г) арфа.</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b/>
          <w:sz w:val="24"/>
          <w:szCs w:val="24"/>
          <w:lang w:eastAsia="ar-SA"/>
        </w:rPr>
        <w:t>10.Что такое «</w:t>
      </w:r>
      <w:r w:rsidRPr="008E1FEA">
        <w:rPr>
          <w:rFonts w:ascii="Times New Roman" w:eastAsia="Times New Roman" w:hAnsi="Times New Roman" w:cs="Times New Roman"/>
          <w:b/>
          <w:sz w:val="24"/>
          <w:szCs w:val="24"/>
          <w:lang w:val="en-US" w:eastAsia="ar-SA"/>
        </w:rPr>
        <w:t>a</w:t>
      </w:r>
      <w:r w:rsidRPr="008E1FEA">
        <w:rPr>
          <w:rFonts w:ascii="Times New Roman" w:eastAsia="Times New Roman" w:hAnsi="Times New Roman" w:cs="Times New Roman"/>
          <w:b/>
          <w:sz w:val="24"/>
          <w:szCs w:val="24"/>
          <w:lang w:eastAsia="ar-SA"/>
        </w:rPr>
        <w:t xml:space="preserve"> </w:t>
      </w:r>
      <w:r w:rsidRPr="008E1FEA">
        <w:rPr>
          <w:rFonts w:ascii="Times New Roman" w:eastAsia="Times New Roman" w:hAnsi="Times New Roman" w:cs="Times New Roman"/>
          <w:b/>
          <w:sz w:val="24"/>
          <w:szCs w:val="24"/>
          <w:lang w:val="en-US" w:eastAsia="ar-SA"/>
        </w:rPr>
        <w:t>capella</w:t>
      </w:r>
      <w:r w:rsidRPr="008E1FEA">
        <w:rPr>
          <w:rFonts w:ascii="Times New Roman" w:eastAsia="Times New Roman" w:hAnsi="Times New Roman" w:cs="Times New Roman"/>
          <w:b/>
          <w:sz w:val="24"/>
          <w:szCs w:val="24"/>
          <w:lang w:eastAsia="ar-SA"/>
        </w:rPr>
        <w:t>» (а капелла)?</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 пение хором,                                      в) пение без слов,</w:t>
      </w:r>
    </w:p>
    <w:p w:rsidR="008E1FEA" w:rsidRPr="008E1FEA" w:rsidRDefault="008E1FEA" w:rsidP="008E1FEA">
      <w:pPr>
        <w:suppressAutoHyphens/>
        <w:spacing w:after="0" w:line="240" w:lineRule="auto"/>
        <w:ind w:right="282"/>
        <w:jc w:val="both"/>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б) церковные песнопения,                     г)  пение без сопровождения.</w:t>
      </w:r>
    </w:p>
    <w:p w:rsidR="008E1FEA" w:rsidRPr="008E1FEA" w:rsidRDefault="008E1FEA" w:rsidP="008E1FEA">
      <w:pPr>
        <w:suppressAutoHyphens/>
        <w:spacing w:after="0" w:line="240" w:lineRule="auto"/>
        <w:ind w:right="282"/>
        <w:jc w:val="both"/>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 xml:space="preserve"> </w:t>
      </w: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eastAsia="ar-SA"/>
        </w:rPr>
      </w:pP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eastAsia="ar-SA"/>
        </w:rPr>
      </w:pPr>
      <w:r w:rsidRPr="008E1FEA">
        <w:rPr>
          <w:rFonts w:ascii="Times New Roman" w:eastAsia="Times New Roman" w:hAnsi="Times New Roman" w:cs="Times New Roman"/>
          <w:b/>
          <w:color w:val="000000"/>
          <w:sz w:val="24"/>
          <w:szCs w:val="24"/>
          <w:lang w:eastAsia="ar-SA"/>
        </w:rPr>
        <w:t>Ответы  на входной тест  для 5 класса</w:t>
      </w: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val="en-US" w:eastAsia="ar-SA"/>
        </w:rPr>
      </w:pPr>
      <w:r w:rsidRPr="008E1FEA">
        <w:rPr>
          <w:rFonts w:ascii="Times New Roman" w:eastAsia="Times New Roman" w:hAnsi="Times New Roman" w:cs="Times New Roman"/>
          <w:b/>
          <w:color w:val="000000"/>
          <w:sz w:val="24"/>
          <w:szCs w:val="24"/>
          <w:lang w:val="en-US" w:eastAsia="ar-SA"/>
        </w:rPr>
        <w:t>вариант 1.</w:t>
      </w:r>
    </w:p>
    <w:p w:rsidR="008E1FEA" w:rsidRPr="008E1FEA" w:rsidRDefault="008E1FEA" w:rsidP="008E1FEA">
      <w:pPr>
        <w:spacing w:after="0" w:line="240" w:lineRule="auto"/>
        <w:ind w:right="282"/>
        <w:rPr>
          <w:rFonts w:ascii="Times New Roman" w:eastAsia="Times New Roman" w:hAnsi="Times New Roman" w:cs="Times New Roman"/>
          <w:color w:val="000000"/>
          <w:sz w:val="24"/>
          <w:szCs w:val="24"/>
          <w:lang w:val="en-US" w:eastAsia="ar-SA"/>
        </w:rPr>
      </w:pPr>
      <w:r w:rsidRPr="008E1FEA">
        <w:rPr>
          <w:rFonts w:ascii="Times New Roman" w:eastAsia="Times New Roman" w:hAnsi="Times New Roman" w:cs="Times New Roman"/>
          <w:b/>
          <w:color w:val="000000"/>
          <w:sz w:val="24"/>
          <w:szCs w:val="24"/>
          <w:lang w:val="en-US" w:eastAsia="ar-SA"/>
        </w:rPr>
        <w:t xml:space="preserve"> </w:t>
      </w:r>
    </w:p>
    <w:tbl>
      <w:tblPr>
        <w:tblStyle w:val="110"/>
        <w:tblW w:w="0" w:type="auto"/>
        <w:tblInd w:w="2660" w:type="dxa"/>
        <w:tblLook w:val="04A0" w:firstRow="1" w:lastRow="0" w:firstColumn="1" w:lastColumn="0" w:noHBand="0" w:noVBand="1"/>
      </w:tblPr>
      <w:tblGrid>
        <w:gridCol w:w="2125"/>
        <w:gridCol w:w="1702"/>
      </w:tblGrid>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в</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2</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в</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3</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а</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4</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в</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5</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в</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6</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4</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7</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б</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8</w:t>
            </w:r>
          </w:p>
        </w:tc>
        <w:tc>
          <w:tcPr>
            <w:tcW w:w="1702" w:type="dxa"/>
          </w:tcPr>
          <w:p w:rsidR="008E1FEA" w:rsidRPr="008E1FEA" w:rsidRDefault="008E1FEA" w:rsidP="008E1FEA">
            <w:pPr>
              <w:rPr>
                <w:rFonts w:ascii="Times New Roman" w:hAnsi="Times New Roman" w:cs="Times New Roman"/>
                <w:sz w:val="24"/>
                <w:szCs w:val="24"/>
              </w:rPr>
            </w:pP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9</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б</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10</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г</w:t>
            </w:r>
          </w:p>
        </w:tc>
      </w:tr>
    </w:tbl>
    <w:p w:rsidR="008E1FEA" w:rsidRPr="008E1FEA" w:rsidRDefault="008E1FEA" w:rsidP="008E1FEA">
      <w:pPr>
        <w:spacing w:after="0" w:line="240" w:lineRule="auto"/>
        <w:ind w:right="282"/>
        <w:rPr>
          <w:rFonts w:ascii="Times New Roman" w:eastAsia="Times New Roman" w:hAnsi="Times New Roman" w:cs="Times New Roman"/>
          <w:color w:val="000000"/>
          <w:sz w:val="24"/>
          <w:szCs w:val="24"/>
          <w:lang w:val="en-US" w:eastAsia="ar-SA"/>
        </w:rPr>
      </w:pP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val="en-US" w:eastAsia="ar-SA"/>
        </w:rPr>
      </w:pPr>
      <w:r w:rsidRPr="008E1FEA">
        <w:rPr>
          <w:rFonts w:ascii="Times New Roman" w:eastAsia="Times New Roman" w:hAnsi="Times New Roman" w:cs="Times New Roman"/>
          <w:b/>
          <w:color w:val="000000"/>
          <w:sz w:val="24"/>
          <w:szCs w:val="24"/>
          <w:lang w:val="en-US" w:eastAsia="ar-SA"/>
        </w:rPr>
        <w:t xml:space="preserve"> Вариант 2.</w:t>
      </w:r>
    </w:p>
    <w:tbl>
      <w:tblPr>
        <w:tblStyle w:val="110"/>
        <w:tblW w:w="0" w:type="auto"/>
        <w:tblInd w:w="2660" w:type="dxa"/>
        <w:tblLook w:val="04A0" w:firstRow="1" w:lastRow="0" w:firstColumn="1" w:lastColumn="0" w:noHBand="0" w:noVBand="1"/>
      </w:tblPr>
      <w:tblGrid>
        <w:gridCol w:w="2125"/>
        <w:gridCol w:w="1702"/>
      </w:tblGrid>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а</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2</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в</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3</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в</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4</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в</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5</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в</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6</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3</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7</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б</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8</w:t>
            </w:r>
          </w:p>
        </w:tc>
        <w:tc>
          <w:tcPr>
            <w:tcW w:w="1702" w:type="dxa"/>
          </w:tcPr>
          <w:p w:rsidR="008E1FEA" w:rsidRPr="008E1FEA" w:rsidRDefault="008E1FEA" w:rsidP="008E1FEA">
            <w:pPr>
              <w:rPr>
                <w:rFonts w:ascii="Times New Roman" w:hAnsi="Times New Roman" w:cs="Times New Roman"/>
                <w:sz w:val="24"/>
                <w:szCs w:val="24"/>
              </w:rPr>
            </w:pP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9</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б</w:t>
            </w:r>
          </w:p>
        </w:tc>
      </w:tr>
      <w:tr w:rsidR="008E1FEA" w:rsidRPr="008E1FEA" w:rsidTr="002778C6">
        <w:tc>
          <w:tcPr>
            <w:tcW w:w="2125"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10</w:t>
            </w:r>
          </w:p>
        </w:tc>
        <w:tc>
          <w:tcPr>
            <w:tcW w:w="1702"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г</w:t>
            </w:r>
          </w:p>
        </w:tc>
      </w:tr>
    </w:tbl>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val="en-US" w:eastAsia="ar-SA"/>
        </w:rPr>
      </w:pP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val="en-US" w:eastAsia="ar-SA"/>
        </w:rPr>
      </w:pPr>
      <w:r w:rsidRPr="008E1FEA">
        <w:rPr>
          <w:rFonts w:ascii="Times New Roman" w:eastAsia="Times New Roman" w:hAnsi="Times New Roman" w:cs="Times New Roman"/>
          <w:b/>
          <w:color w:val="000000"/>
          <w:sz w:val="24"/>
          <w:szCs w:val="24"/>
          <w:lang w:val="en-US" w:eastAsia="ar-SA"/>
        </w:rPr>
        <w:t>5 класс  Итоговый тест</w:t>
      </w:r>
    </w:p>
    <w:p w:rsidR="008E1FEA" w:rsidRPr="008E1FEA" w:rsidRDefault="008E1FEA" w:rsidP="008E1FEA">
      <w:pPr>
        <w:suppressAutoHyphens/>
        <w:spacing w:after="0" w:line="240" w:lineRule="auto"/>
        <w:ind w:right="282"/>
        <w:jc w:val="both"/>
        <w:outlineLvl w:val="0"/>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b/>
          <w:color w:val="000000"/>
          <w:sz w:val="24"/>
          <w:szCs w:val="24"/>
          <w:lang w:eastAsia="ar-SA"/>
        </w:rPr>
        <w:t xml:space="preserve"> </w:t>
      </w:r>
      <w:r w:rsidRPr="008E1FEA">
        <w:rPr>
          <w:rFonts w:ascii="Times New Roman" w:eastAsia="Times New Roman" w:hAnsi="Times New Roman" w:cs="Times New Roman"/>
          <w:color w:val="000000"/>
          <w:sz w:val="24"/>
          <w:szCs w:val="24"/>
          <w:lang w:eastAsia="ar-SA"/>
        </w:rPr>
        <w:t>Тест составлен по программе</w:t>
      </w:r>
      <w:r w:rsidRPr="008E1FEA">
        <w:rPr>
          <w:rFonts w:ascii="Times New Roman" w:eastAsia="Times New Roman" w:hAnsi="Times New Roman" w:cs="Times New Roman"/>
          <w:color w:val="000000"/>
          <w:sz w:val="24"/>
          <w:szCs w:val="24"/>
          <w:lang w:val="en-US" w:eastAsia="ar-SA"/>
        </w:rPr>
        <w:t>  </w:t>
      </w:r>
      <w:r w:rsidRPr="008E1FEA">
        <w:rPr>
          <w:rFonts w:ascii="Times New Roman" w:eastAsia="Times New Roman" w:hAnsi="Times New Roman" w:cs="Times New Roman"/>
          <w:color w:val="000000"/>
          <w:sz w:val="24"/>
          <w:szCs w:val="24"/>
          <w:lang w:eastAsia="ar-SA"/>
        </w:rPr>
        <w:t xml:space="preserve"> Критской </w:t>
      </w:r>
      <w:r w:rsidRPr="008E1FEA">
        <w:rPr>
          <w:rFonts w:ascii="Times New Roman" w:eastAsia="Times New Roman" w:hAnsi="Times New Roman" w:cs="Times New Roman"/>
          <w:color w:val="000000"/>
          <w:sz w:val="24"/>
          <w:szCs w:val="24"/>
          <w:lang w:val="en-US" w:eastAsia="ar-SA"/>
        </w:rPr>
        <w:t> </w:t>
      </w:r>
      <w:r w:rsidRPr="008E1FEA">
        <w:rPr>
          <w:rFonts w:ascii="Times New Roman" w:eastAsia="Times New Roman" w:hAnsi="Times New Roman" w:cs="Times New Roman"/>
          <w:color w:val="000000"/>
          <w:sz w:val="24"/>
          <w:szCs w:val="24"/>
          <w:lang w:eastAsia="ar-SA"/>
        </w:rPr>
        <w:t xml:space="preserve">Е.Д., Сергеевой </w:t>
      </w:r>
      <w:r w:rsidRPr="008E1FEA">
        <w:rPr>
          <w:rFonts w:ascii="Times New Roman" w:eastAsia="Times New Roman" w:hAnsi="Times New Roman" w:cs="Times New Roman"/>
          <w:color w:val="000000"/>
          <w:sz w:val="24"/>
          <w:szCs w:val="24"/>
          <w:lang w:val="en-US" w:eastAsia="ar-SA"/>
        </w:rPr>
        <w:t> </w:t>
      </w:r>
      <w:r w:rsidRPr="008E1FEA">
        <w:rPr>
          <w:rFonts w:ascii="Times New Roman" w:eastAsia="Times New Roman" w:hAnsi="Times New Roman" w:cs="Times New Roman"/>
          <w:color w:val="000000"/>
          <w:sz w:val="24"/>
          <w:szCs w:val="24"/>
          <w:lang w:eastAsia="ar-SA"/>
        </w:rPr>
        <w:t>Г.П.</w:t>
      </w:r>
      <w:r w:rsidRPr="008E1FEA">
        <w:rPr>
          <w:rFonts w:ascii="Times New Roman" w:eastAsia="Times New Roman" w:hAnsi="Times New Roman" w:cs="Times New Roman"/>
          <w:color w:val="000000"/>
          <w:sz w:val="24"/>
          <w:szCs w:val="24"/>
          <w:lang w:val="en-US" w:eastAsia="ar-SA"/>
        </w:rPr>
        <w:t> </w:t>
      </w:r>
      <w:r w:rsidRPr="008E1FEA">
        <w:rPr>
          <w:rFonts w:ascii="Times New Roman" w:eastAsia="Times New Roman" w:hAnsi="Times New Roman" w:cs="Times New Roman"/>
          <w:color w:val="000000"/>
          <w:sz w:val="24"/>
          <w:szCs w:val="24"/>
          <w:lang w:eastAsia="ar-SA"/>
        </w:rPr>
        <w:t>и содержит 22 вопроса различной сложности. Первый уровень состоит из десяти вопросов с вариантами ответов, второй из десяти вопросов без вариантов ответов, третий - два сложных вопроса. За каждый  правильно отвеченный вопрос – 1 балл. Зачёт принят, если учащийся ответил на 22-11 вопрос. Время выполнения – 40 минут. Урок – последний в учебном году.</w:t>
      </w: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eastAsia="ar-SA"/>
        </w:rPr>
      </w:pP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eastAsia="ar-SA"/>
        </w:rPr>
      </w:pP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eastAsia="ar-SA"/>
        </w:rPr>
      </w:pP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eastAsia="ar-SA"/>
        </w:rPr>
      </w:pPr>
      <w:r w:rsidRPr="008E1FEA">
        <w:rPr>
          <w:rFonts w:ascii="Times New Roman" w:eastAsia="Times New Roman" w:hAnsi="Times New Roman" w:cs="Times New Roman"/>
          <w:b/>
          <w:color w:val="000000"/>
          <w:sz w:val="24"/>
          <w:szCs w:val="24"/>
          <w:lang w:eastAsia="ar-SA"/>
        </w:rPr>
        <w:t>Вариант  1</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 уровень.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 Жанр  вокальной  музыки: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симфония,      б) песня,         в) соната.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 Камерное  вокальное  произведение,  для  голоса  с  инструментом: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соната,            б) опера,         в) романс.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lastRenderedPageBreak/>
        <w:t>3. Произведение  А.К.Лядова,  основой которого стало одно из сказаний русского народа: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симфоническая  миниатюра  «Кикимора»,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симфоническая  сюита  «Шехеразада»,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симфония  действо  «Перезвоны».</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 Родоначальник  русской  классической  музыки: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Ф.Шуберт,         б) М.И.Глинка,       в) Ф.Шопен.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5. Автор  кантаты  «Снег  идёт»,  основой  которого  стало  одноимённое  стихотворение  Б.Пастернака: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В. Гаврилин,          б) П.Чайковский,            в) Г. Свиридов.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6. Краткое  литературное  содержание  оперы,  балета,  мюзикла,  оперетты:</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либретто,      б)  увертюра,       в)  кордебалет.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7. Мюзикл  Эндрю  Ллойд  Уэббера: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«Звуки  музыки»,         б) «Кошки»,         в) «Юнона  и  Авось».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8. Жанр  произведения  С. Прокофьева  «Александр  Невский»: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балет,            б) опера,              в) кантата.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9. Главный  образ  в  творчестве  С. Рахманинова: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родина,         б) борьба,        в) сказка.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10. Королева  симфонического  оркестра: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труба,         б) скрипка,            в) виолончель.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 уровень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11. Произведение  М.П.Мусоргского  созданное  под  впечатлением  от  просмотра  выставки  художника  В.Гартмана?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12. Композитор,   в  творчестве  которого  тесно переплетаются  жанры  живописи,  музыки,  поэзии.</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13. Дирижёр  симфонического  оркестра  «Виртуозы  Москвы»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14. Автор  маленькой  трагедии  «Моцарт  и  Сальери»?</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15. Композитор,  автор  оперы-былины   «Садко»?   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16. Вид  древнерусского  церковного  пения?  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17. Праздничный  колокольный  звон - 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18. Какому   музыкальному  инструменту  Древней  Руси   подражает  арфа  в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произведении  В.Г.Кикты  «Фрески  Софии  Киевской»? 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19. Кем  был  Никколо  Паганини? 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20. Французский  композитор,  основоположник  импрессионизма  в музыке?</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 уровень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21. Какому  жанру  изобразительного  искусства  родственен  романс  «Островок»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С. Рахманинова? __________________________________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22. Состав  инструментов  произведения  Ф.Шуберта  «Фореллен-квинтет»?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__________________________________________________________________________________</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Вариант 2</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 уровень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 Жанр  симфонической   музыки: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а) симфония,              б) песня,          в) соната.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 Сценическое  вокальное  произведение:</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соната,                    б) опера,          в) романс.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 Произведение  Н. Римского-Корсакова, основой  которого стали  сюжеты  восточных  сказок:</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симфоническая  миниатюра  «Кикимора»,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симфоническая  сюита  «Шехеразада»,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симфония  действо  «Перезвоны».</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 Родоначальник  польской  классической  музыки: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Ф.Шуберт,                 б) М. Глинка,               в) Ф.Шопен.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5. Автор  симфонии  действо  «Перезвоны»,  созданное  под  впечатлением  от  рассказов  писателя,  актёра  и  режиссёра  В. Шукшина: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В. Гаврилин,          б) П. Чайковский,             в) Г.Свиридов.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6. Инструментальное  вступление  к  опере,  балету,  мюзиклу, оперетте:</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либретто,               б) увертюра,               в) кордебалет.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7. Мюзикл  Александра  Рыбникова: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«Звуки  музыки»,               б) «Кошки»,           в) «Юнона  и  Авось».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8.  Жанр  произведения  П. Чайковского  «Щелкунчик»:</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балет,                   б) опера,                в) кантата.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9. Главный  образ  в  творчестве  Л. Бетховена: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родина,                      б) борьба,                         в) эпос.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10. Солирующий инструмент  оркестра  джазовой  музыки: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труба,                     б) скрипка,                           в) виолончель.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 уровень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11. Произведение  М .Мусоргского  созданное  под  впечатлением  от  просмотра  выставки  художника  В.Гартмана?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12. Композитор,   в  творчестве  которого  тесно переплетаются  жанры  живописи,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музыки,  поэзии. ____________________________________________________________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13. Дирижёр  симфонического  оркестра  «Виртуозы  Москвы» - 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14. Автор  маленькой  трагедии  «Моцарт  и  Сальери»? 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15. Композитор,  автор  оперы-былины   «Садко»?_______________________________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16. Вид  древнерусского  церковного  пения?___________________________________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17. Праздничный  колокольный  звон? 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18. Какому   музыкальному  инструменту  Древней  Руси  подражает  арфа  в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произведении  В. Кикты  «Фрески  Софии  Киевской»?______________________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19. Кем  был  Никколо  Паганини? 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20. Французский  композитор,  основоположник  импрессионизма  в музыке?</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 уровень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21. Какому  жанру  изобразительного  искусства  родственен  романс  «Островок» С.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Рахманинова? ___________________________________________________________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lastRenderedPageBreak/>
        <w:t>22. Состав  инструментов  произведения  Ф.Шуберта  «Фореллен-квинтет»?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Ответы к итоговому тесту  5 класс </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вариант 1</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p>
    <w:tbl>
      <w:tblPr>
        <w:tblW w:w="0" w:type="auto"/>
        <w:tblInd w:w="-10" w:type="dxa"/>
        <w:tblLayout w:type="fixed"/>
        <w:tblLook w:val="04A0" w:firstRow="1" w:lastRow="0" w:firstColumn="1" w:lastColumn="0" w:noHBand="0" w:noVBand="1"/>
      </w:tblPr>
      <w:tblGrid>
        <w:gridCol w:w="957"/>
        <w:gridCol w:w="957"/>
        <w:gridCol w:w="957"/>
        <w:gridCol w:w="957"/>
        <w:gridCol w:w="957"/>
        <w:gridCol w:w="957"/>
        <w:gridCol w:w="957"/>
        <w:gridCol w:w="957"/>
        <w:gridCol w:w="957"/>
        <w:gridCol w:w="978"/>
      </w:tblGrid>
      <w:tr w:rsidR="008E1FEA" w:rsidRPr="008E1FEA" w:rsidTr="002778C6">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1</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2</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3</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4</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5</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6</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7</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8</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9</w:t>
            </w:r>
          </w:p>
        </w:tc>
        <w:tc>
          <w:tcPr>
            <w:tcW w:w="978" w:type="dxa"/>
            <w:tcBorders>
              <w:top w:val="single" w:sz="4" w:space="0" w:color="000000"/>
              <w:left w:val="single" w:sz="4" w:space="0" w:color="000000"/>
              <w:bottom w:val="single" w:sz="4" w:space="0" w:color="000000"/>
              <w:right w:val="single" w:sz="4" w:space="0" w:color="000000"/>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10</w:t>
            </w:r>
          </w:p>
        </w:tc>
      </w:tr>
      <w:tr w:rsidR="008E1FEA" w:rsidRPr="008E1FEA" w:rsidTr="002778C6">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б</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в</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а</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б</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в</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а</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б</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в</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а</w:t>
            </w:r>
          </w:p>
        </w:tc>
        <w:tc>
          <w:tcPr>
            <w:tcW w:w="978" w:type="dxa"/>
            <w:tcBorders>
              <w:top w:val="single" w:sz="4" w:space="0" w:color="000000"/>
              <w:left w:val="single" w:sz="4" w:space="0" w:color="000000"/>
              <w:bottom w:val="single" w:sz="4" w:space="0" w:color="000000"/>
              <w:right w:val="single" w:sz="4" w:space="0" w:color="000000"/>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б</w:t>
            </w:r>
          </w:p>
        </w:tc>
      </w:tr>
    </w:tbl>
    <w:p w:rsidR="008E1FEA" w:rsidRPr="008E1FEA" w:rsidRDefault="008E1FEA" w:rsidP="008E1FEA">
      <w:pPr>
        <w:spacing w:after="0" w:line="240" w:lineRule="auto"/>
        <w:ind w:right="282"/>
        <w:rPr>
          <w:rFonts w:ascii="Times New Roman" w:eastAsia="Calibri" w:hAnsi="Times New Roman" w:cs="Times New Roman"/>
          <w:sz w:val="24"/>
          <w:szCs w:val="24"/>
          <w:lang w:val="en-US" w:eastAsia="ar-SA"/>
        </w:rPr>
      </w:pPr>
    </w:p>
    <w:tbl>
      <w:tblPr>
        <w:tblStyle w:val="110"/>
        <w:tblW w:w="0" w:type="auto"/>
        <w:tblInd w:w="-34" w:type="dxa"/>
        <w:tblLook w:val="04A0" w:firstRow="1" w:lastRow="0" w:firstColumn="1" w:lastColumn="0" w:noHBand="0" w:noVBand="1"/>
      </w:tblPr>
      <w:tblGrid>
        <w:gridCol w:w="2127"/>
        <w:gridCol w:w="7513"/>
      </w:tblGrid>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11</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Фортепианный  цикл  «Картинки  с  выставки».</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12</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Микалоюс   Чюрлёнис.</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13</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Владимир  Спиваков.</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14</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А.С.Пушкин.</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15</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Н.А.Римский-Корсаков.</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16</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Знаменный  распев</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17</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Трезвон.</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18</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Гусли.</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19</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Композитор,  скрипач-виртуоз.</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20</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Клод  Дебюсси.</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21</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Пейзаж.</w:t>
            </w:r>
          </w:p>
        </w:tc>
      </w:tr>
      <w:tr w:rsidR="008E1FEA" w:rsidRPr="008E1FEA" w:rsidTr="002778C6">
        <w:tc>
          <w:tcPr>
            <w:tcW w:w="2127"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22</w:t>
            </w:r>
          </w:p>
        </w:tc>
        <w:tc>
          <w:tcPr>
            <w:tcW w:w="7513" w:type="dxa"/>
          </w:tcPr>
          <w:p w:rsidR="008E1FEA" w:rsidRPr="008E1FEA" w:rsidRDefault="008E1FEA" w:rsidP="008E1FEA">
            <w:pPr>
              <w:rPr>
                <w:rFonts w:ascii="Times New Roman" w:hAnsi="Times New Roman" w:cs="Times New Roman"/>
                <w:sz w:val="24"/>
                <w:szCs w:val="24"/>
              </w:rPr>
            </w:pPr>
            <w:r w:rsidRPr="008E1FEA">
              <w:rPr>
                <w:rFonts w:ascii="Times New Roman" w:hAnsi="Times New Roman" w:cs="Times New Roman"/>
                <w:sz w:val="24"/>
                <w:szCs w:val="24"/>
              </w:rPr>
              <w:t>Скрипка,  альт,  виолончель,  контрабас,   фортепиано.</w:t>
            </w:r>
          </w:p>
        </w:tc>
      </w:tr>
    </w:tbl>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вариант 2</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p>
    <w:tbl>
      <w:tblPr>
        <w:tblW w:w="0" w:type="auto"/>
        <w:tblInd w:w="-10" w:type="dxa"/>
        <w:tblLayout w:type="fixed"/>
        <w:tblLook w:val="04A0" w:firstRow="1" w:lastRow="0" w:firstColumn="1" w:lastColumn="0" w:noHBand="0" w:noVBand="1"/>
      </w:tblPr>
      <w:tblGrid>
        <w:gridCol w:w="957"/>
        <w:gridCol w:w="957"/>
        <w:gridCol w:w="957"/>
        <w:gridCol w:w="957"/>
        <w:gridCol w:w="957"/>
        <w:gridCol w:w="957"/>
        <w:gridCol w:w="957"/>
        <w:gridCol w:w="957"/>
        <w:gridCol w:w="957"/>
        <w:gridCol w:w="978"/>
      </w:tblGrid>
      <w:tr w:rsidR="008E1FEA" w:rsidRPr="008E1FEA" w:rsidTr="002778C6">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b/>
                <w:sz w:val="24"/>
                <w:szCs w:val="24"/>
                <w:lang w:val="en-US" w:eastAsia="en-US"/>
              </w:rPr>
              <w:t xml:space="preserve"> </w:t>
            </w:r>
            <w:r w:rsidRPr="008E1FEA">
              <w:rPr>
                <w:rFonts w:ascii="Times New Roman" w:eastAsia="Calibri" w:hAnsi="Times New Roman" w:cs="Times New Roman"/>
                <w:sz w:val="24"/>
                <w:szCs w:val="24"/>
                <w:lang w:val="en-US" w:eastAsia="en-US"/>
              </w:rPr>
              <w:t>1</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2</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3</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4</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5</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6</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7</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8</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9</w:t>
            </w:r>
          </w:p>
        </w:tc>
        <w:tc>
          <w:tcPr>
            <w:tcW w:w="978" w:type="dxa"/>
            <w:tcBorders>
              <w:top w:val="single" w:sz="4" w:space="0" w:color="000000"/>
              <w:left w:val="single" w:sz="4" w:space="0" w:color="000000"/>
              <w:bottom w:val="single" w:sz="4" w:space="0" w:color="000000"/>
              <w:right w:val="single" w:sz="4" w:space="0" w:color="000000"/>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10</w:t>
            </w:r>
          </w:p>
        </w:tc>
      </w:tr>
      <w:tr w:rsidR="008E1FEA" w:rsidRPr="008E1FEA" w:rsidTr="002778C6">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а</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б</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б</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в</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а</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б</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в</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а</w:t>
            </w:r>
          </w:p>
        </w:tc>
        <w:tc>
          <w:tcPr>
            <w:tcW w:w="957" w:type="dxa"/>
            <w:tcBorders>
              <w:top w:val="single" w:sz="4" w:space="0" w:color="000000"/>
              <w:left w:val="single" w:sz="4" w:space="0" w:color="000000"/>
              <w:bottom w:val="single" w:sz="4" w:space="0" w:color="000000"/>
              <w:right w:val="nil"/>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б</w:t>
            </w:r>
          </w:p>
        </w:tc>
        <w:tc>
          <w:tcPr>
            <w:tcW w:w="978" w:type="dxa"/>
            <w:tcBorders>
              <w:top w:val="single" w:sz="4" w:space="0" w:color="000000"/>
              <w:left w:val="single" w:sz="4" w:space="0" w:color="000000"/>
              <w:bottom w:val="single" w:sz="4" w:space="0" w:color="000000"/>
              <w:right w:val="single" w:sz="4" w:space="0" w:color="000000"/>
            </w:tcBorders>
            <w:hideMark/>
          </w:tcPr>
          <w:p w:rsidR="008E1FEA" w:rsidRPr="008E1FEA" w:rsidRDefault="008E1FEA" w:rsidP="008E1FEA">
            <w:pPr>
              <w:suppressAutoHyphens/>
              <w:snapToGrid w:val="0"/>
              <w:spacing w:after="0" w:line="240" w:lineRule="auto"/>
              <w:ind w:right="282"/>
              <w:rPr>
                <w:rFonts w:ascii="Times New Roman" w:eastAsia="Calibri" w:hAnsi="Times New Roman" w:cs="Times New Roman"/>
                <w:sz w:val="24"/>
                <w:szCs w:val="24"/>
                <w:lang w:val="en-US" w:eastAsia="ar-SA"/>
              </w:rPr>
            </w:pPr>
            <w:r w:rsidRPr="008E1FEA">
              <w:rPr>
                <w:rFonts w:ascii="Times New Roman" w:eastAsia="Calibri" w:hAnsi="Times New Roman" w:cs="Times New Roman"/>
                <w:sz w:val="24"/>
                <w:szCs w:val="24"/>
                <w:lang w:val="en-US" w:eastAsia="en-US"/>
              </w:rPr>
              <w:t>а</w:t>
            </w:r>
          </w:p>
        </w:tc>
      </w:tr>
    </w:tbl>
    <w:p w:rsidR="008E1FEA" w:rsidRPr="008E1FEA" w:rsidRDefault="008E1FEA" w:rsidP="008E1FEA">
      <w:pPr>
        <w:spacing w:after="0" w:line="240" w:lineRule="auto"/>
        <w:ind w:right="282"/>
        <w:rPr>
          <w:rFonts w:ascii="Times New Roman" w:eastAsia="Calibri" w:hAnsi="Times New Roman" w:cs="Times New Roman"/>
          <w:sz w:val="24"/>
          <w:szCs w:val="24"/>
          <w:lang w:val="en-US" w:eastAsia="ar-SA"/>
        </w:rPr>
      </w:pPr>
    </w:p>
    <w:tbl>
      <w:tblPr>
        <w:tblStyle w:val="110"/>
        <w:tblW w:w="0" w:type="auto"/>
        <w:tblLook w:val="04A0" w:firstRow="1" w:lastRow="0" w:firstColumn="1" w:lastColumn="0" w:noHBand="0" w:noVBand="1"/>
      </w:tblPr>
      <w:tblGrid>
        <w:gridCol w:w="2093"/>
        <w:gridCol w:w="7513"/>
      </w:tblGrid>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11</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Фортепианный  цикл  «Картинки  с  выставки».</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12</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Микалоюс   Чюрлёнис.</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13</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Владимир  Спиваков.</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14</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А.С.Пушкин.</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15</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Н.А.Римский-Корсаков.</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16</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Знаменный  распев.</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17</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Трезвон.</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18</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Гусли.</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19</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Композитор,  скрипач-виртуоз.</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20</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Клод  Дебюсси</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21</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Пейзаж</w:t>
            </w:r>
          </w:p>
        </w:tc>
      </w:tr>
      <w:tr w:rsidR="008E1FEA" w:rsidRPr="008E1FEA" w:rsidTr="002778C6">
        <w:tc>
          <w:tcPr>
            <w:tcW w:w="209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22</w:t>
            </w:r>
          </w:p>
        </w:tc>
        <w:tc>
          <w:tcPr>
            <w:tcW w:w="7513" w:type="dxa"/>
          </w:tcPr>
          <w:p w:rsidR="008E1FEA" w:rsidRPr="008E1FEA" w:rsidRDefault="008E1FEA" w:rsidP="008E1FEA">
            <w:pPr>
              <w:ind w:right="282"/>
              <w:rPr>
                <w:rFonts w:ascii="Times New Roman" w:hAnsi="Times New Roman" w:cs="Times New Roman"/>
                <w:sz w:val="24"/>
                <w:szCs w:val="24"/>
              </w:rPr>
            </w:pPr>
            <w:r w:rsidRPr="008E1FEA">
              <w:rPr>
                <w:rFonts w:ascii="Times New Roman" w:hAnsi="Times New Roman" w:cs="Times New Roman"/>
                <w:sz w:val="24"/>
                <w:szCs w:val="24"/>
              </w:rPr>
              <w:t>Скрипка,  альт,  виолончель,  контрабас,   фортепиано</w:t>
            </w:r>
          </w:p>
        </w:tc>
      </w:tr>
    </w:tbl>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w:t>
      </w:r>
    </w:p>
    <w:p w:rsidR="008E1FEA" w:rsidRPr="008E1FEA" w:rsidRDefault="008E1FEA" w:rsidP="008E1FEA">
      <w:pPr>
        <w:suppressAutoHyphens/>
        <w:spacing w:after="0" w:line="240" w:lineRule="auto"/>
        <w:ind w:right="282"/>
        <w:jc w:val="center"/>
        <w:rPr>
          <w:rFonts w:ascii="Times New Roman" w:eastAsia="Times New Roman" w:hAnsi="Times New Roman" w:cs="Times New Roman"/>
          <w:color w:val="000000"/>
          <w:sz w:val="24"/>
          <w:szCs w:val="24"/>
          <w:lang w:eastAsia="ar-SA"/>
        </w:rPr>
      </w:pPr>
      <w:r w:rsidRPr="008E1FEA">
        <w:rPr>
          <w:rFonts w:ascii="Times New Roman" w:eastAsia="Calibri" w:hAnsi="Times New Roman" w:cs="Times New Roman"/>
          <w:b/>
          <w:sz w:val="24"/>
          <w:szCs w:val="24"/>
          <w:lang w:eastAsia="en-US"/>
        </w:rPr>
        <w:t>Входной тест 6 класс</w:t>
      </w:r>
    </w:p>
    <w:p w:rsidR="008E1FEA" w:rsidRPr="008E1FEA" w:rsidRDefault="008E1FEA" w:rsidP="008E1FEA">
      <w:pPr>
        <w:suppressAutoHyphens/>
        <w:spacing w:after="0" w:line="240" w:lineRule="auto"/>
        <w:ind w:right="282"/>
        <w:rPr>
          <w:rFonts w:ascii="Times New Roman" w:eastAsia="Times New Roman" w:hAnsi="Times New Roman" w:cs="Times New Roman"/>
          <w:i/>
          <w:color w:val="000000"/>
          <w:sz w:val="24"/>
          <w:szCs w:val="24"/>
          <w:lang w:eastAsia="ar-SA"/>
        </w:rPr>
      </w:pPr>
      <w:r w:rsidRPr="008E1FEA">
        <w:rPr>
          <w:rFonts w:ascii="Times New Roman" w:eastAsia="Times New Roman" w:hAnsi="Times New Roman" w:cs="Times New Roman"/>
          <w:i/>
          <w:color w:val="000000"/>
          <w:sz w:val="24"/>
          <w:szCs w:val="24"/>
          <w:lang w:eastAsia="ar-SA"/>
        </w:rPr>
        <w:t xml:space="preserve">     Сроки проведения</w:t>
      </w:r>
      <w:r w:rsidRPr="008E1FEA">
        <w:rPr>
          <w:rFonts w:ascii="Times New Roman" w:eastAsia="Times New Roman" w:hAnsi="Times New Roman" w:cs="Times New Roman"/>
          <w:color w:val="000000"/>
          <w:sz w:val="24"/>
          <w:szCs w:val="24"/>
          <w:lang w:eastAsia="ar-SA"/>
        </w:rPr>
        <w:t>: 2 урок 1 четверти</w:t>
      </w:r>
      <w:r w:rsidRPr="008E1FEA">
        <w:rPr>
          <w:rFonts w:ascii="Times New Roman" w:eastAsia="Times New Roman" w:hAnsi="Times New Roman" w:cs="Times New Roman"/>
          <w:i/>
          <w:color w:val="000000"/>
          <w:sz w:val="24"/>
          <w:szCs w:val="24"/>
          <w:lang w:eastAsia="ar-SA"/>
        </w:rPr>
        <w:t xml:space="preserve">                    </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xml:space="preserve">Цель проведения: </w:t>
      </w:r>
      <w:r w:rsidRPr="008E1FEA">
        <w:rPr>
          <w:rFonts w:ascii="Times New Roman" w:eastAsia="Times New Roman" w:hAnsi="Times New Roman" w:cs="Times New Roman"/>
          <w:color w:val="000000"/>
          <w:sz w:val="24"/>
          <w:szCs w:val="24"/>
          <w:lang w:eastAsia="ar-SA"/>
        </w:rPr>
        <w:t>определение уровня знаний, умений, навыков обучающихся лицея по предмету «Музыка» образовательной области «Искусство».</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u w:val="single"/>
          <w:lang w:eastAsia="ar-SA"/>
        </w:rPr>
      </w:pPr>
      <w:r w:rsidRPr="008E1FEA">
        <w:rPr>
          <w:rFonts w:ascii="Times New Roman" w:eastAsia="Times New Roman" w:hAnsi="Times New Roman" w:cs="Times New Roman"/>
          <w:i/>
          <w:color w:val="000000"/>
          <w:sz w:val="24"/>
          <w:szCs w:val="24"/>
          <w:lang w:eastAsia="ar-SA"/>
        </w:rPr>
        <w:t xml:space="preserve">  Форма проведения</w:t>
      </w:r>
      <w:r w:rsidRPr="008E1FEA">
        <w:rPr>
          <w:rFonts w:ascii="Times New Roman" w:eastAsia="Times New Roman" w:hAnsi="Times New Roman" w:cs="Times New Roman"/>
          <w:color w:val="000000"/>
          <w:sz w:val="24"/>
          <w:szCs w:val="24"/>
          <w:lang w:eastAsia="ar-SA"/>
        </w:rPr>
        <w:t xml:space="preserve">: </w:t>
      </w:r>
      <w:r w:rsidRPr="008E1FEA">
        <w:rPr>
          <w:rFonts w:ascii="Times New Roman" w:eastAsia="Times New Roman" w:hAnsi="Times New Roman" w:cs="Times New Roman"/>
          <w:color w:val="000000"/>
          <w:sz w:val="24"/>
          <w:szCs w:val="24"/>
          <w:u w:val="single"/>
          <w:lang w:eastAsia="ar-SA"/>
        </w:rPr>
        <w:t>входной тест - зачёт.</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xml:space="preserve">  Структура контрольной работы: </w:t>
      </w:r>
      <w:r w:rsidRPr="008E1FEA">
        <w:rPr>
          <w:rFonts w:ascii="Times New Roman" w:eastAsia="Times New Roman" w:hAnsi="Times New Roman" w:cs="Times New Roman"/>
          <w:color w:val="000000"/>
          <w:sz w:val="24"/>
          <w:szCs w:val="24"/>
          <w:lang w:eastAsia="ar-SA"/>
        </w:rPr>
        <w:t>зачёт состоит из  теоретического материала.</w:t>
      </w:r>
    </w:p>
    <w:p w:rsidR="008E1FEA" w:rsidRPr="008E1FEA" w:rsidRDefault="008E1FEA" w:rsidP="008E1FEA">
      <w:pPr>
        <w:shd w:val="clear" w:color="auto" w:fill="FFFFFF"/>
        <w:spacing w:after="0" w:line="23" w:lineRule="atLeast"/>
        <w:ind w:right="282"/>
        <w:jc w:val="both"/>
        <w:rPr>
          <w:rFonts w:ascii="Times New Roman" w:eastAsia="Calibri" w:hAnsi="Times New Roman" w:cs="Times New Roman"/>
          <w:color w:val="000000"/>
          <w:sz w:val="24"/>
          <w:szCs w:val="24"/>
          <w:lang w:eastAsia="en-US"/>
        </w:rPr>
      </w:pPr>
      <w:r w:rsidRPr="008E1FEA">
        <w:rPr>
          <w:rFonts w:ascii="Times New Roman" w:eastAsia="Calibri" w:hAnsi="Times New Roman" w:cs="Times New Roman"/>
          <w:i/>
          <w:color w:val="000000"/>
          <w:sz w:val="24"/>
          <w:szCs w:val="24"/>
          <w:lang w:eastAsia="ar-SA"/>
        </w:rPr>
        <w:t xml:space="preserve">Основные содержательные разделы по предмету «Музыка», включённые в задания зачёта: </w:t>
      </w:r>
      <w:r w:rsidRPr="008E1FEA">
        <w:rPr>
          <w:rFonts w:ascii="Times New Roman" w:eastAsia="Calibri" w:hAnsi="Times New Roman" w:cs="Times New Roman"/>
          <w:color w:val="000000"/>
          <w:sz w:val="24"/>
          <w:szCs w:val="24"/>
          <w:lang w:eastAsia="ar-SA"/>
        </w:rPr>
        <w:t xml:space="preserve">темы </w:t>
      </w:r>
      <w:r w:rsidRPr="008E1FEA">
        <w:rPr>
          <w:rFonts w:ascii="Times New Roman" w:eastAsia="Calibri" w:hAnsi="Times New Roman" w:cs="Times New Roman"/>
          <w:color w:val="000000"/>
          <w:sz w:val="24"/>
          <w:szCs w:val="24"/>
          <w:lang w:eastAsia="en-US"/>
        </w:rPr>
        <w:t xml:space="preserve">:  Музыка как вид искусства, Русская и зарубежная музыкальная культура </w:t>
      </w:r>
      <w:r w:rsidRPr="008E1FEA">
        <w:rPr>
          <w:rFonts w:ascii="Times New Roman" w:eastAsia="Calibri" w:hAnsi="Times New Roman" w:cs="Times New Roman"/>
          <w:color w:val="000000"/>
          <w:sz w:val="24"/>
          <w:szCs w:val="24"/>
          <w:lang w:val="en-US" w:eastAsia="en-US"/>
        </w:rPr>
        <w:t>XX</w:t>
      </w:r>
      <w:r w:rsidRPr="008E1FEA">
        <w:rPr>
          <w:rFonts w:ascii="Times New Roman" w:eastAsia="Calibri" w:hAnsi="Times New Roman" w:cs="Times New Roman"/>
          <w:color w:val="000000"/>
          <w:sz w:val="24"/>
          <w:szCs w:val="24"/>
          <w:lang w:eastAsia="en-US"/>
        </w:rPr>
        <w:t xml:space="preserve"> в., Русская музыка от эпохи средневековья до рубежа </w:t>
      </w:r>
      <w:r w:rsidRPr="008E1FEA">
        <w:rPr>
          <w:rFonts w:ascii="Times New Roman" w:eastAsia="Calibri" w:hAnsi="Times New Roman" w:cs="Times New Roman"/>
          <w:color w:val="000000"/>
          <w:sz w:val="24"/>
          <w:szCs w:val="24"/>
          <w:lang w:val="en-US" w:eastAsia="en-US"/>
        </w:rPr>
        <w:t>XIX</w:t>
      </w:r>
      <w:r w:rsidRPr="008E1FEA">
        <w:rPr>
          <w:rFonts w:ascii="Times New Roman" w:eastAsia="Calibri" w:hAnsi="Times New Roman" w:cs="Times New Roman"/>
          <w:color w:val="000000"/>
          <w:sz w:val="24"/>
          <w:szCs w:val="24"/>
          <w:lang w:eastAsia="en-US"/>
        </w:rPr>
        <w:t xml:space="preserve">-ХХ вв, Зарубежная музыка от эпохи средневековья до рубежа </w:t>
      </w:r>
      <w:r w:rsidRPr="008E1FEA">
        <w:rPr>
          <w:rFonts w:ascii="Times New Roman" w:eastAsia="Calibri" w:hAnsi="Times New Roman" w:cs="Times New Roman"/>
          <w:color w:val="000000"/>
          <w:sz w:val="24"/>
          <w:szCs w:val="24"/>
          <w:lang w:val="en-US" w:eastAsia="en-US"/>
        </w:rPr>
        <w:t>XI</w:t>
      </w:r>
      <w:r w:rsidRPr="008E1FEA">
        <w:rPr>
          <w:rFonts w:ascii="Times New Roman" w:eastAsia="Calibri" w:hAnsi="Times New Roman" w:cs="Times New Roman"/>
          <w:color w:val="000000"/>
          <w:sz w:val="24"/>
          <w:szCs w:val="24"/>
          <w:lang w:eastAsia="en-US"/>
        </w:rPr>
        <w:t>Х-</w:t>
      </w:r>
      <w:r w:rsidRPr="008E1FEA">
        <w:rPr>
          <w:rFonts w:ascii="Times New Roman" w:eastAsia="Calibri" w:hAnsi="Times New Roman" w:cs="Times New Roman"/>
          <w:color w:val="000000"/>
          <w:sz w:val="24"/>
          <w:szCs w:val="24"/>
          <w:lang w:val="en-US" w:eastAsia="en-US"/>
        </w:rPr>
        <w:t>X</w:t>
      </w:r>
      <w:r w:rsidRPr="008E1FEA">
        <w:rPr>
          <w:rFonts w:ascii="Times New Roman" w:eastAsia="Calibri" w:hAnsi="Times New Roman" w:cs="Times New Roman"/>
          <w:color w:val="000000"/>
          <w:sz w:val="24"/>
          <w:szCs w:val="24"/>
          <w:lang w:eastAsia="en-US"/>
        </w:rPr>
        <w:t>Х вв., Народное музыкальное творчество, Значение музыки в жизни человека, изученные в 5 классе.</w:t>
      </w:r>
    </w:p>
    <w:p w:rsidR="008E1FEA" w:rsidRPr="008E1FEA" w:rsidRDefault="008E1FEA" w:rsidP="008E1FEA">
      <w:pPr>
        <w:suppressAutoHyphens/>
        <w:spacing w:after="0" w:line="294" w:lineRule="atLeast"/>
        <w:ind w:right="282"/>
        <w:rPr>
          <w:rFonts w:ascii="Times New Roman" w:eastAsia="Times New Roman" w:hAnsi="Times New Roman" w:cs="Times New Roman"/>
          <w:b/>
          <w:color w:val="000000"/>
          <w:sz w:val="24"/>
          <w:szCs w:val="24"/>
          <w:lang w:eastAsia="ar-SA"/>
        </w:rPr>
      </w:pPr>
      <w:r w:rsidRPr="008E1FEA">
        <w:rPr>
          <w:rFonts w:ascii="Times New Roman" w:eastAsia="Times New Roman" w:hAnsi="Times New Roman" w:cs="Times New Roman"/>
          <w:i/>
          <w:color w:val="000000"/>
          <w:sz w:val="24"/>
          <w:szCs w:val="24"/>
          <w:lang w:eastAsia="ar-SA"/>
        </w:rPr>
        <w:t>Перечень проверяемых ЗУН:</w:t>
      </w:r>
      <w:r w:rsidRPr="008E1FEA">
        <w:rPr>
          <w:rFonts w:ascii="Times New Roman" w:eastAsia="Times New Roman" w:hAnsi="Times New Roman" w:cs="Times New Roman"/>
          <w:b/>
          <w:color w:val="000000"/>
          <w:sz w:val="24"/>
          <w:szCs w:val="24"/>
          <w:lang w:eastAsia="ar-SA"/>
        </w:rPr>
        <w:t xml:space="preserve"> </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b/>
          <w:color w:val="000000"/>
          <w:sz w:val="24"/>
          <w:szCs w:val="24"/>
          <w:lang w:eastAsia="ar-SA"/>
        </w:rPr>
        <w:lastRenderedPageBreak/>
        <w:t>Знать/понимать:</w:t>
      </w:r>
      <w:r w:rsidRPr="008E1FEA">
        <w:rPr>
          <w:rFonts w:ascii="Times New Roman" w:eastAsia="Times New Roman" w:hAnsi="Times New Roman" w:cs="Times New Roman"/>
          <w:color w:val="000000"/>
          <w:sz w:val="24"/>
          <w:szCs w:val="24"/>
          <w:lang w:eastAsia="ar-SA"/>
        </w:rPr>
        <w:t xml:space="preserve"> - жанры музыки (вокальные, инструментальные);</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 ориентироваться в музыкальных жанрах (опера, балет, симфония и т.д.);</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 особенности группирования   музыкальных инструментов.</w:t>
      </w:r>
    </w:p>
    <w:p w:rsidR="008E1FEA" w:rsidRPr="008E1FEA" w:rsidRDefault="008E1FEA" w:rsidP="008E1FEA">
      <w:pPr>
        <w:suppressAutoHyphens/>
        <w:spacing w:after="0" w:line="240" w:lineRule="auto"/>
        <w:ind w:right="282"/>
        <w:jc w:val="both"/>
        <w:rPr>
          <w:rFonts w:ascii="Times New Roman" w:eastAsia="Times New Roman" w:hAnsi="Times New Roman" w:cs="Times New Roman"/>
          <w:b/>
          <w:color w:val="000000"/>
          <w:sz w:val="24"/>
          <w:szCs w:val="24"/>
          <w:lang w:eastAsia="ar-SA"/>
        </w:rPr>
      </w:pPr>
      <w:r w:rsidRPr="008E1FEA">
        <w:rPr>
          <w:rFonts w:ascii="Times New Roman" w:eastAsia="Times New Roman" w:hAnsi="Times New Roman" w:cs="Times New Roman"/>
          <w:b/>
          <w:color w:val="000000"/>
          <w:sz w:val="24"/>
          <w:szCs w:val="24"/>
          <w:lang w:eastAsia="ar-SA"/>
        </w:rPr>
        <w:t>Уметь:</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 определять  основные жанры музыки, </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Andale Sans UI" w:hAnsi="Times New Roman" w:cs="Times New Roman"/>
          <w:kern w:val="2"/>
          <w:sz w:val="24"/>
          <w:szCs w:val="24"/>
          <w:lang w:eastAsia="en-US"/>
        </w:rPr>
        <w:t xml:space="preserve">      -</w:t>
      </w:r>
      <w:r w:rsidRPr="008E1FEA">
        <w:rPr>
          <w:rFonts w:ascii="Times New Roman" w:eastAsia="Times New Roman" w:hAnsi="Times New Roman" w:cs="Times New Roman"/>
          <w:color w:val="000000"/>
          <w:sz w:val="24"/>
          <w:szCs w:val="24"/>
          <w:lang w:eastAsia="ar-SA"/>
        </w:rPr>
        <w:t xml:space="preserve">овладевать логическими действиями сравнения, анализа, классификации,  </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Andale Sans UI" w:hAnsi="Times New Roman" w:cs="Times New Roman"/>
          <w:kern w:val="2"/>
          <w:sz w:val="24"/>
          <w:szCs w:val="24"/>
          <w:lang w:eastAsia="en-US"/>
        </w:rPr>
        <w:t xml:space="preserve">      -</w:t>
      </w:r>
      <w:r w:rsidRPr="008E1FEA">
        <w:rPr>
          <w:rFonts w:ascii="Times New Roman" w:eastAsia="Times New Roman" w:hAnsi="Times New Roman" w:cs="Times New Roman"/>
          <w:color w:val="000000"/>
          <w:sz w:val="24"/>
          <w:szCs w:val="24"/>
          <w:lang w:eastAsia="ar-SA"/>
        </w:rPr>
        <w:t>записывать термины,</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Andale Sans UI" w:hAnsi="Times New Roman" w:cs="Times New Roman"/>
          <w:kern w:val="2"/>
          <w:sz w:val="24"/>
          <w:szCs w:val="24"/>
          <w:lang w:eastAsia="en-US"/>
        </w:rPr>
        <w:t xml:space="preserve">      -</w:t>
      </w:r>
      <w:r w:rsidRPr="008E1FEA">
        <w:rPr>
          <w:rFonts w:ascii="Times New Roman" w:eastAsia="Times New Roman" w:hAnsi="Times New Roman" w:cs="Times New Roman"/>
          <w:color w:val="000000"/>
          <w:sz w:val="24"/>
          <w:szCs w:val="24"/>
          <w:lang w:eastAsia="ar-SA"/>
        </w:rPr>
        <w:t>продолжать осваивать нотную грамоту.</w:t>
      </w:r>
    </w:p>
    <w:p w:rsidR="008E1FEA" w:rsidRPr="008E1FEA" w:rsidRDefault="008E1FEA" w:rsidP="008E1FEA">
      <w:pPr>
        <w:suppressAutoHyphens/>
        <w:spacing w:after="0" w:line="240" w:lineRule="auto"/>
        <w:ind w:right="282"/>
        <w:jc w:val="both"/>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xml:space="preserve">Система оценивания отдельных заданий и работы в целом: </w:t>
      </w:r>
      <w:r w:rsidRPr="008E1FEA">
        <w:rPr>
          <w:rFonts w:ascii="Times New Roman" w:eastAsia="Times New Roman" w:hAnsi="Times New Roman" w:cs="Times New Roman"/>
          <w:color w:val="000000"/>
          <w:sz w:val="24"/>
          <w:szCs w:val="24"/>
          <w:lang w:eastAsia="ar-SA"/>
        </w:rPr>
        <w:t>ЗАЧЁТ (10-5 баллов)</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Каждый правильный ответ на вопрос оценивается в 1 балл</w:t>
      </w:r>
    </w:p>
    <w:p w:rsidR="008E1FEA" w:rsidRPr="008E1FEA" w:rsidRDefault="008E1FEA" w:rsidP="008E1FEA">
      <w:pPr>
        <w:suppressAutoHyphens/>
        <w:spacing w:after="0" w:line="240" w:lineRule="auto"/>
        <w:ind w:right="282"/>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color w:val="000000"/>
          <w:sz w:val="24"/>
          <w:szCs w:val="24"/>
          <w:lang w:eastAsia="ar-SA"/>
        </w:rPr>
        <w:t xml:space="preserve"> </w:t>
      </w:r>
      <w:r w:rsidRPr="008E1FEA">
        <w:rPr>
          <w:rFonts w:ascii="Times New Roman" w:eastAsia="Times New Roman" w:hAnsi="Times New Roman" w:cs="Times New Roman"/>
          <w:i/>
          <w:color w:val="000000"/>
          <w:sz w:val="24"/>
          <w:szCs w:val="24"/>
          <w:lang w:eastAsia="ar-SA"/>
        </w:rPr>
        <w:t>Время выполнения зачёта:</w:t>
      </w:r>
      <w:r w:rsidRPr="008E1FEA">
        <w:rPr>
          <w:rFonts w:ascii="Times New Roman" w:eastAsia="Times New Roman" w:hAnsi="Times New Roman" w:cs="Times New Roman"/>
          <w:color w:val="000000"/>
          <w:sz w:val="24"/>
          <w:szCs w:val="24"/>
          <w:lang w:eastAsia="ar-SA"/>
        </w:rPr>
        <w:t xml:space="preserve"> на выполнение работы отводится  20 мин.</w:t>
      </w:r>
    </w:p>
    <w:p w:rsidR="008E1FEA" w:rsidRPr="008E1FEA" w:rsidRDefault="008E1FEA" w:rsidP="008E1FEA">
      <w:pPr>
        <w:suppressAutoHyphens/>
        <w:spacing w:after="0" w:line="240" w:lineRule="auto"/>
        <w:ind w:right="282"/>
        <w:rPr>
          <w:rFonts w:ascii="Times New Roman" w:eastAsia="Times New Roman" w:hAnsi="Times New Roman" w:cs="Times New Roman"/>
          <w:b/>
          <w:color w:val="000000"/>
          <w:sz w:val="24"/>
          <w:szCs w:val="24"/>
          <w:lang w:eastAsia="ar-SA"/>
        </w:rPr>
      </w:pPr>
      <w:r w:rsidRPr="008E1FEA">
        <w:rPr>
          <w:rFonts w:ascii="Times New Roman" w:eastAsia="Times New Roman" w:hAnsi="Times New Roman" w:cs="Times New Roman"/>
          <w:b/>
          <w:color w:val="000000"/>
          <w:sz w:val="24"/>
          <w:szCs w:val="24"/>
          <w:lang w:eastAsia="ar-SA"/>
        </w:rPr>
        <w:t xml:space="preserve">                          </w:t>
      </w:r>
    </w:p>
    <w:p w:rsidR="008E1FEA" w:rsidRPr="008E1FEA" w:rsidRDefault="008E1FEA" w:rsidP="008E1FEA">
      <w:pPr>
        <w:suppressAutoHyphens/>
        <w:spacing w:after="0" w:line="240" w:lineRule="auto"/>
        <w:ind w:right="282"/>
        <w:rPr>
          <w:rFonts w:ascii="Times New Roman" w:eastAsia="Times New Roman" w:hAnsi="Times New Roman" w:cs="Times New Roman"/>
          <w:i/>
          <w:color w:val="000000"/>
          <w:sz w:val="24"/>
          <w:szCs w:val="24"/>
          <w:lang w:val="en-US" w:eastAsia="ar-SA"/>
        </w:rPr>
      </w:pPr>
      <w:r w:rsidRPr="008E1FEA">
        <w:rPr>
          <w:rFonts w:ascii="Times New Roman" w:eastAsia="Times New Roman" w:hAnsi="Times New Roman" w:cs="Times New Roman"/>
          <w:i/>
          <w:color w:val="000000"/>
          <w:sz w:val="24"/>
          <w:szCs w:val="24"/>
          <w:lang w:val="en-US" w:eastAsia="ar-SA"/>
        </w:rPr>
        <w:t xml:space="preserve">Самооценка:  </w:t>
      </w:r>
    </w:p>
    <w:p w:rsidR="008E1FEA" w:rsidRPr="008E1FEA" w:rsidRDefault="008E1FEA" w:rsidP="008E1FEA">
      <w:pPr>
        <w:numPr>
          <w:ilvl w:val="0"/>
          <w:numId w:val="2"/>
        </w:numPr>
        <w:suppressAutoHyphens/>
        <w:spacing w:after="0" w:line="240" w:lineRule="auto"/>
        <w:ind w:right="282"/>
        <w:contextualSpacing/>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зелёный цвет (</w:t>
      </w:r>
      <w:r w:rsidRPr="008E1FEA">
        <w:rPr>
          <w:rFonts w:ascii="Times New Roman" w:eastAsia="Times New Roman" w:hAnsi="Times New Roman" w:cs="Times New Roman"/>
          <w:color w:val="000000"/>
          <w:sz w:val="24"/>
          <w:szCs w:val="24"/>
          <w:lang w:eastAsia="ar-SA"/>
        </w:rPr>
        <w:t>номера заданий, которые мне было выполнить легко)</w:t>
      </w:r>
    </w:p>
    <w:p w:rsidR="008E1FEA" w:rsidRPr="008E1FEA" w:rsidRDefault="008E1FEA" w:rsidP="008E1FEA">
      <w:pPr>
        <w:numPr>
          <w:ilvl w:val="0"/>
          <w:numId w:val="2"/>
        </w:numPr>
        <w:suppressAutoHyphens/>
        <w:spacing w:after="0" w:line="240" w:lineRule="auto"/>
        <w:ind w:right="282"/>
        <w:contextualSpacing/>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жёлтый цвет (</w:t>
      </w:r>
      <w:r w:rsidRPr="008E1FEA">
        <w:rPr>
          <w:rFonts w:ascii="Times New Roman" w:eastAsia="Times New Roman" w:hAnsi="Times New Roman" w:cs="Times New Roman"/>
          <w:color w:val="000000"/>
          <w:sz w:val="24"/>
          <w:szCs w:val="24"/>
          <w:lang w:eastAsia="ar-SA"/>
        </w:rPr>
        <w:t>номера заданий, при выполнении которых у меня возникли сомнения)</w:t>
      </w:r>
    </w:p>
    <w:p w:rsidR="008E1FEA" w:rsidRPr="008E1FEA" w:rsidRDefault="008E1FEA" w:rsidP="008E1FEA">
      <w:pPr>
        <w:numPr>
          <w:ilvl w:val="0"/>
          <w:numId w:val="2"/>
        </w:numPr>
        <w:suppressAutoHyphens/>
        <w:spacing w:after="0" w:line="240" w:lineRule="auto"/>
        <w:ind w:right="282"/>
        <w:contextualSpacing/>
        <w:rPr>
          <w:rFonts w:ascii="Times New Roman" w:eastAsia="Times New Roman" w:hAnsi="Times New Roman" w:cs="Times New Roman"/>
          <w:color w:val="000000"/>
          <w:sz w:val="24"/>
          <w:szCs w:val="24"/>
          <w:lang w:eastAsia="ar-SA"/>
        </w:rPr>
      </w:pPr>
      <w:r w:rsidRPr="008E1FEA">
        <w:rPr>
          <w:rFonts w:ascii="Times New Roman" w:eastAsia="Times New Roman" w:hAnsi="Times New Roman" w:cs="Times New Roman"/>
          <w:i/>
          <w:color w:val="000000"/>
          <w:sz w:val="24"/>
          <w:szCs w:val="24"/>
          <w:lang w:eastAsia="ar-SA"/>
        </w:rPr>
        <w:t>– красный цвет (</w:t>
      </w:r>
      <w:r w:rsidRPr="008E1FEA">
        <w:rPr>
          <w:rFonts w:ascii="Times New Roman" w:eastAsia="Times New Roman" w:hAnsi="Times New Roman" w:cs="Times New Roman"/>
          <w:color w:val="000000"/>
          <w:sz w:val="24"/>
          <w:szCs w:val="24"/>
          <w:lang w:eastAsia="ar-SA"/>
        </w:rPr>
        <w:t>номера заданий, которые мне было выполнять трудно)</w:t>
      </w:r>
    </w:p>
    <w:p w:rsidR="008E1FEA" w:rsidRPr="008E1FEA" w:rsidRDefault="008E1FEA" w:rsidP="008E1FEA">
      <w:pPr>
        <w:spacing w:after="0" w:line="240" w:lineRule="auto"/>
        <w:ind w:right="282"/>
        <w:jc w:val="center"/>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вариант 1.</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 Инструментальная музыка – это: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музыка, исполняемая голосом;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музыка, исполняемая на различных музыкальных инструментах;</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музыка, исполняемая голосом без слов;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г)</w:t>
      </w:r>
      <w:r w:rsidRPr="008E1FEA">
        <w:rPr>
          <w:rFonts w:ascii="Times New Roman" w:eastAsia="Calibri" w:hAnsi="Times New Roman" w:cs="Times New Roman"/>
          <w:sz w:val="24"/>
          <w:szCs w:val="24"/>
          <w:lang w:eastAsia="en-US"/>
        </w:rPr>
        <w:t xml:space="preserve"> музыка, в которой голос равноправен с инструментами.  </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 Что такое фольклор?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 xml:space="preserve">сказки и песни разных народов;                    </w:t>
      </w: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устное народное творчество;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русские народные песни;                                </w:t>
      </w:r>
      <w:r w:rsidRPr="008E1FEA">
        <w:rPr>
          <w:rFonts w:ascii="Times New Roman" w:eastAsia="Calibri" w:hAnsi="Times New Roman" w:cs="Times New Roman"/>
          <w:b/>
          <w:sz w:val="24"/>
          <w:szCs w:val="24"/>
          <w:lang w:eastAsia="en-US"/>
        </w:rPr>
        <w:t>г)</w:t>
      </w:r>
      <w:r w:rsidRPr="008E1FEA">
        <w:rPr>
          <w:rFonts w:ascii="Times New Roman" w:eastAsia="Calibri" w:hAnsi="Times New Roman" w:cs="Times New Roman"/>
          <w:sz w:val="24"/>
          <w:szCs w:val="24"/>
          <w:lang w:eastAsia="en-US"/>
        </w:rPr>
        <w:t xml:space="preserve"> песни без слов.</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3. Самая известная симфония Л.В. Бетховена: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Симфония № 3;</w:t>
      </w:r>
      <w:r w:rsidRPr="008E1FEA">
        <w:rPr>
          <w:rFonts w:ascii="Times New Roman" w:eastAsia="Calibri" w:hAnsi="Times New Roman" w:cs="Times New Roman"/>
          <w:b/>
          <w:sz w:val="24"/>
          <w:szCs w:val="24"/>
          <w:lang w:eastAsia="en-US"/>
        </w:rPr>
        <w:t xml:space="preserve">                                      в) </w:t>
      </w:r>
      <w:r w:rsidRPr="008E1FEA">
        <w:rPr>
          <w:rFonts w:ascii="Times New Roman" w:eastAsia="Calibri" w:hAnsi="Times New Roman" w:cs="Times New Roman"/>
          <w:sz w:val="24"/>
          <w:szCs w:val="24"/>
          <w:lang w:eastAsia="en-US"/>
        </w:rPr>
        <w:t xml:space="preserve">Симфония № 2;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б) </w:t>
      </w:r>
      <w:r w:rsidRPr="008E1FEA">
        <w:rPr>
          <w:rFonts w:ascii="Times New Roman" w:eastAsia="Calibri" w:hAnsi="Times New Roman" w:cs="Times New Roman"/>
          <w:sz w:val="24"/>
          <w:szCs w:val="24"/>
          <w:lang w:eastAsia="en-US"/>
        </w:rPr>
        <w:t>Симфония № 9;</w:t>
      </w:r>
      <w:r w:rsidRPr="008E1FEA">
        <w:rPr>
          <w:rFonts w:ascii="Times New Roman" w:eastAsia="Calibri" w:hAnsi="Times New Roman" w:cs="Times New Roman"/>
          <w:b/>
          <w:sz w:val="24"/>
          <w:szCs w:val="24"/>
          <w:lang w:eastAsia="en-US"/>
        </w:rPr>
        <w:t xml:space="preserve">                                      г) </w:t>
      </w:r>
      <w:r w:rsidRPr="008E1FEA">
        <w:rPr>
          <w:rFonts w:ascii="Times New Roman" w:eastAsia="Calibri" w:hAnsi="Times New Roman" w:cs="Times New Roman"/>
          <w:sz w:val="24"/>
          <w:szCs w:val="24"/>
          <w:lang w:eastAsia="en-US"/>
        </w:rPr>
        <w:t xml:space="preserve">Симфония № 5.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4. Либретто – это…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 xml:space="preserve">краткое изложение сюжета;                 </w:t>
      </w: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фамилия композитора;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название оперы;                                    </w:t>
      </w:r>
      <w:r w:rsidRPr="008E1FEA">
        <w:rPr>
          <w:rFonts w:ascii="Times New Roman" w:eastAsia="Calibri" w:hAnsi="Times New Roman" w:cs="Times New Roman"/>
          <w:b/>
          <w:sz w:val="24"/>
          <w:szCs w:val="24"/>
          <w:lang w:eastAsia="en-US"/>
        </w:rPr>
        <w:t>г)</w:t>
      </w:r>
      <w:r w:rsidRPr="008E1FEA">
        <w:rPr>
          <w:rFonts w:ascii="Times New Roman" w:eastAsia="Calibri" w:hAnsi="Times New Roman" w:cs="Times New Roman"/>
          <w:sz w:val="24"/>
          <w:szCs w:val="24"/>
          <w:lang w:eastAsia="en-US"/>
        </w:rPr>
        <w:t xml:space="preserve">  вокально-симфонический цикл.</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5. Композитор, написавший 15 опер на сюжеты сказок: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 xml:space="preserve">П.И. Чайковский; </w:t>
      </w:r>
      <w:r w:rsidRPr="008E1FEA">
        <w:rPr>
          <w:rFonts w:ascii="Times New Roman" w:eastAsia="Calibri" w:hAnsi="Times New Roman" w:cs="Times New Roman"/>
          <w:b/>
          <w:sz w:val="24"/>
          <w:szCs w:val="24"/>
          <w:lang w:eastAsia="en-US"/>
        </w:rPr>
        <w:t xml:space="preserve">                                 в) </w:t>
      </w:r>
      <w:r w:rsidRPr="008E1FEA">
        <w:rPr>
          <w:rFonts w:ascii="Times New Roman" w:eastAsia="Calibri" w:hAnsi="Times New Roman" w:cs="Times New Roman"/>
          <w:sz w:val="24"/>
          <w:szCs w:val="24"/>
          <w:lang w:eastAsia="en-US"/>
        </w:rPr>
        <w:t xml:space="preserve">М.П. Мусоргский;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б) </w:t>
      </w:r>
      <w:r w:rsidRPr="008E1FEA">
        <w:rPr>
          <w:rFonts w:ascii="Times New Roman" w:eastAsia="Calibri" w:hAnsi="Times New Roman" w:cs="Times New Roman"/>
          <w:sz w:val="24"/>
          <w:szCs w:val="24"/>
          <w:lang w:eastAsia="en-US"/>
        </w:rPr>
        <w:t>Н.А. Римский-Корсаков;</w:t>
      </w:r>
      <w:r w:rsidRPr="008E1FEA">
        <w:rPr>
          <w:rFonts w:ascii="Times New Roman" w:eastAsia="Calibri" w:hAnsi="Times New Roman" w:cs="Times New Roman"/>
          <w:b/>
          <w:sz w:val="24"/>
          <w:szCs w:val="24"/>
          <w:lang w:eastAsia="en-US"/>
        </w:rPr>
        <w:t xml:space="preserve">                      г) </w:t>
      </w:r>
      <w:r w:rsidRPr="008E1FEA">
        <w:rPr>
          <w:rFonts w:ascii="Times New Roman" w:eastAsia="Calibri" w:hAnsi="Times New Roman" w:cs="Times New Roman"/>
          <w:sz w:val="24"/>
          <w:szCs w:val="24"/>
          <w:lang w:eastAsia="en-US"/>
        </w:rPr>
        <w:t xml:space="preserve">М.И. Глинка.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6. В каком произведении В.А. Моцарта переданы размышления о жизни и смерти, о душе и Боге?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 xml:space="preserve">«Токката и фуга ре минор»;                </w:t>
      </w: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«Реквием»;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Симфония № 40;                                   </w:t>
      </w:r>
      <w:r w:rsidRPr="008E1FEA">
        <w:rPr>
          <w:rFonts w:ascii="Times New Roman" w:eastAsia="Calibri" w:hAnsi="Times New Roman" w:cs="Times New Roman"/>
          <w:b/>
          <w:sz w:val="24"/>
          <w:szCs w:val="24"/>
          <w:lang w:eastAsia="en-US"/>
        </w:rPr>
        <w:t>г)</w:t>
      </w:r>
      <w:r w:rsidRPr="008E1FEA">
        <w:rPr>
          <w:rFonts w:ascii="Times New Roman" w:eastAsia="Calibri" w:hAnsi="Times New Roman" w:cs="Times New Roman"/>
          <w:sz w:val="24"/>
          <w:szCs w:val="24"/>
          <w:lang w:eastAsia="en-US"/>
        </w:rPr>
        <w:t xml:space="preserve"> «Страсти по Матфею». </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7. Балет – это…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 xml:space="preserve">танцевальная музыка;              </w:t>
      </w: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произведение траурного характера;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французский танец;                  </w:t>
      </w:r>
      <w:r w:rsidRPr="008E1FEA">
        <w:rPr>
          <w:rFonts w:ascii="Times New Roman" w:eastAsia="Calibri" w:hAnsi="Times New Roman" w:cs="Times New Roman"/>
          <w:b/>
          <w:sz w:val="24"/>
          <w:szCs w:val="24"/>
          <w:lang w:eastAsia="en-US"/>
        </w:rPr>
        <w:t>г)</w:t>
      </w:r>
      <w:r w:rsidRPr="008E1FEA">
        <w:rPr>
          <w:rFonts w:ascii="Times New Roman" w:eastAsia="Calibri" w:hAnsi="Times New Roman" w:cs="Times New Roman"/>
          <w:sz w:val="24"/>
          <w:szCs w:val="24"/>
          <w:lang w:eastAsia="en-US"/>
        </w:rPr>
        <w:t xml:space="preserve"> музыкально-хореографический спектакль.</w:t>
      </w:r>
    </w:p>
    <w:p w:rsidR="008E1FEA" w:rsidRPr="008E1FEA" w:rsidRDefault="008E1FEA" w:rsidP="008E1FEA">
      <w:pPr>
        <w:spacing w:after="0" w:line="240" w:lineRule="auto"/>
        <w:ind w:right="282"/>
        <w:jc w:val="both"/>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8. Какой композитор создал музыкальные иллюстрации к повести А.С. Пушкина «Метель»?</w:t>
      </w:r>
    </w:p>
    <w:p w:rsidR="008E1FEA" w:rsidRPr="008E1FEA" w:rsidRDefault="008E1FEA" w:rsidP="008E1FEA">
      <w:pPr>
        <w:spacing w:after="0" w:line="240" w:lineRule="auto"/>
        <w:ind w:right="282"/>
        <w:jc w:val="both"/>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Г.В. Свиридов;</w:t>
      </w:r>
      <w:r w:rsidRPr="008E1FEA">
        <w:rPr>
          <w:rFonts w:ascii="Times New Roman" w:eastAsia="Calibri" w:hAnsi="Times New Roman" w:cs="Times New Roman"/>
          <w:b/>
          <w:sz w:val="24"/>
          <w:szCs w:val="24"/>
          <w:lang w:eastAsia="en-US"/>
        </w:rPr>
        <w:t xml:space="preserve"> </w:t>
      </w: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И.Ф. Стравинский; </w:t>
      </w:r>
    </w:p>
    <w:p w:rsidR="008E1FEA" w:rsidRPr="008E1FEA" w:rsidRDefault="008E1FEA" w:rsidP="008E1FEA">
      <w:pPr>
        <w:spacing w:after="0" w:line="36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А.П. Бородин;</w:t>
      </w:r>
      <w:r w:rsidRPr="008E1FEA">
        <w:rPr>
          <w:rFonts w:ascii="Times New Roman" w:eastAsia="Calibri" w:hAnsi="Times New Roman" w:cs="Times New Roman"/>
          <w:b/>
          <w:sz w:val="24"/>
          <w:szCs w:val="24"/>
          <w:lang w:eastAsia="en-US"/>
        </w:rPr>
        <w:t xml:space="preserve">                                          г)</w:t>
      </w:r>
      <w:r w:rsidRPr="008E1FEA">
        <w:rPr>
          <w:rFonts w:ascii="Times New Roman" w:eastAsia="Calibri" w:hAnsi="Times New Roman" w:cs="Times New Roman"/>
          <w:sz w:val="24"/>
          <w:szCs w:val="24"/>
          <w:lang w:eastAsia="en-US"/>
        </w:rPr>
        <w:t xml:space="preserve"> С.С. Прокофьев.</w:t>
      </w:r>
    </w:p>
    <w:p w:rsidR="008E1FEA" w:rsidRPr="008E1FEA" w:rsidRDefault="008E1FEA" w:rsidP="008E1FEA">
      <w:pPr>
        <w:spacing w:after="0" w:line="36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9. Как коротко называют композиторов авторских песен? </w:t>
      </w:r>
    </w:p>
    <w:p w:rsidR="008E1FEA" w:rsidRPr="008E1FEA" w:rsidRDefault="008E1FEA" w:rsidP="008E1FEA">
      <w:pPr>
        <w:spacing w:after="0" w:line="240" w:lineRule="auto"/>
        <w:ind w:right="282"/>
        <w:jc w:val="both"/>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нарды;</w:t>
      </w:r>
      <w:r w:rsidRPr="008E1FEA">
        <w:rPr>
          <w:rFonts w:ascii="Times New Roman" w:eastAsia="Calibri" w:hAnsi="Times New Roman" w:cs="Times New Roman"/>
          <w:b/>
          <w:sz w:val="24"/>
          <w:szCs w:val="24"/>
          <w:lang w:eastAsia="en-US"/>
        </w:rPr>
        <w:t xml:space="preserve">                                                   в) </w:t>
      </w:r>
      <w:r w:rsidRPr="008E1FEA">
        <w:rPr>
          <w:rFonts w:ascii="Times New Roman" w:eastAsia="Calibri" w:hAnsi="Times New Roman" w:cs="Times New Roman"/>
          <w:sz w:val="24"/>
          <w:szCs w:val="24"/>
          <w:lang w:eastAsia="en-US"/>
        </w:rPr>
        <w:t>ваганты;</w:t>
      </w:r>
    </w:p>
    <w:p w:rsidR="008E1FEA" w:rsidRPr="008E1FEA" w:rsidRDefault="008E1FEA" w:rsidP="008E1FEA">
      <w:pPr>
        <w:spacing w:after="0" w:line="240" w:lineRule="auto"/>
        <w:ind w:right="282"/>
        <w:jc w:val="both"/>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б) </w:t>
      </w:r>
      <w:r w:rsidRPr="008E1FEA">
        <w:rPr>
          <w:rFonts w:ascii="Times New Roman" w:eastAsia="Calibri" w:hAnsi="Times New Roman" w:cs="Times New Roman"/>
          <w:sz w:val="24"/>
          <w:szCs w:val="24"/>
          <w:lang w:eastAsia="en-US"/>
        </w:rPr>
        <w:t>барды;</w:t>
      </w:r>
      <w:r w:rsidRPr="008E1FEA">
        <w:rPr>
          <w:rFonts w:ascii="Times New Roman" w:eastAsia="Calibri" w:hAnsi="Times New Roman" w:cs="Times New Roman"/>
          <w:b/>
          <w:sz w:val="24"/>
          <w:szCs w:val="24"/>
          <w:lang w:eastAsia="en-US"/>
        </w:rPr>
        <w:t xml:space="preserve">                                                   г) </w:t>
      </w:r>
      <w:r w:rsidRPr="008E1FEA">
        <w:rPr>
          <w:rFonts w:ascii="Times New Roman" w:eastAsia="Calibri" w:hAnsi="Times New Roman" w:cs="Times New Roman"/>
          <w:sz w:val="24"/>
          <w:szCs w:val="24"/>
          <w:lang w:eastAsia="en-US"/>
        </w:rPr>
        <w:t>карты.</w:t>
      </w:r>
      <w:r w:rsidRPr="008E1FEA">
        <w:rPr>
          <w:rFonts w:ascii="Times New Roman" w:eastAsia="Calibri" w:hAnsi="Times New Roman" w:cs="Times New Roman"/>
          <w:b/>
          <w:sz w:val="24"/>
          <w:szCs w:val="24"/>
          <w:lang w:eastAsia="en-US"/>
        </w:rPr>
        <w:t xml:space="preserve"> </w:t>
      </w:r>
    </w:p>
    <w:p w:rsidR="008E1FEA" w:rsidRPr="008E1FEA" w:rsidRDefault="008E1FEA" w:rsidP="008E1FEA">
      <w:pPr>
        <w:spacing w:after="0" w:line="240" w:lineRule="auto"/>
        <w:ind w:right="282"/>
        <w:jc w:val="both"/>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10. В каком веке появился джаз? </w:t>
      </w:r>
    </w:p>
    <w:p w:rsidR="008E1FEA" w:rsidRPr="008E1FEA" w:rsidRDefault="008E1FEA" w:rsidP="008E1FEA">
      <w:pPr>
        <w:spacing w:after="0" w:line="240" w:lineRule="auto"/>
        <w:ind w:right="282"/>
        <w:jc w:val="both"/>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18 веке;</w:t>
      </w:r>
      <w:r w:rsidRPr="008E1FEA">
        <w:rPr>
          <w:rFonts w:ascii="Times New Roman" w:eastAsia="Calibri" w:hAnsi="Times New Roman" w:cs="Times New Roman"/>
          <w:b/>
          <w:sz w:val="24"/>
          <w:szCs w:val="24"/>
          <w:lang w:eastAsia="en-US"/>
        </w:rPr>
        <w:t xml:space="preserve">                                                 в) </w:t>
      </w:r>
      <w:r w:rsidRPr="008E1FEA">
        <w:rPr>
          <w:rFonts w:ascii="Times New Roman" w:eastAsia="Calibri" w:hAnsi="Times New Roman" w:cs="Times New Roman"/>
          <w:sz w:val="24"/>
          <w:szCs w:val="24"/>
          <w:lang w:eastAsia="en-US"/>
        </w:rPr>
        <w:t>20 веке;</w:t>
      </w:r>
      <w:r w:rsidRPr="008E1FEA">
        <w:rPr>
          <w:rFonts w:ascii="Times New Roman" w:eastAsia="Calibri" w:hAnsi="Times New Roman" w:cs="Times New Roman"/>
          <w:b/>
          <w:sz w:val="24"/>
          <w:szCs w:val="24"/>
          <w:lang w:eastAsia="en-US"/>
        </w:rPr>
        <w:t xml:space="preserve"> </w:t>
      </w:r>
    </w:p>
    <w:p w:rsidR="008E1FEA" w:rsidRPr="008E1FEA" w:rsidRDefault="008E1FEA" w:rsidP="008E1FEA">
      <w:pPr>
        <w:spacing w:after="0" w:line="240" w:lineRule="auto"/>
        <w:ind w:right="282"/>
        <w:jc w:val="both"/>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б) </w:t>
      </w:r>
      <w:r w:rsidRPr="008E1FEA">
        <w:rPr>
          <w:rFonts w:ascii="Times New Roman" w:eastAsia="Calibri" w:hAnsi="Times New Roman" w:cs="Times New Roman"/>
          <w:sz w:val="24"/>
          <w:szCs w:val="24"/>
          <w:lang w:eastAsia="en-US"/>
        </w:rPr>
        <w:t>19 веке;</w:t>
      </w:r>
      <w:r w:rsidRPr="008E1FEA">
        <w:rPr>
          <w:rFonts w:ascii="Times New Roman" w:eastAsia="Calibri" w:hAnsi="Times New Roman" w:cs="Times New Roman"/>
          <w:b/>
          <w:sz w:val="24"/>
          <w:szCs w:val="24"/>
          <w:lang w:eastAsia="en-US"/>
        </w:rPr>
        <w:t xml:space="preserve">                                                 г) </w:t>
      </w:r>
      <w:r w:rsidRPr="008E1FEA">
        <w:rPr>
          <w:rFonts w:ascii="Times New Roman" w:eastAsia="Calibri" w:hAnsi="Times New Roman" w:cs="Times New Roman"/>
          <w:sz w:val="24"/>
          <w:szCs w:val="24"/>
          <w:lang w:eastAsia="en-US"/>
        </w:rPr>
        <w:t>21 веке.</w:t>
      </w:r>
      <w:r w:rsidRPr="008E1FEA">
        <w:rPr>
          <w:rFonts w:ascii="Times New Roman" w:eastAsia="Calibri" w:hAnsi="Times New Roman" w:cs="Times New Roman"/>
          <w:b/>
          <w:sz w:val="24"/>
          <w:szCs w:val="24"/>
          <w:lang w:eastAsia="en-US"/>
        </w:rPr>
        <w:t xml:space="preserve"> </w:t>
      </w:r>
    </w:p>
    <w:p w:rsidR="008E1FEA" w:rsidRPr="008E1FEA" w:rsidRDefault="008E1FEA" w:rsidP="008E1FEA">
      <w:pPr>
        <w:spacing w:after="0" w:line="240" w:lineRule="auto"/>
        <w:ind w:right="282"/>
        <w:jc w:val="both"/>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jc w:val="center"/>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 xml:space="preserve">  вариант 2.</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 Вокальная музыка – это: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музыка, исполняемая голосом;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музыка, исполняемая на различных музыкальных инструментах;</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музыка, исполняемая голосом без слов;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г)</w:t>
      </w:r>
      <w:r w:rsidRPr="008E1FEA">
        <w:rPr>
          <w:rFonts w:ascii="Times New Roman" w:eastAsia="Calibri" w:hAnsi="Times New Roman" w:cs="Times New Roman"/>
          <w:sz w:val="24"/>
          <w:szCs w:val="24"/>
          <w:lang w:eastAsia="en-US"/>
        </w:rPr>
        <w:t xml:space="preserve"> музыка, в которой голос равноправен с инструментами.  </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 Что такое фольклор?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 xml:space="preserve">сказки и песни разных народов;                    </w:t>
      </w: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устное народное творчество;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русские народные песни;                                </w:t>
      </w:r>
      <w:r w:rsidRPr="008E1FEA">
        <w:rPr>
          <w:rFonts w:ascii="Times New Roman" w:eastAsia="Calibri" w:hAnsi="Times New Roman" w:cs="Times New Roman"/>
          <w:b/>
          <w:sz w:val="24"/>
          <w:szCs w:val="24"/>
          <w:lang w:eastAsia="en-US"/>
        </w:rPr>
        <w:t>г)</w:t>
      </w:r>
      <w:r w:rsidRPr="008E1FEA">
        <w:rPr>
          <w:rFonts w:ascii="Times New Roman" w:eastAsia="Calibri" w:hAnsi="Times New Roman" w:cs="Times New Roman"/>
          <w:sz w:val="24"/>
          <w:szCs w:val="24"/>
          <w:lang w:eastAsia="en-US"/>
        </w:rPr>
        <w:t xml:space="preserve"> песни без слов.</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3. Самая известная симфония Л.В. Бетховена: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Симфония № 3;</w:t>
      </w:r>
      <w:r w:rsidRPr="008E1FEA">
        <w:rPr>
          <w:rFonts w:ascii="Times New Roman" w:eastAsia="Calibri" w:hAnsi="Times New Roman" w:cs="Times New Roman"/>
          <w:b/>
          <w:sz w:val="24"/>
          <w:szCs w:val="24"/>
          <w:lang w:eastAsia="en-US"/>
        </w:rPr>
        <w:t xml:space="preserve">                                      в) </w:t>
      </w:r>
      <w:r w:rsidRPr="008E1FEA">
        <w:rPr>
          <w:rFonts w:ascii="Times New Roman" w:eastAsia="Calibri" w:hAnsi="Times New Roman" w:cs="Times New Roman"/>
          <w:sz w:val="24"/>
          <w:szCs w:val="24"/>
          <w:lang w:eastAsia="en-US"/>
        </w:rPr>
        <w:t xml:space="preserve">Симфония № 2;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б) </w:t>
      </w:r>
      <w:r w:rsidRPr="008E1FEA">
        <w:rPr>
          <w:rFonts w:ascii="Times New Roman" w:eastAsia="Calibri" w:hAnsi="Times New Roman" w:cs="Times New Roman"/>
          <w:sz w:val="24"/>
          <w:szCs w:val="24"/>
          <w:lang w:eastAsia="en-US"/>
        </w:rPr>
        <w:t>Симфония № 9;</w:t>
      </w:r>
      <w:r w:rsidRPr="008E1FEA">
        <w:rPr>
          <w:rFonts w:ascii="Times New Roman" w:eastAsia="Calibri" w:hAnsi="Times New Roman" w:cs="Times New Roman"/>
          <w:b/>
          <w:sz w:val="24"/>
          <w:szCs w:val="24"/>
          <w:lang w:eastAsia="en-US"/>
        </w:rPr>
        <w:t xml:space="preserve">                                      г) </w:t>
      </w:r>
      <w:r w:rsidRPr="008E1FEA">
        <w:rPr>
          <w:rFonts w:ascii="Times New Roman" w:eastAsia="Calibri" w:hAnsi="Times New Roman" w:cs="Times New Roman"/>
          <w:sz w:val="24"/>
          <w:szCs w:val="24"/>
          <w:lang w:eastAsia="en-US"/>
        </w:rPr>
        <w:t xml:space="preserve">Симфония № 5.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4. Либретто – это…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 xml:space="preserve">краткое изложение сюжета;                 </w:t>
      </w: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фамилия композитора;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название оперы;                                    </w:t>
      </w:r>
      <w:r w:rsidRPr="008E1FEA">
        <w:rPr>
          <w:rFonts w:ascii="Times New Roman" w:eastAsia="Calibri" w:hAnsi="Times New Roman" w:cs="Times New Roman"/>
          <w:b/>
          <w:sz w:val="24"/>
          <w:szCs w:val="24"/>
          <w:lang w:eastAsia="en-US"/>
        </w:rPr>
        <w:t>г)</w:t>
      </w:r>
      <w:r w:rsidRPr="008E1FEA">
        <w:rPr>
          <w:rFonts w:ascii="Times New Roman" w:eastAsia="Calibri" w:hAnsi="Times New Roman" w:cs="Times New Roman"/>
          <w:sz w:val="24"/>
          <w:szCs w:val="24"/>
          <w:lang w:eastAsia="en-US"/>
        </w:rPr>
        <w:t xml:space="preserve">  вокально-симфонический цикл.</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5. Композитор, написавший 15 опер на сюжеты сказок: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 xml:space="preserve">П.И. Чайковский; </w:t>
      </w:r>
      <w:r w:rsidRPr="008E1FEA">
        <w:rPr>
          <w:rFonts w:ascii="Times New Roman" w:eastAsia="Calibri" w:hAnsi="Times New Roman" w:cs="Times New Roman"/>
          <w:b/>
          <w:sz w:val="24"/>
          <w:szCs w:val="24"/>
          <w:lang w:eastAsia="en-US"/>
        </w:rPr>
        <w:t xml:space="preserve">                                 в) </w:t>
      </w:r>
      <w:r w:rsidRPr="008E1FEA">
        <w:rPr>
          <w:rFonts w:ascii="Times New Roman" w:eastAsia="Calibri" w:hAnsi="Times New Roman" w:cs="Times New Roman"/>
          <w:sz w:val="24"/>
          <w:szCs w:val="24"/>
          <w:lang w:eastAsia="en-US"/>
        </w:rPr>
        <w:t xml:space="preserve">М.П. Мусоргский;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б) </w:t>
      </w:r>
      <w:r w:rsidRPr="008E1FEA">
        <w:rPr>
          <w:rFonts w:ascii="Times New Roman" w:eastAsia="Calibri" w:hAnsi="Times New Roman" w:cs="Times New Roman"/>
          <w:sz w:val="24"/>
          <w:szCs w:val="24"/>
          <w:lang w:eastAsia="en-US"/>
        </w:rPr>
        <w:t>Н.А. Римский-Корсаков;</w:t>
      </w:r>
      <w:r w:rsidRPr="008E1FEA">
        <w:rPr>
          <w:rFonts w:ascii="Times New Roman" w:eastAsia="Calibri" w:hAnsi="Times New Roman" w:cs="Times New Roman"/>
          <w:b/>
          <w:sz w:val="24"/>
          <w:szCs w:val="24"/>
          <w:lang w:eastAsia="en-US"/>
        </w:rPr>
        <w:t xml:space="preserve">                      г) </w:t>
      </w:r>
      <w:r w:rsidRPr="008E1FEA">
        <w:rPr>
          <w:rFonts w:ascii="Times New Roman" w:eastAsia="Calibri" w:hAnsi="Times New Roman" w:cs="Times New Roman"/>
          <w:sz w:val="24"/>
          <w:szCs w:val="24"/>
          <w:lang w:eastAsia="en-US"/>
        </w:rPr>
        <w:t xml:space="preserve">М.И. Глинка. </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6. В каком произведении В.А. Моцарта переданы размышления о жизни и смерти, о душе и Боге?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 xml:space="preserve">«Токката и фуга ре минор»;                </w:t>
      </w: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«Реквием»;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Симфония № 40;                                   </w:t>
      </w:r>
      <w:r w:rsidRPr="008E1FEA">
        <w:rPr>
          <w:rFonts w:ascii="Times New Roman" w:eastAsia="Calibri" w:hAnsi="Times New Roman" w:cs="Times New Roman"/>
          <w:b/>
          <w:sz w:val="24"/>
          <w:szCs w:val="24"/>
          <w:lang w:eastAsia="en-US"/>
        </w:rPr>
        <w:t>г)</w:t>
      </w:r>
      <w:r w:rsidRPr="008E1FEA">
        <w:rPr>
          <w:rFonts w:ascii="Times New Roman" w:eastAsia="Calibri" w:hAnsi="Times New Roman" w:cs="Times New Roman"/>
          <w:sz w:val="24"/>
          <w:szCs w:val="24"/>
          <w:lang w:eastAsia="en-US"/>
        </w:rPr>
        <w:t xml:space="preserve"> «Страсти по Матфею». </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7. Хор – это коллектив музыкантов, который</w:t>
      </w:r>
    </w:p>
    <w:p w:rsidR="008E1FEA" w:rsidRPr="008E1FEA" w:rsidRDefault="008E1FEA" w:rsidP="008E1FEA">
      <w:pPr>
        <w:spacing w:after="0" w:line="240" w:lineRule="auto"/>
        <w:ind w:right="282"/>
        <w:outlineLvl w:val="0"/>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а</w:t>
      </w:r>
      <w:r w:rsidRPr="008E1FEA">
        <w:rPr>
          <w:rFonts w:ascii="Times New Roman" w:eastAsia="Calibri" w:hAnsi="Times New Roman" w:cs="Times New Roman"/>
          <w:sz w:val="24"/>
          <w:szCs w:val="24"/>
          <w:lang w:eastAsia="en-US"/>
        </w:rPr>
        <w:t>) только поет;</w:t>
      </w:r>
    </w:p>
    <w:p w:rsidR="008E1FEA" w:rsidRPr="008E1FEA" w:rsidRDefault="008E1FEA" w:rsidP="008E1FEA">
      <w:pPr>
        <w:spacing w:after="0" w:line="240" w:lineRule="auto"/>
        <w:ind w:right="282"/>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б) </w:t>
      </w:r>
      <w:r w:rsidRPr="008E1FEA">
        <w:rPr>
          <w:rFonts w:ascii="Times New Roman" w:eastAsia="Calibri" w:hAnsi="Times New Roman" w:cs="Times New Roman"/>
          <w:sz w:val="24"/>
          <w:szCs w:val="24"/>
          <w:lang w:eastAsia="en-US"/>
        </w:rPr>
        <w:t>играет на различных музыкальных инструментах;</w:t>
      </w:r>
    </w:p>
    <w:p w:rsidR="008E1FEA" w:rsidRPr="008E1FEA" w:rsidRDefault="008E1FEA" w:rsidP="008E1FEA">
      <w:pPr>
        <w:spacing w:after="0" w:line="240" w:lineRule="auto"/>
        <w:ind w:right="282"/>
        <w:outlineLvl w:val="0"/>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в) </w:t>
      </w:r>
      <w:r w:rsidRPr="008E1FEA">
        <w:rPr>
          <w:rFonts w:ascii="Times New Roman" w:eastAsia="Calibri" w:hAnsi="Times New Roman" w:cs="Times New Roman"/>
          <w:sz w:val="24"/>
          <w:szCs w:val="24"/>
          <w:lang w:eastAsia="en-US"/>
        </w:rPr>
        <w:t>танцует.</w:t>
      </w:r>
    </w:p>
    <w:p w:rsidR="008E1FEA" w:rsidRPr="008E1FEA" w:rsidRDefault="008E1FEA" w:rsidP="008E1FEA">
      <w:pPr>
        <w:spacing w:after="0" w:line="240" w:lineRule="auto"/>
        <w:ind w:right="282"/>
        <w:jc w:val="both"/>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8. Какой композитор создал музыкальные иллюстрации к повести А.С. Пушкина «Метель»?</w:t>
      </w:r>
    </w:p>
    <w:p w:rsidR="008E1FEA" w:rsidRPr="008E1FEA" w:rsidRDefault="008E1FEA" w:rsidP="008E1FEA">
      <w:pPr>
        <w:spacing w:after="0" w:line="240" w:lineRule="auto"/>
        <w:ind w:right="282"/>
        <w:jc w:val="both"/>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Г.В. Свиридов;</w:t>
      </w:r>
      <w:r w:rsidRPr="008E1FEA">
        <w:rPr>
          <w:rFonts w:ascii="Times New Roman" w:eastAsia="Calibri" w:hAnsi="Times New Roman" w:cs="Times New Roman"/>
          <w:b/>
          <w:sz w:val="24"/>
          <w:szCs w:val="24"/>
          <w:lang w:eastAsia="en-US"/>
        </w:rPr>
        <w:t xml:space="preserve"> </w:t>
      </w: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в)</w:t>
      </w:r>
      <w:r w:rsidRPr="008E1FEA">
        <w:rPr>
          <w:rFonts w:ascii="Times New Roman" w:eastAsia="Calibri" w:hAnsi="Times New Roman" w:cs="Times New Roman"/>
          <w:sz w:val="24"/>
          <w:szCs w:val="24"/>
          <w:lang w:eastAsia="en-US"/>
        </w:rPr>
        <w:t xml:space="preserve"> И.Ф. Стравинский; </w:t>
      </w:r>
    </w:p>
    <w:p w:rsidR="008E1FEA" w:rsidRPr="008E1FEA" w:rsidRDefault="008E1FEA" w:rsidP="008E1FEA">
      <w:pPr>
        <w:spacing w:after="0" w:line="36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б)</w:t>
      </w:r>
      <w:r w:rsidRPr="008E1FEA">
        <w:rPr>
          <w:rFonts w:ascii="Times New Roman" w:eastAsia="Calibri" w:hAnsi="Times New Roman" w:cs="Times New Roman"/>
          <w:sz w:val="24"/>
          <w:szCs w:val="24"/>
          <w:lang w:eastAsia="en-US"/>
        </w:rPr>
        <w:t xml:space="preserve"> А.П. Бородин;</w:t>
      </w:r>
      <w:r w:rsidRPr="008E1FEA">
        <w:rPr>
          <w:rFonts w:ascii="Times New Roman" w:eastAsia="Calibri" w:hAnsi="Times New Roman" w:cs="Times New Roman"/>
          <w:b/>
          <w:sz w:val="24"/>
          <w:szCs w:val="24"/>
          <w:lang w:eastAsia="en-US"/>
        </w:rPr>
        <w:t xml:space="preserve">                                        г)</w:t>
      </w:r>
      <w:r w:rsidRPr="008E1FEA">
        <w:rPr>
          <w:rFonts w:ascii="Times New Roman" w:eastAsia="Calibri" w:hAnsi="Times New Roman" w:cs="Times New Roman"/>
          <w:sz w:val="24"/>
          <w:szCs w:val="24"/>
          <w:lang w:eastAsia="en-US"/>
        </w:rPr>
        <w:t xml:space="preserve"> С.С. Прокофьев.</w:t>
      </w:r>
    </w:p>
    <w:p w:rsidR="008E1FEA" w:rsidRPr="008E1FEA" w:rsidRDefault="008E1FEA" w:rsidP="008E1FEA">
      <w:pPr>
        <w:spacing w:after="0" w:line="240" w:lineRule="auto"/>
        <w:ind w:right="282"/>
        <w:jc w:val="both"/>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9. Как коротко называют композиторов авторских песен? </w:t>
      </w:r>
    </w:p>
    <w:p w:rsidR="008E1FEA" w:rsidRPr="008E1FEA" w:rsidRDefault="008E1FEA" w:rsidP="008E1FEA">
      <w:pPr>
        <w:spacing w:after="0" w:line="240" w:lineRule="auto"/>
        <w:ind w:right="282"/>
        <w:jc w:val="both"/>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нарды;</w:t>
      </w:r>
      <w:r w:rsidRPr="008E1FEA">
        <w:rPr>
          <w:rFonts w:ascii="Times New Roman" w:eastAsia="Calibri" w:hAnsi="Times New Roman" w:cs="Times New Roman"/>
          <w:b/>
          <w:sz w:val="24"/>
          <w:szCs w:val="24"/>
          <w:lang w:eastAsia="en-US"/>
        </w:rPr>
        <w:t xml:space="preserve">                                                   в) </w:t>
      </w:r>
      <w:r w:rsidRPr="008E1FEA">
        <w:rPr>
          <w:rFonts w:ascii="Times New Roman" w:eastAsia="Calibri" w:hAnsi="Times New Roman" w:cs="Times New Roman"/>
          <w:sz w:val="24"/>
          <w:szCs w:val="24"/>
          <w:lang w:eastAsia="en-US"/>
        </w:rPr>
        <w:t>ваганты;</w:t>
      </w:r>
    </w:p>
    <w:p w:rsidR="008E1FEA" w:rsidRPr="008E1FEA" w:rsidRDefault="008E1FEA" w:rsidP="008E1FEA">
      <w:pPr>
        <w:spacing w:after="0" w:line="240" w:lineRule="auto"/>
        <w:ind w:right="282"/>
        <w:jc w:val="both"/>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б) </w:t>
      </w:r>
      <w:r w:rsidRPr="008E1FEA">
        <w:rPr>
          <w:rFonts w:ascii="Times New Roman" w:eastAsia="Calibri" w:hAnsi="Times New Roman" w:cs="Times New Roman"/>
          <w:sz w:val="24"/>
          <w:szCs w:val="24"/>
          <w:lang w:eastAsia="en-US"/>
        </w:rPr>
        <w:t>барды;</w:t>
      </w:r>
      <w:r w:rsidRPr="008E1FEA">
        <w:rPr>
          <w:rFonts w:ascii="Times New Roman" w:eastAsia="Calibri" w:hAnsi="Times New Roman" w:cs="Times New Roman"/>
          <w:b/>
          <w:sz w:val="24"/>
          <w:szCs w:val="24"/>
          <w:lang w:eastAsia="en-US"/>
        </w:rPr>
        <w:t xml:space="preserve">                                                   г) </w:t>
      </w:r>
      <w:r w:rsidRPr="008E1FEA">
        <w:rPr>
          <w:rFonts w:ascii="Times New Roman" w:eastAsia="Calibri" w:hAnsi="Times New Roman" w:cs="Times New Roman"/>
          <w:sz w:val="24"/>
          <w:szCs w:val="24"/>
          <w:lang w:eastAsia="en-US"/>
        </w:rPr>
        <w:t>карты.</w:t>
      </w:r>
      <w:r w:rsidRPr="008E1FEA">
        <w:rPr>
          <w:rFonts w:ascii="Times New Roman" w:eastAsia="Calibri" w:hAnsi="Times New Roman" w:cs="Times New Roman"/>
          <w:b/>
          <w:sz w:val="24"/>
          <w:szCs w:val="24"/>
          <w:lang w:eastAsia="en-US"/>
        </w:rPr>
        <w:t xml:space="preserve"> </w:t>
      </w:r>
    </w:p>
    <w:p w:rsidR="008E1FEA" w:rsidRPr="008E1FEA" w:rsidRDefault="008E1FEA" w:rsidP="008E1FEA">
      <w:pPr>
        <w:spacing w:after="0" w:line="240" w:lineRule="auto"/>
        <w:ind w:right="282"/>
        <w:jc w:val="both"/>
        <w:outlineLvl w:val="0"/>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10. В каком веке появился джаз? </w:t>
      </w:r>
    </w:p>
    <w:p w:rsidR="008E1FEA" w:rsidRPr="008E1FEA" w:rsidRDefault="008E1FEA" w:rsidP="008E1FEA">
      <w:pPr>
        <w:spacing w:after="0" w:line="240" w:lineRule="auto"/>
        <w:ind w:right="282"/>
        <w:jc w:val="both"/>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а) </w:t>
      </w:r>
      <w:r w:rsidRPr="008E1FEA">
        <w:rPr>
          <w:rFonts w:ascii="Times New Roman" w:eastAsia="Calibri" w:hAnsi="Times New Roman" w:cs="Times New Roman"/>
          <w:sz w:val="24"/>
          <w:szCs w:val="24"/>
          <w:lang w:eastAsia="en-US"/>
        </w:rPr>
        <w:t>18 веке;</w:t>
      </w:r>
      <w:r w:rsidRPr="008E1FEA">
        <w:rPr>
          <w:rFonts w:ascii="Times New Roman" w:eastAsia="Calibri" w:hAnsi="Times New Roman" w:cs="Times New Roman"/>
          <w:b/>
          <w:sz w:val="24"/>
          <w:szCs w:val="24"/>
          <w:lang w:eastAsia="en-US"/>
        </w:rPr>
        <w:t xml:space="preserve">                                                 в) </w:t>
      </w:r>
      <w:r w:rsidRPr="008E1FEA">
        <w:rPr>
          <w:rFonts w:ascii="Times New Roman" w:eastAsia="Calibri" w:hAnsi="Times New Roman" w:cs="Times New Roman"/>
          <w:sz w:val="24"/>
          <w:szCs w:val="24"/>
          <w:lang w:eastAsia="en-US"/>
        </w:rPr>
        <w:t>20 веке;</w:t>
      </w:r>
      <w:r w:rsidRPr="008E1FEA">
        <w:rPr>
          <w:rFonts w:ascii="Times New Roman" w:eastAsia="Calibri" w:hAnsi="Times New Roman" w:cs="Times New Roman"/>
          <w:b/>
          <w:sz w:val="24"/>
          <w:szCs w:val="24"/>
          <w:lang w:eastAsia="en-US"/>
        </w:rPr>
        <w:t xml:space="preserve"> </w:t>
      </w:r>
    </w:p>
    <w:p w:rsidR="008E1FEA" w:rsidRPr="008E1FEA" w:rsidRDefault="008E1FEA" w:rsidP="008E1FEA">
      <w:pPr>
        <w:spacing w:after="0" w:line="240" w:lineRule="auto"/>
        <w:ind w:right="282"/>
        <w:jc w:val="both"/>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б) </w:t>
      </w:r>
      <w:r w:rsidRPr="008E1FEA">
        <w:rPr>
          <w:rFonts w:ascii="Times New Roman" w:eastAsia="Calibri" w:hAnsi="Times New Roman" w:cs="Times New Roman"/>
          <w:sz w:val="24"/>
          <w:szCs w:val="24"/>
          <w:lang w:eastAsia="en-US"/>
        </w:rPr>
        <w:t>19 веке;</w:t>
      </w:r>
      <w:r w:rsidRPr="008E1FEA">
        <w:rPr>
          <w:rFonts w:ascii="Times New Roman" w:eastAsia="Calibri" w:hAnsi="Times New Roman" w:cs="Times New Roman"/>
          <w:b/>
          <w:sz w:val="24"/>
          <w:szCs w:val="24"/>
          <w:lang w:eastAsia="en-US"/>
        </w:rPr>
        <w:t xml:space="preserve">                                                 г) </w:t>
      </w:r>
      <w:r w:rsidRPr="008E1FEA">
        <w:rPr>
          <w:rFonts w:ascii="Times New Roman" w:eastAsia="Calibri" w:hAnsi="Times New Roman" w:cs="Times New Roman"/>
          <w:sz w:val="24"/>
          <w:szCs w:val="24"/>
          <w:lang w:eastAsia="en-US"/>
        </w:rPr>
        <w:t>21 веке.</w:t>
      </w:r>
      <w:r w:rsidRPr="008E1FEA">
        <w:rPr>
          <w:rFonts w:ascii="Times New Roman" w:eastAsia="Calibri" w:hAnsi="Times New Roman" w:cs="Times New Roman"/>
          <w:b/>
          <w:sz w:val="24"/>
          <w:szCs w:val="24"/>
          <w:lang w:eastAsia="en-US"/>
        </w:rPr>
        <w:t xml:space="preserve">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w:t>
      </w: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eastAsia="ar-SA"/>
        </w:rPr>
      </w:pPr>
      <w:r w:rsidRPr="008E1FEA">
        <w:rPr>
          <w:rFonts w:ascii="Times New Roman" w:eastAsia="Times New Roman" w:hAnsi="Times New Roman" w:cs="Times New Roman"/>
          <w:b/>
          <w:color w:val="000000"/>
          <w:sz w:val="24"/>
          <w:szCs w:val="24"/>
          <w:lang w:eastAsia="ar-SA"/>
        </w:rPr>
        <w:t>Ответы  на входной тест  для 6 класса</w:t>
      </w:r>
    </w:p>
    <w:p w:rsidR="008E1FEA" w:rsidRPr="008E1FEA" w:rsidRDefault="008E1FEA" w:rsidP="008E1FEA">
      <w:pPr>
        <w:spacing w:after="0" w:line="240" w:lineRule="auto"/>
        <w:ind w:right="282"/>
        <w:jc w:val="center"/>
        <w:rPr>
          <w:rFonts w:ascii="Times New Roman" w:eastAsia="Times New Roman" w:hAnsi="Times New Roman" w:cs="Times New Roman"/>
          <w:b/>
          <w:sz w:val="24"/>
          <w:szCs w:val="24"/>
          <w:lang w:val="en-US" w:eastAsia="ar-SA"/>
        </w:rPr>
      </w:pPr>
      <w:r w:rsidRPr="008E1FEA">
        <w:rPr>
          <w:rFonts w:ascii="Times New Roman" w:eastAsia="Times New Roman" w:hAnsi="Times New Roman" w:cs="Times New Roman"/>
          <w:b/>
          <w:color w:val="000000"/>
          <w:sz w:val="24"/>
          <w:szCs w:val="24"/>
          <w:lang w:eastAsia="ar-SA"/>
        </w:rPr>
        <w:t xml:space="preserve"> </w:t>
      </w:r>
      <w:r w:rsidRPr="008E1FEA">
        <w:rPr>
          <w:rFonts w:ascii="Times New Roman" w:eastAsia="Times New Roman" w:hAnsi="Times New Roman" w:cs="Times New Roman"/>
          <w:b/>
          <w:sz w:val="24"/>
          <w:szCs w:val="24"/>
          <w:lang w:val="en-US" w:eastAsia="ar-SA"/>
        </w:rPr>
        <w:t>вариант 1</w:t>
      </w:r>
    </w:p>
    <w:tbl>
      <w:tblPr>
        <w:tblStyle w:val="110"/>
        <w:tblW w:w="0" w:type="auto"/>
        <w:tblLook w:val="04A0" w:firstRow="1" w:lastRow="0" w:firstColumn="1" w:lastColumn="0" w:noHBand="0" w:noVBand="1"/>
      </w:tblPr>
      <w:tblGrid>
        <w:gridCol w:w="1042"/>
        <w:gridCol w:w="1042"/>
        <w:gridCol w:w="1042"/>
        <w:gridCol w:w="1042"/>
        <w:gridCol w:w="1042"/>
        <w:gridCol w:w="1042"/>
        <w:gridCol w:w="1042"/>
        <w:gridCol w:w="1042"/>
        <w:gridCol w:w="1042"/>
        <w:gridCol w:w="1043"/>
      </w:tblGrid>
      <w:tr w:rsidR="008E1FEA" w:rsidRPr="008E1FEA" w:rsidTr="002778C6">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1</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2</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3</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4</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5</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6</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7</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8</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9</w:t>
            </w:r>
          </w:p>
        </w:tc>
        <w:tc>
          <w:tcPr>
            <w:tcW w:w="1043"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10</w:t>
            </w:r>
          </w:p>
        </w:tc>
      </w:tr>
      <w:tr w:rsidR="008E1FEA" w:rsidRPr="008E1FEA" w:rsidTr="002778C6">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б</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в</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г</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б</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в</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г</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w:t>
            </w:r>
          </w:p>
        </w:tc>
        <w:tc>
          <w:tcPr>
            <w:tcW w:w="1042"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б</w:t>
            </w:r>
          </w:p>
        </w:tc>
        <w:tc>
          <w:tcPr>
            <w:tcW w:w="1043" w:type="dxa"/>
          </w:tcPr>
          <w:p w:rsidR="008E1FEA" w:rsidRPr="008E1FEA" w:rsidRDefault="008E1FEA" w:rsidP="008E1FEA">
            <w:pPr>
              <w:ind w:right="282"/>
              <w:jc w:val="center"/>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в</w:t>
            </w:r>
          </w:p>
        </w:tc>
      </w:tr>
    </w:tbl>
    <w:p w:rsidR="008E1FEA" w:rsidRPr="008E1FEA" w:rsidRDefault="008E1FEA" w:rsidP="008E1FEA">
      <w:pPr>
        <w:spacing w:after="0" w:line="240" w:lineRule="auto"/>
        <w:ind w:right="282"/>
        <w:jc w:val="center"/>
        <w:rPr>
          <w:rFonts w:ascii="Times New Roman" w:eastAsia="Times New Roman" w:hAnsi="Times New Roman" w:cs="Times New Roman"/>
          <w:b/>
          <w:sz w:val="24"/>
          <w:szCs w:val="24"/>
          <w:lang w:val="en-US" w:eastAsia="ar-SA"/>
        </w:rPr>
      </w:pPr>
    </w:p>
    <w:p w:rsidR="008E1FEA" w:rsidRPr="008E1FEA" w:rsidRDefault="008E1FEA" w:rsidP="008E1FEA">
      <w:pPr>
        <w:suppressAutoHyphens/>
        <w:spacing w:after="0" w:line="240" w:lineRule="auto"/>
        <w:ind w:right="282"/>
        <w:jc w:val="center"/>
        <w:outlineLvl w:val="0"/>
        <w:rPr>
          <w:rFonts w:ascii="Times New Roman" w:eastAsia="Times New Roman" w:hAnsi="Times New Roman" w:cs="Times New Roman"/>
          <w:b/>
          <w:sz w:val="24"/>
          <w:szCs w:val="24"/>
          <w:lang w:val="en-US" w:eastAsia="ar-SA"/>
        </w:rPr>
      </w:pPr>
      <w:r w:rsidRPr="008E1FEA">
        <w:rPr>
          <w:rFonts w:ascii="Times New Roman" w:eastAsia="Times New Roman" w:hAnsi="Times New Roman" w:cs="Times New Roman"/>
          <w:b/>
          <w:sz w:val="24"/>
          <w:szCs w:val="24"/>
          <w:lang w:val="en-US" w:eastAsia="ar-SA"/>
        </w:rPr>
        <w:t xml:space="preserve"> вариант 2</w:t>
      </w:r>
    </w:p>
    <w:tbl>
      <w:tblPr>
        <w:tblStyle w:val="110"/>
        <w:tblW w:w="0" w:type="auto"/>
        <w:tblLook w:val="04A0" w:firstRow="1" w:lastRow="0" w:firstColumn="1" w:lastColumn="0" w:noHBand="0" w:noVBand="1"/>
      </w:tblPr>
      <w:tblGrid>
        <w:gridCol w:w="1042"/>
        <w:gridCol w:w="1042"/>
        <w:gridCol w:w="1042"/>
        <w:gridCol w:w="1042"/>
        <w:gridCol w:w="1042"/>
        <w:gridCol w:w="1042"/>
        <w:gridCol w:w="1042"/>
        <w:gridCol w:w="1042"/>
        <w:gridCol w:w="1042"/>
        <w:gridCol w:w="1043"/>
      </w:tblGrid>
      <w:tr w:rsidR="008E1FEA" w:rsidRPr="008E1FEA" w:rsidTr="002778C6">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1</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2</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3</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4</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5</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6</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7</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8</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9</w:t>
            </w:r>
          </w:p>
        </w:tc>
        <w:tc>
          <w:tcPr>
            <w:tcW w:w="1043"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10</w:t>
            </w:r>
          </w:p>
        </w:tc>
      </w:tr>
      <w:tr w:rsidR="008E1FEA" w:rsidRPr="008E1FEA" w:rsidTr="002778C6">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в</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г</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б</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в</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w:t>
            </w:r>
          </w:p>
        </w:tc>
        <w:tc>
          <w:tcPr>
            <w:tcW w:w="1042"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а</w:t>
            </w:r>
          </w:p>
        </w:tc>
        <w:tc>
          <w:tcPr>
            <w:tcW w:w="1043" w:type="dxa"/>
          </w:tcPr>
          <w:p w:rsidR="008E1FEA" w:rsidRPr="008E1FEA" w:rsidRDefault="008E1FEA" w:rsidP="008E1FEA">
            <w:pPr>
              <w:suppressAutoHyphens/>
              <w:ind w:right="282"/>
              <w:jc w:val="center"/>
              <w:outlineLvl w:val="0"/>
              <w:rPr>
                <w:rFonts w:ascii="Times New Roman" w:eastAsia="Times New Roman" w:hAnsi="Times New Roman" w:cs="Times New Roman"/>
                <w:sz w:val="24"/>
                <w:szCs w:val="24"/>
                <w:lang w:eastAsia="ar-SA"/>
              </w:rPr>
            </w:pPr>
            <w:r w:rsidRPr="008E1FEA">
              <w:rPr>
                <w:rFonts w:ascii="Times New Roman" w:eastAsia="Times New Roman" w:hAnsi="Times New Roman" w:cs="Times New Roman"/>
                <w:sz w:val="24"/>
                <w:szCs w:val="24"/>
                <w:lang w:eastAsia="ar-SA"/>
              </w:rPr>
              <w:t>в</w:t>
            </w:r>
          </w:p>
        </w:tc>
      </w:tr>
    </w:tbl>
    <w:p w:rsidR="008E1FEA" w:rsidRPr="008E1FEA" w:rsidRDefault="008E1FEA" w:rsidP="008E1FEA">
      <w:pPr>
        <w:suppressAutoHyphens/>
        <w:spacing w:after="0" w:line="240" w:lineRule="auto"/>
        <w:ind w:right="282"/>
        <w:jc w:val="center"/>
        <w:outlineLvl w:val="0"/>
        <w:rPr>
          <w:rFonts w:ascii="Times New Roman" w:eastAsia="Times New Roman" w:hAnsi="Times New Roman" w:cs="Times New Roman"/>
          <w:b/>
          <w:sz w:val="24"/>
          <w:szCs w:val="24"/>
          <w:lang w:val="en-US" w:eastAsia="ar-SA"/>
        </w:rPr>
      </w:pPr>
    </w:p>
    <w:p w:rsidR="008E1FEA" w:rsidRPr="008E1FEA" w:rsidRDefault="008E1FEA" w:rsidP="008E1FEA">
      <w:pPr>
        <w:suppressAutoHyphens/>
        <w:spacing w:after="0" w:line="240" w:lineRule="auto"/>
        <w:ind w:right="282"/>
        <w:jc w:val="center"/>
        <w:rPr>
          <w:rFonts w:ascii="Times New Roman" w:eastAsia="Times New Roman" w:hAnsi="Times New Roman" w:cs="Times New Roman"/>
          <w:b/>
          <w:sz w:val="24"/>
          <w:szCs w:val="24"/>
          <w:lang w:val="en-US" w:eastAsia="ar-SA"/>
        </w:rPr>
      </w:pPr>
      <w:r w:rsidRPr="008E1FEA">
        <w:rPr>
          <w:rFonts w:ascii="Times New Roman" w:eastAsia="Times New Roman" w:hAnsi="Times New Roman" w:cs="Times New Roman"/>
          <w:b/>
          <w:sz w:val="24"/>
          <w:szCs w:val="24"/>
          <w:lang w:val="en-US" w:eastAsia="ar-SA"/>
        </w:rPr>
        <w:t>6 класс Итоговый тест</w:t>
      </w:r>
    </w:p>
    <w:p w:rsidR="008E1FEA" w:rsidRPr="008E1FEA" w:rsidRDefault="008E1FEA" w:rsidP="008E1FEA">
      <w:pPr>
        <w:suppressAutoHyphens/>
        <w:spacing w:after="0" w:line="240" w:lineRule="auto"/>
        <w:ind w:right="282"/>
        <w:jc w:val="both"/>
        <w:outlineLvl w:val="0"/>
        <w:rPr>
          <w:rFonts w:ascii="Times New Roman" w:eastAsia="Times New Roman" w:hAnsi="Times New Roman" w:cs="Times New Roman"/>
          <w:color w:val="000000"/>
          <w:sz w:val="24"/>
          <w:szCs w:val="24"/>
          <w:lang w:eastAsia="ar-SA"/>
        </w:rPr>
      </w:pPr>
      <w:r w:rsidRPr="008E1FEA">
        <w:rPr>
          <w:rFonts w:ascii="Times New Roman" w:eastAsia="Calibri" w:hAnsi="Times New Roman" w:cs="Times New Roman"/>
          <w:sz w:val="24"/>
          <w:szCs w:val="24"/>
          <w:lang w:eastAsia="en-US"/>
        </w:rPr>
        <w:t>Тест составлен по программе</w:t>
      </w:r>
      <w:r w:rsidRPr="008E1FEA">
        <w:rPr>
          <w:rFonts w:ascii="Times New Roman" w:eastAsia="Calibri" w:hAnsi="Times New Roman" w:cs="Times New Roman"/>
          <w:sz w:val="24"/>
          <w:szCs w:val="24"/>
          <w:lang w:val="en-US" w:eastAsia="en-US"/>
        </w:rPr>
        <w:t>  </w:t>
      </w:r>
      <w:r w:rsidRPr="008E1FEA">
        <w:rPr>
          <w:rFonts w:ascii="Times New Roman" w:eastAsia="Calibri" w:hAnsi="Times New Roman" w:cs="Times New Roman"/>
          <w:sz w:val="24"/>
          <w:szCs w:val="24"/>
          <w:lang w:eastAsia="en-US"/>
        </w:rPr>
        <w:t xml:space="preserve"> Критской </w:t>
      </w:r>
      <w:r w:rsidRPr="008E1FEA">
        <w:rPr>
          <w:rFonts w:ascii="Times New Roman" w:eastAsia="Calibri" w:hAnsi="Times New Roman" w:cs="Times New Roman"/>
          <w:sz w:val="24"/>
          <w:szCs w:val="24"/>
          <w:lang w:val="en-US" w:eastAsia="en-US"/>
        </w:rPr>
        <w:t> </w:t>
      </w:r>
      <w:r w:rsidRPr="008E1FEA">
        <w:rPr>
          <w:rFonts w:ascii="Times New Roman" w:eastAsia="Calibri" w:hAnsi="Times New Roman" w:cs="Times New Roman"/>
          <w:sz w:val="24"/>
          <w:szCs w:val="24"/>
          <w:lang w:eastAsia="en-US"/>
        </w:rPr>
        <w:t xml:space="preserve">Е.Д., Сергеевой </w:t>
      </w:r>
      <w:r w:rsidRPr="008E1FEA">
        <w:rPr>
          <w:rFonts w:ascii="Times New Roman" w:eastAsia="Calibri" w:hAnsi="Times New Roman" w:cs="Times New Roman"/>
          <w:sz w:val="24"/>
          <w:szCs w:val="24"/>
          <w:lang w:val="en-US" w:eastAsia="en-US"/>
        </w:rPr>
        <w:t> </w:t>
      </w:r>
      <w:r w:rsidRPr="008E1FEA">
        <w:rPr>
          <w:rFonts w:ascii="Times New Roman" w:eastAsia="Calibri" w:hAnsi="Times New Roman" w:cs="Times New Roman"/>
          <w:sz w:val="24"/>
          <w:szCs w:val="24"/>
          <w:lang w:eastAsia="en-US"/>
        </w:rPr>
        <w:t>Г.П</w:t>
      </w:r>
      <w:r w:rsidRPr="008E1FEA">
        <w:rPr>
          <w:rFonts w:ascii="Times New Roman" w:eastAsia="Calibri" w:hAnsi="Times New Roman" w:cs="Times New Roman"/>
          <w:sz w:val="24"/>
          <w:szCs w:val="24"/>
          <w:lang w:val="en-US" w:eastAsia="en-US"/>
        </w:rPr>
        <w:t> </w:t>
      </w:r>
      <w:r w:rsidRPr="008E1FEA">
        <w:rPr>
          <w:rFonts w:ascii="Times New Roman" w:eastAsia="Calibri" w:hAnsi="Times New Roman" w:cs="Times New Roman"/>
          <w:sz w:val="24"/>
          <w:szCs w:val="24"/>
          <w:lang w:eastAsia="en-US"/>
        </w:rPr>
        <w:t xml:space="preserve">и содержит 26  вопросов различной сложности.  </w:t>
      </w:r>
      <w:r w:rsidRPr="008E1FEA">
        <w:rPr>
          <w:rFonts w:ascii="Times New Roman" w:eastAsia="Times New Roman" w:hAnsi="Times New Roman" w:cs="Times New Roman"/>
          <w:color w:val="000000"/>
          <w:sz w:val="24"/>
          <w:szCs w:val="24"/>
          <w:lang w:eastAsia="ar-SA"/>
        </w:rPr>
        <w:t xml:space="preserve"> За каждый  правильно отвеченный вопрос – 1 балл. Зачёт принят ,если учащийся ответил на 26-13 вопросов.</w:t>
      </w:r>
      <w:r w:rsidRPr="008E1FEA">
        <w:rPr>
          <w:rFonts w:ascii="Times New Roman" w:eastAsia="Andale Sans UI" w:hAnsi="Times New Roman" w:cs="Times New Roman"/>
          <w:b/>
          <w:kern w:val="2"/>
          <w:sz w:val="24"/>
          <w:szCs w:val="24"/>
          <w:lang w:eastAsia="en-US"/>
        </w:rPr>
        <w:t xml:space="preserve"> </w:t>
      </w:r>
      <w:r w:rsidRPr="008E1FEA">
        <w:rPr>
          <w:rFonts w:ascii="Times New Roman" w:eastAsia="Andale Sans UI" w:hAnsi="Times New Roman" w:cs="Times New Roman"/>
          <w:kern w:val="2"/>
          <w:sz w:val="24"/>
          <w:szCs w:val="24"/>
          <w:lang w:eastAsia="en-US"/>
        </w:rPr>
        <w:t>Работа рассчитана на 40 минут.</w:t>
      </w:r>
      <w:r w:rsidRPr="008E1FEA">
        <w:rPr>
          <w:rFonts w:ascii="Times New Roman" w:eastAsia="Times New Roman" w:hAnsi="Times New Roman" w:cs="Times New Roman"/>
          <w:color w:val="000000"/>
          <w:sz w:val="24"/>
          <w:szCs w:val="24"/>
          <w:lang w:eastAsia="ar-SA"/>
        </w:rPr>
        <w:t xml:space="preserve"> Урок – последний в учебном году.</w:t>
      </w: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eastAsia="ar-SA"/>
        </w:rPr>
      </w:pPr>
    </w:p>
    <w:p w:rsidR="008E1FEA" w:rsidRPr="008E1FEA" w:rsidRDefault="008E1FEA" w:rsidP="008E1FEA">
      <w:pPr>
        <w:widowControl w:val="0"/>
        <w:suppressAutoHyphens/>
        <w:spacing w:after="0" w:line="240" w:lineRule="auto"/>
        <w:ind w:right="282"/>
        <w:jc w:val="center"/>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 xml:space="preserve">Вариант  1   </w:t>
      </w:r>
    </w:p>
    <w:p w:rsidR="008E1FEA" w:rsidRPr="008E1FEA" w:rsidRDefault="008E1FEA" w:rsidP="008E1FEA">
      <w:pPr>
        <w:widowControl w:val="0"/>
        <w:suppressAutoHyphens/>
        <w:spacing w:after="0" w:line="240" w:lineRule="auto"/>
        <w:ind w:right="282"/>
        <w:jc w:val="center"/>
        <w:rPr>
          <w:rFonts w:ascii="Times New Roman" w:eastAsia="Andale Sans UI" w:hAnsi="Times New Roman" w:cs="Times New Roman"/>
          <w:b/>
          <w:kern w:val="2"/>
          <w:sz w:val="24"/>
          <w:szCs w:val="24"/>
          <w:lang w:eastAsia="en-US"/>
        </w:rPr>
      </w:pPr>
    </w:p>
    <w:p w:rsidR="008E1FEA" w:rsidRPr="008E1FEA" w:rsidRDefault="008E1FEA" w:rsidP="008E1FEA">
      <w:pPr>
        <w:widowControl w:val="0"/>
        <w:suppressAutoHyphens/>
        <w:spacing w:after="0" w:line="240" w:lineRule="auto"/>
        <w:ind w:right="282"/>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Часть А</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lastRenderedPageBreak/>
        <w:t>Музыка – это:</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искусство, воздействующее на человека посредством звуков</w:t>
      </w:r>
      <w:r w:rsidRPr="008E1FEA">
        <w:rPr>
          <w:rFonts w:ascii="Times New Roman" w:eastAsia="Andale Sans UI" w:hAnsi="Times New Roman" w:cs="Times New Roman"/>
          <w:kern w:val="2"/>
          <w:sz w:val="24"/>
          <w:szCs w:val="24"/>
          <w:lang w:eastAsia="en-US"/>
        </w:rPr>
        <w:br/>
        <w:t>Б) искусство, основанное на изображении окружающего мира посредством красок</w:t>
      </w:r>
      <w:r w:rsidRPr="008E1FEA">
        <w:rPr>
          <w:rFonts w:ascii="Times New Roman" w:eastAsia="Andale Sans UI" w:hAnsi="Times New Roman" w:cs="Times New Roman"/>
          <w:kern w:val="2"/>
          <w:sz w:val="24"/>
          <w:szCs w:val="24"/>
          <w:lang w:eastAsia="en-US"/>
        </w:rPr>
        <w:br/>
        <w:t>В) искусство, воздействующее на человека словом</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Сколько инструментов входит в состав симфонического оркестра:</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10</w:t>
      </w:r>
      <w:r w:rsidRPr="008E1FEA">
        <w:rPr>
          <w:rFonts w:ascii="Times New Roman" w:eastAsia="Andale Sans UI" w:hAnsi="Times New Roman" w:cs="Times New Roman"/>
          <w:kern w:val="2"/>
          <w:sz w:val="24"/>
          <w:szCs w:val="24"/>
          <w:lang w:eastAsia="en-US"/>
        </w:rPr>
        <w:br/>
        <w:t>Б) 200</w:t>
      </w:r>
      <w:r w:rsidRPr="008E1FEA">
        <w:rPr>
          <w:rFonts w:ascii="Times New Roman" w:eastAsia="Andale Sans UI" w:hAnsi="Times New Roman" w:cs="Times New Roman"/>
          <w:kern w:val="2"/>
          <w:sz w:val="24"/>
          <w:szCs w:val="24"/>
          <w:lang w:eastAsia="en-US"/>
        </w:rPr>
        <w:br/>
        <w:t>В) 100</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Низкий мужской голос:</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 xml:space="preserve">А) бас </w:t>
      </w:r>
      <w:r w:rsidRPr="008E1FEA">
        <w:rPr>
          <w:rFonts w:ascii="Times New Roman" w:eastAsia="Andale Sans UI" w:hAnsi="Times New Roman" w:cs="Times New Roman"/>
          <w:kern w:val="2"/>
          <w:sz w:val="24"/>
          <w:szCs w:val="24"/>
          <w:lang w:eastAsia="en-US"/>
        </w:rPr>
        <w:br/>
        <w:t>Б) тенор</w:t>
      </w:r>
      <w:r w:rsidRPr="008E1FEA">
        <w:rPr>
          <w:rFonts w:ascii="Times New Roman" w:eastAsia="Andale Sans UI" w:hAnsi="Times New Roman" w:cs="Times New Roman"/>
          <w:kern w:val="2"/>
          <w:sz w:val="24"/>
          <w:szCs w:val="24"/>
          <w:lang w:eastAsia="en-US"/>
        </w:rPr>
        <w:br/>
        <w:t>В) сопрано</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«Увертюра» - это:</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определение темпа</w:t>
      </w:r>
      <w:r w:rsidRPr="008E1FEA">
        <w:rPr>
          <w:rFonts w:ascii="Times New Roman" w:eastAsia="Andale Sans UI" w:hAnsi="Times New Roman" w:cs="Times New Roman"/>
          <w:kern w:val="2"/>
          <w:sz w:val="24"/>
          <w:szCs w:val="24"/>
          <w:lang w:eastAsia="en-US"/>
        </w:rPr>
        <w:br/>
        <w:t>Б) название балета</w:t>
      </w:r>
      <w:r w:rsidRPr="008E1FEA">
        <w:rPr>
          <w:rFonts w:ascii="Times New Roman" w:eastAsia="Andale Sans UI" w:hAnsi="Times New Roman" w:cs="Times New Roman"/>
          <w:kern w:val="2"/>
          <w:sz w:val="24"/>
          <w:szCs w:val="24"/>
          <w:lang w:eastAsia="en-US"/>
        </w:rPr>
        <w:br/>
        <w:t>В) оркестровое вступление</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Какой инструмент не относится к духовой группе симфонического оркестра:</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А) гобой</w:t>
      </w:r>
      <w:r w:rsidRPr="008E1FEA">
        <w:rPr>
          <w:rFonts w:ascii="Times New Roman" w:eastAsia="Andale Sans UI" w:hAnsi="Times New Roman" w:cs="Times New Roman"/>
          <w:kern w:val="2"/>
          <w:sz w:val="24"/>
          <w:szCs w:val="24"/>
          <w:lang w:eastAsia="en-US"/>
        </w:rPr>
        <w:br/>
        <w:t>Б) виолончель</w:t>
      </w:r>
      <w:r w:rsidRPr="008E1FEA">
        <w:rPr>
          <w:rFonts w:ascii="Times New Roman" w:eastAsia="Andale Sans UI" w:hAnsi="Times New Roman" w:cs="Times New Roman"/>
          <w:kern w:val="2"/>
          <w:sz w:val="24"/>
          <w:szCs w:val="24"/>
          <w:lang w:eastAsia="en-US"/>
        </w:rPr>
        <w:br/>
        <w:t>В) кларнет</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Какого инструмента нет в народном оркестре:</w:t>
      </w:r>
      <w:r w:rsidRPr="008E1FEA">
        <w:rPr>
          <w:rFonts w:ascii="Times New Roman" w:eastAsia="Andale Sans UI" w:hAnsi="Times New Roman" w:cs="Times New Roman"/>
          <w:kern w:val="2"/>
          <w:sz w:val="24"/>
          <w:szCs w:val="24"/>
          <w:lang w:eastAsia="en-US"/>
        </w:rPr>
        <w:br/>
        <w:t>А) баяна</w:t>
      </w:r>
      <w:r w:rsidRPr="008E1FEA">
        <w:rPr>
          <w:rFonts w:ascii="Times New Roman" w:eastAsia="Andale Sans UI" w:hAnsi="Times New Roman" w:cs="Times New Roman"/>
          <w:kern w:val="2"/>
          <w:sz w:val="24"/>
          <w:szCs w:val="24"/>
          <w:lang w:eastAsia="en-US"/>
        </w:rPr>
        <w:br/>
        <w:t>Б) балалайки</w:t>
      </w:r>
      <w:r w:rsidRPr="008E1FEA">
        <w:rPr>
          <w:rFonts w:ascii="Times New Roman" w:eastAsia="Andale Sans UI" w:hAnsi="Times New Roman" w:cs="Times New Roman"/>
          <w:kern w:val="2"/>
          <w:sz w:val="24"/>
          <w:szCs w:val="24"/>
          <w:lang w:eastAsia="en-US"/>
        </w:rPr>
        <w:br/>
        <w:t>В) валторны</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На какой линейке пишется нота СИ:</w:t>
      </w:r>
      <w:r w:rsidRPr="008E1FEA">
        <w:rPr>
          <w:rFonts w:ascii="Times New Roman" w:eastAsia="Andale Sans UI" w:hAnsi="Times New Roman" w:cs="Times New Roman"/>
          <w:kern w:val="2"/>
          <w:sz w:val="24"/>
          <w:szCs w:val="24"/>
          <w:lang w:eastAsia="en-US"/>
        </w:rPr>
        <w:br/>
        <w:t>А) на первой</w:t>
      </w:r>
      <w:r w:rsidRPr="008E1FEA">
        <w:rPr>
          <w:rFonts w:ascii="Times New Roman" w:eastAsia="Andale Sans UI" w:hAnsi="Times New Roman" w:cs="Times New Roman"/>
          <w:kern w:val="2"/>
          <w:sz w:val="24"/>
          <w:szCs w:val="24"/>
          <w:lang w:eastAsia="en-US"/>
        </w:rPr>
        <w:br/>
        <w:t>Б) на второй</w:t>
      </w:r>
      <w:r w:rsidRPr="008E1FEA">
        <w:rPr>
          <w:rFonts w:ascii="Times New Roman" w:eastAsia="Andale Sans UI" w:hAnsi="Times New Roman" w:cs="Times New Roman"/>
          <w:kern w:val="2"/>
          <w:sz w:val="24"/>
          <w:szCs w:val="24"/>
          <w:lang w:eastAsia="en-US"/>
        </w:rPr>
        <w:br/>
        <w:t>В) на третьей</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i/>
          <w:kern w:val="2"/>
          <w:sz w:val="24"/>
          <w:szCs w:val="24"/>
          <w:lang w:eastAsia="en-US"/>
        </w:rPr>
        <w:t xml:space="preserve"> </w:t>
      </w:r>
      <w:r w:rsidRPr="008E1FEA">
        <w:rPr>
          <w:rFonts w:ascii="Times New Roman" w:eastAsia="Andale Sans UI" w:hAnsi="Times New Roman" w:cs="Times New Roman"/>
          <w:b/>
          <w:kern w:val="2"/>
          <w:sz w:val="24"/>
          <w:szCs w:val="24"/>
          <w:lang w:eastAsia="en-US"/>
        </w:rPr>
        <w:t>«Аккорд» - это:</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созвучие из трех и более нот</w:t>
      </w:r>
      <w:r w:rsidRPr="008E1FEA">
        <w:rPr>
          <w:rFonts w:ascii="Times New Roman" w:eastAsia="Andale Sans UI" w:hAnsi="Times New Roman" w:cs="Times New Roman"/>
          <w:kern w:val="2"/>
          <w:sz w:val="24"/>
          <w:szCs w:val="24"/>
          <w:lang w:eastAsia="en-US"/>
        </w:rPr>
        <w:br/>
        <w:t>Б) музыкальный жанр</w:t>
      </w:r>
      <w:r w:rsidRPr="008E1FEA">
        <w:rPr>
          <w:rFonts w:ascii="Times New Roman" w:eastAsia="Andale Sans UI" w:hAnsi="Times New Roman" w:cs="Times New Roman"/>
          <w:kern w:val="2"/>
          <w:sz w:val="24"/>
          <w:szCs w:val="24"/>
          <w:lang w:eastAsia="en-US"/>
        </w:rPr>
        <w:br/>
        <w:t>В) музыкальный инструмент</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i/>
          <w:kern w:val="2"/>
          <w:sz w:val="24"/>
          <w:szCs w:val="24"/>
          <w:lang w:eastAsia="en-US"/>
        </w:rPr>
        <w:t xml:space="preserve"> </w:t>
      </w:r>
      <w:r w:rsidRPr="008E1FEA">
        <w:rPr>
          <w:rFonts w:ascii="Times New Roman" w:eastAsia="Andale Sans UI" w:hAnsi="Times New Roman" w:cs="Times New Roman"/>
          <w:b/>
          <w:kern w:val="2"/>
          <w:sz w:val="24"/>
          <w:szCs w:val="24"/>
          <w:lang w:eastAsia="en-US"/>
        </w:rPr>
        <w:t>«Мажор» - это:</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грустный лад</w:t>
      </w:r>
      <w:r w:rsidRPr="008E1FEA">
        <w:rPr>
          <w:rFonts w:ascii="Times New Roman" w:eastAsia="Andale Sans UI" w:hAnsi="Times New Roman" w:cs="Times New Roman"/>
          <w:kern w:val="2"/>
          <w:sz w:val="24"/>
          <w:szCs w:val="24"/>
          <w:lang w:eastAsia="en-US"/>
        </w:rPr>
        <w:br/>
        <w:t>Б) название оперы</w:t>
      </w:r>
      <w:r w:rsidRPr="008E1FEA">
        <w:rPr>
          <w:rFonts w:ascii="Times New Roman" w:eastAsia="Andale Sans UI" w:hAnsi="Times New Roman" w:cs="Times New Roman"/>
          <w:kern w:val="2"/>
          <w:sz w:val="24"/>
          <w:szCs w:val="24"/>
          <w:lang w:eastAsia="en-US"/>
        </w:rPr>
        <w:br/>
        <w:t xml:space="preserve">В) веселый лад </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Какого номера нет в опере:</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арии</w:t>
      </w:r>
      <w:r w:rsidRPr="008E1FEA">
        <w:rPr>
          <w:rFonts w:ascii="Times New Roman" w:eastAsia="Andale Sans UI" w:hAnsi="Times New Roman" w:cs="Times New Roman"/>
          <w:kern w:val="2"/>
          <w:sz w:val="24"/>
          <w:szCs w:val="24"/>
          <w:lang w:eastAsia="en-US"/>
        </w:rPr>
        <w:br/>
        <w:t>Б) па-де-де</w:t>
      </w:r>
      <w:r w:rsidRPr="008E1FEA">
        <w:rPr>
          <w:rFonts w:ascii="Times New Roman" w:eastAsia="Andale Sans UI" w:hAnsi="Times New Roman" w:cs="Times New Roman"/>
          <w:kern w:val="2"/>
          <w:sz w:val="24"/>
          <w:szCs w:val="24"/>
          <w:lang w:eastAsia="en-US"/>
        </w:rPr>
        <w:br/>
        <w:t>В) дуэта</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 зарубежным композиторам относится:</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С.В. Рахманинов</w:t>
      </w:r>
      <w:r w:rsidRPr="008E1FEA">
        <w:rPr>
          <w:rFonts w:ascii="Times New Roman" w:eastAsia="Andale Sans UI" w:hAnsi="Times New Roman" w:cs="Times New Roman"/>
          <w:kern w:val="2"/>
          <w:sz w:val="24"/>
          <w:szCs w:val="24"/>
          <w:lang w:eastAsia="en-US"/>
        </w:rPr>
        <w:br/>
        <w:t>Б) П.И.Чайковский</w:t>
      </w:r>
      <w:r w:rsidRPr="008E1FEA">
        <w:rPr>
          <w:rFonts w:ascii="Times New Roman" w:eastAsia="Andale Sans UI" w:hAnsi="Times New Roman" w:cs="Times New Roman"/>
          <w:kern w:val="2"/>
          <w:sz w:val="24"/>
          <w:szCs w:val="24"/>
          <w:lang w:eastAsia="en-US"/>
        </w:rPr>
        <w:br/>
        <w:t>В) Ф.Шопен</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Оркестр народных инструментов создал:</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М.И. Глинка</w:t>
      </w:r>
      <w:r w:rsidRPr="008E1FEA">
        <w:rPr>
          <w:rFonts w:ascii="Times New Roman" w:eastAsia="Andale Sans UI" w:hAnsi="Times New Roman" w:cs="Times New Roman"/>
          <w:kern w:val="2"/>
          <w:sz w:val="24"/>
          <w:szCs w:val="24"/>
          <w:lang w:eastAsia="en-US"/>
        </w:rPr>
        <w:br/>
        <w:t>Б) В.В. Андреев</w:t>
      </w:r>
      <w:r w:rsidRPr="008E1FEA">
        <w:rPr>
          <w:rFonts w:ascii="Times New Roman" w:eastAsia="Andale Sans UI" w:hAnsi="Times New Roman" w:cs="Times New Roman"/>
          <w:kern w:val="2"/>
          <w:sz w:val="24"/>
          <w:szCs w:val="24"/>
          <w:lang w:eastAsia="en-US"/>
        </w:rPr>
        <w:br/>
        <w:t>В) Н.А. Римский-Корсаков</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 числу русских композиторов относится:</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В.А.Моцарт</w:t>
      </w:r>
      <w:r w:rsidRPr="008E1FEA">
        <w:rPr>
          <w:rFonts w:ascii="Times New Roman" w:eastAsia="Andale Sans UI" w:hAnsi="Times New Roman" w:cs="Times New Roman"/>
          <w:kern w:val="2"/>
          <w:sz w:val="24"/>
          <w:szCs w:val="24"/>
          <w:lang w:eastAsia="en-US"/>
        </w:rPr>
        <w:br/>
        <w:t>Б) И.С. Бах</w:t>
      </w:r>
      <w:r w:rsidRPr="008E1FEA">
        <w:rPr>
          <w:rFonts w:ascii="Times New Roman" w:eastAsia="Andale Sans UI" w:hAnsi="Times New Roman" w:cs="Times New Roman"/>
          <w:kern w:val="2"/>
          <w:sz w:val="24"/>
          <w:szCs w:val="24"/>
          <w:lang w:eastAsia="en-US"/>
        </w:rPr>
        <w:br/>
        <w:t>В) М.И.Глинка</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Название последней части симфонии:</w:t>
      </w:r>
      <w:r w:rsidRPr="008E1FEA">
        <w:rPr>
          <w:rFonts w:ascii="Times New Roman" w:eastAsia="Andale Sans UI" w:hAnsi="Times New Roman" w:cs="Times New Roman"/>
          <w:kern w:val="2"/>
          <w:sz w:val="24"/>
          <w:szCs w:val="24"/>
          <w:lang w:eastAsia="en-US"/>
        </w:rPr>
        <w:br/>
        <w:t>А) финал</w:t>
      </w:r>
      <w:r w:rsidRPr="008E1FEA">
        <w:rPr>
          <w:rFonts w:ascii="Times New Roman" w:eastAsia="Andale Sans UI" w:hAnsi="Times New Roman" w:cs="Times New Roman"/>
          <w:kern w:val="2"/>
          <w:sz w:val="24"/>
          <w:szCs w:val="24"/>
          <w:lang w:eastAsia="en-US"/>
        </w:rPr>
        <w:br/>
        <w:t>Б) адажио</w:t>
      </w:r>
      <w:r w:rsidRPr="008E1FEA">
        <w:rPr>
          <w:rFonts w:ascii="Times New Roman" w:eastAsia="Andale Sans UI" w:hAnsi="Times New Roman" w:cs="Times New Roman"/>
          <w:kern w:val="2"/>
          <w:sz w:val="24"/>
          <w:szCs w:val="24"/>
          <w:lang w:eastAsia="en-US"/>
        </w:rPr>
        <w:br/>
      </w:r>
      <w:r w:rsidRPr="008E1FEA">
        <w:rPr>
          <w:rFonts w:ascii="Times New Roman" w:eastAsia="Andale Sans UI" w:hAnsi="Times New Roman" w:cs="Times New Roman"/>
          <w:kern w:val="2"/>
          <w:sz w:val="24"/>
          <w:szCs w:val="24"/>
          <w:lang w:eastAsia="en-US"/>
        </w:rPr>
        <w:lastRenderedPageBreak/>
        <w:t>В) аллегро</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Сколько балетов написано П. И. Чайковским:</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val="en-US" w:eastAsia="en-US"/>
        </w:rPr>
        <w:t>А) 5</w:t>
      </w:r>
      <w:r w:rsidRPr="008E1FEA">
        <w:rPr>
          <w:rFonts w:ascii="Times New Roman" w:eastAsia="Andale Sans UI" w:hAnsi="Times New Roman" w:cs="Times New Roman"/>
          <w:kern w:val="2"/>
          <w:sz w:val="24"/>
          <w:szCs w:val="24"/>
          <w:lang w:val="en-US" w:eastAsia="en-US"/>
        </w:rPr>
        <w:br/>
        <w:t>Б) 3</w:t>
      </w:r>
      <w:r w:rsidRPr="008E1FEA">
        <w:rPr>
          <w:rFonts w:ascii="Times New Roman" w:eastAsia="Andale Sans UI" w:hAnsi="Times New Roman" w:cs="Times New Roman"/>
          <w:kern w:val="2"/>
          <w:sz w:val="24"/>
          <w:szCs w:val="24"/>
          <w:lang w:val="en-US" w:eastAsia="en-US"/>
        </w:rPr>
        <w:br/>
        <w:t>В) 6</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Темп – это:</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А) окраска звука</w:t>
      </w:r>
      <w:r w:rsidRPr="008E1FEA">
        <w:rPr>
          <w:rFonts w:ascii="Times New Roman" w:eastAsia="Andale Sans UI" w:hAnsi="Times New Roman" w:cs="Times New Roman"/>
          <w:kern w:val="2"/>
          <w:sz w:val="24"/>
          <w:szCs w:val="24"/>
          <w:lang w:eastAsia="en-US"/>
        </w:rPr>
        <w:br/>
        <w:t>Б) характер музыкального произведения</w:t>
      </w:r>
      <w:r w:rsidRPr="008E1FEA">
        <w:rPr>
          <w:rFonts w:ascii="Times New Roman" w:eastAsia="Andale Sans UI" w:hAnsi="Times New Roman" w:cs="Times New Roman"/>
          <w:kern w:val="2"/>
          <w:sz w:val="24"/>
          <w:szCs w:val="24"/>
          <w:lang w:eastAsia="en-US"/>
        </w:rPr>
        <w:br/>
        <w:t>В) скорость в музыке</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Пауза – это:</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А) знак молчания</w:t>
      </w:r>
      <w:r w:rsidRPr="008E1FEA">
        <w:rPr>
          <w:rFonts w:ascii="Times New Roman" w:eastAsia="Andale Sans UI" w:hAnsi="Times New Roman" w:cs="Times New Roman"/>
          <w:kern w:val="2"/>
          <w:sz w:val="24"/>
          <w:szCs w:val="24"/>
          <w:lang w:eastAsia="en-US"/>
        </w:rPr>
        <w:br/>
        <w:t>Б) сила звучания в музыке</w:t>
      </w:r>
      <w:r w:rsidRPr="008E1FEA">
        <w:rPr>
          <w:rFonts w:ascii="Times New Roman" w:eastAsia="Andale Sans UI" w:hAnsi="Times New Roman" w:cs="Times New Roman"/>
          <w:kern w:val="2"/>
          <w:sz w:val="24"/>
          <w:szCs w:val="24"/>
          <w:lang w:eastAsia="en-US"/>
        </w:rPr>
        <w:br/>
        <w:t>В) высота звука, голоса</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Бард – это:</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А) автор балета</w:t>
      </w:r>
      <w:r w:rsidRPr="008E1FEA">
        <w:rPr>
          <w:rFonts w:ascii="Times New Roman" w:eastAsia="Andale Sans UI" w:hAnsi="Times New Roman" w:cs="Times New Roman"/>
          <w:kern w:val="2"/>
          <w:sz w:val="24"/>
          <w:szCs w:val="24"/>
          <w:lang w:eastAsia="en-US"/>
        </w:rPr>
        <w:br/>
        <w:t>Б) автор и исполнитель собственных песен</w:t>
      </w:r>
      <w:r w:rsidRPr="008E1FEA">
        <w:rPr>
          <w:rFonts w:ascii="Times New Roman" w:eastAsia="Andale Sans UI" w:hAnsi="Times New Roman" w:cs="Times New Roman"/>
          <w:kern w:val="2"/>
          <w:sz w:val="24"/>
          <w:szCs w:val="24"/>
          <w:lang w:eastAsia="en-US"/>
        </w:rPr>
        <w:br/>
        <w:t>В) автор стихотворных композиций</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Кто из перечисленных людей является бардом:</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А) П.Чайковский </w:t>
      </w:r>
      <w:r w:rsidRPr="008E1FEA">
        <w:rPr>
          <w:rFonts w:ascii="Times New Roman" w:eastAsia="Andale Sans UI" w:hAnsi="Times New Roman" w:cs="Times New Roman"/>
          <w:kern w:val="2"/>
          <w:sz w:val="24"/>
          <w:szCs w:val="24"/>
          <w:lang w:eastAsia="en-US"/>
        </w:rPr>
        <w:br/>
        <w:t>Б) С.Прокофьев</w:t>
      </w:r>
      <w:r w:rsidRPr="008E1FEA">
        <w:rPr>
          <w:rFonts w:ascii="Times New Roman" w:eastAsia="Andale Sans UI" w:hAnsi="Times New Roman" w:cs="Times New Roman"/>
          <w:kern w:val="2"/>
          <w:sz w:val="24"/>
          <w:szCs w:val="24"/>
          <w:lang w:eastAsia="en-US"/>
        </w:rPr>
        <w:br/>
        <w:t>В) Б.Окуджава</w:t>
      </w:r>
    </w:p>
    <w:p w:rsidR="008E1FEA" w:rsidRPr="008E1FEA" w:rsidRDefault="008E1FEA" w:rsidP="008E1FEA">
      <w:pPr>
        <w:widowControl w:val="0"/>
        <w:numPr>
          <w:ilvl w:val="0"/>
          <w:numId w:val="14"/>
        </w:numPr>
        <w:suppressAutoHyphens/>
        <w:spacing w:after="0" w:line="240" w:lineRule="auto"/>
        <w:ind w:right="282"/>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Симфония - это:</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А) песня без слов</w:t>
      </w:r>
      <w:r w:rsidRPr="008E1FEA">
        <w:rPr>
          <w:rFonts w:ascii="Times New Roman" w:eastAsia="Andale Sans UI" w:hAnsi="Times New Roman" w:cs="Times New Roman"/>
          <w:kern w:val="2"/>
          <w:sz w:val="24"/>
          <w:szCs w:val="24"/>
          <w:lang w:eastAsia="en-US"/>
        </w:rPr>
        <w:br/>
        <w:t>Б) крупное музыкальное произведение для оркестра</w:t>
      </w:r>
      <w:r w:rsidRPr="008E1FEA">
        <w:rPr>
          <w:rFonts w:ascii="Times New Roman" w:eastAsia="Andale Sans UI" w:hAnsi="Times New Roman" w:cs="Times New Roman"/>
          <w:kern w:val="2"/>
          <w:sz w:val="24"/>
          <w:szCs w:val="24"/>
          <w:lang w:eastAsia="en-US"/>
        </w:rPr>
        <w:br/>
        <w:t>В) крупное вокальное произведение</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p>
    <w:p w:rsidR="008E1FEA" w:rsidRPr="008E1FEA" w:rsidRDefault="008E1FEA" w:rsidP="008E1FEA">
      <w:pPr>
        <w:widowControl w:val="0"/>
        <w:suppressAutoHyphens/>
        <w:spacing w:after="0" w:line="240" w:lineRule="auto"/>
        <w:ind w:right="282"/>
        <w:jc w:val="center"/>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 xml:space="preserve">         </w:t>
      </w:r>
    </w:p>
    <w:p w:rsidR="008E1FEA" w:rsidRPr="008E1FEA" w:rsidRDefault="008E1FEA" w:rsidP="008E1FEA">
      <w:pPr>
        <w:widowControl w:val="0"/>
        <w:suppressAutoHyphens/>
        <w:spacing w:after="0" w:line="240" w:lineRule="auto"/>
        <w:ind w:right="282"/>
        <w:jc w:val="center"/>
        <w:rPr>
          <w:rFonts w:ascii="Times New Roman" w:eastAsia="Andale Sans UI" w:hAnsi="Times New Roman" w:cs="Times New Roman"/>
          <w:b/>
          <w:kern w:val="2"/>
          <w:sz w:val="24"/>
          <w:szCs w:val="24"/>
          <w:lang w:eastAsia="en-US"/>
        </w:rPr>
      </w:pPr>
    </w:p>
    <w:p w:rsidR="008E1FEA" w:rsidRPr="008E1FEA" w:rsidRDefault="008E1FEA" w:rsidP="008E1FEA">
      <w:pPr>
        <w:widowControl w:val="0"/>
        <w:suppressAutoHyphens/>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Часть В</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b/>
          <w:kern w:val="2"/>
          <w:sz w:val="24"/>
          <w:szCs w:val="24"/>
          <w:lang w:eastAsia="en-US"/>
        </w:rPr>
      </w:pPr>
    </w:p>
    <w:p w:rsidR="008E1FEA" w:rsidRPr="008E1FEA" w:rsidRDefault="008E1FEA" w:rsidP="008E1FEA">
      <w:pPr>
        <w:widowControl w:val="0"/>
        <w:suppressAutoHyphens/>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kern w:val="2"/>
          <w:sz w:val="24"/>
          <w:szCs w:val="24"/>
          <w:lang w:eastAsia="en-US"/>
        </w:rPr>
        <w:t>1.</w:t>
      </w:r>
      <w:r w:rsidRPr="008E1FEA">
        <w:rPr>
          <w:rFonts w:ascii="Times New Roman" w:eastAsia="Andale Sans UI" w:hAnsi="Times New Roman" w:cs="Times New Roman"/>
          <w:b/>
          <w:kern w:val="2"/>
          <w:sz w:val="24"/>
          <w:szCs w:val="24"/>
          <w:lang w:eastAsia="en-US"/>
        </w:rPr>
        <w:t xml:space="preserve">Установите соответствие между именами и фамилиями композиторов </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p>
    <w:tbl>
      <w:tblPr>
        <w:tblW w:w="0" w:type="auto"/>
        <w:tblInd w:w="-164" w:type="dxa"/>
        <w:tblLayout w:type="fixed"/>
        <w:tblCellMar>
          <w:left w:w="0" w:type="dxa"/>
          <w:right w:w="0" w:type="dxa"/>
        </w:tblCellMar>
        <w:tblLook w:val="04A0" w:firstRow="1" w:lastRow="0" w:firstColumn="1" w:lastColumn="0" w:noHBand="0" w:noVBand="1"/>
      </w:tblPr>
      <w:tblGrid>
        <w:gridCol w:w="4143"/>
        <w:gridCol w:w="3261"/>
      </w:tblGrid>
      <w:tr w:rsidR="008E1FEA" w:rsidRPr="008E1FEA" w:rsidTr="002778C6">
        <w:trPr>
          <w:trHeight w:val="320"/>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suppressAutoHyphens/>
              <w:snapToGrid w:val="0"/>
              <w:spacing w:after="0" w:line="240" w:lineRule="auto"/>
              <w:ind w:right="282"/>
              <w:jc w:val="center"/>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kern w:val="2"/>
                <w:sz w:val="24"/>
                <w:szCs w:val="24"/>
                <w:lang w:eastAsia="en-US"/>
              </w:rPr>
              <w:t xml:space="preserve">   </w:t>
            </w:r>
            <w:r w:rsidRPr="008E1FEA">
              <w:rPr>
                <w:rFonts w:ascii="Times New Roman" w:eastAsia="Andale Sans UI" w:hAnsi="Times New Roman" w:cs="Times New Roman"/>
                <w:b/>
                <w:bCs/>
                <w:color w:val="000000"/>
                <w:kern w:val="2"/>
                <w:sz w:val="24"/>
                <w:szCs w:val="24"/>
                <w:lang w:val="en-US" w:eastAsia="en-US"/>
              </w:rPr>
              <w:t>Имя</w:t>
            </w:r>
            <w:r w:rsidRPr="008E1FEA">
              <w:rPr>
                <w:rFonts w:ascii="Times New Roman" w:eastAsia="Andale Sans UI" w:hAnsi="Times New Roman" w:cs="Times New Roman"/>
                <w:color w:val="000000"/>
                <w:kern w:val="2"/>
                <w:sz w:val="24"/>
                <w:szCs w:val="24"/>
                <w:lang w:val="en-US" w:eastAsia="en-US"/>
              </w:rPr>
              <w:t xml:space="preserve"> </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jc w:val="center"/>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
                <w:bCs/>
                <w:color w:val="000000"/>
                <w:kern w:val="2"/>
                <w:sz w:val="24"/>
                <w:szCs w:val="24"/>
                <w:lang w:val="en-US" w:eastAsia="en-US"/>
              </w:rPr>
              <w:t>Фамилия</w:t>
            </w:r>
            <w:r w:rsidRPr="008E1FEA">
              <w:rPr>
                <w:rFonts w:ascii="Times New Roman" w:eastAsia="Andale Sans UI" w:hAnsi="Times New Roman" w:cs="Times New Roman"/>
                <w:color w:val="000000"/>
                <w:kern w:val="2"/>
                <w:sz w:val="24"/>
                <w:szCs w:val="24"/>
                <w:lang w:val="en-US" w:eastAsia="en-US"/>
              </w:rPr>
              <w:t xml:space="preserve"> </w:t>
            </w:r>
          </w:p>
        </w:tc>
      </w:tr>
      <w:tr w:rsidR="008E1FEA" w:rsidRPr="008E1FEA" w:rsidTr="002778C6">
        <w:trPr>
          <w:trHeight w:val="295"/>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Сергей</w:t>
            </w:r>
            <w:r w:rsidRPr="008E1FEA">
              <w:rPr>
                <w:rFonts w:ascii="Times New Roman" w:eastAsia="Andale Sans UI" w:hAnsi="Times New Roman" w:cs="Times New Roman"/>
                <w:color w:val="000000"/>
                <w:kern w:val="2"/>
                <w:sz w:val="24"/>
                <w:szCs w:val="24"/>
                <w:lang w:val="en-US" w:eastAsia="en-US"/>
              </w:rPr>
              <w:t xml:space="preserve"> Васильевич</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color w:val="000000"/>
                <w:kern w:val="2"/>
                <w:sz w:val="24"/>
                <w:szCs w:val="24"/>
                <w:lang w:val="en-US" w:eastAsia="en-US"/>
              </w:rPr>
              <w:t>А) Шопен</w:t>
            </w:r>
          </w:p>
        </w:tc>
      </w:tr>
      <w:tr w:rsidR="008E1FEA" w:rsidRPr="008E1FEA" w:rsidTr="002778C6">
        <w:trPr>
          <w:trHeight w:val="295"/>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Михаил</w:t>
            </w:r>
            <w:r w:rsidRPr="008E1FEA">
              <w:rPr>
                <w:rFonts w:ascii="Times New Roman" w:eastAsia="Andale Sans UI" w:hAnsi="Times New Roman" w:cs="Times New Roman"/>
                <w:color w:val="000000"/>
                <w:kern w:val="2"/>
                <w:sz w:val="24"/>
                <w:szCs w:val="24"/>
                <w:lang w:val="en-US" w:eastAsia="en-US"/>
              </w:rPr>
              <w:t xml:space="preserve"> Иванович</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bCs/>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Б) Прокофьев</w:t>
            </w:r>
          </w:p>
        </w:tc>
      </w:tr>
      <w:tr w:rsidR="008E1FEA" w:rsidRPr="008E1FEA" w:rsidTr="002778C6">
        <w:trPr>
          <w:trHeight w:val="295"/>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Петр</w:t>
            </w:r>
            <w:r w:rsidRPr="008E1FEA">
              <w:rPr>
                <w:rFonts w:ascii="Times New Roman" w:eastAsia="Andale Sans UI" w:hAnsi="Times New Roman" w:cs="Times New Roman"/>
                <w:color w:val="000000"/>
                <w:kern w:val="2"/>
                <w:sz w:val="24"/>
                <w:szCs w:val="24"/>
                <w:lang w:val="en-US" w:eastAsia="en-US"/>
              </w:rPr>
              <w:t xml:space="preserve"> Ильич</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bCs/>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В) Глинка</w:t>
            </w:r>
          </w:p>
        </w:tc>
      </w:tr>
      <w:tr w:rsidR="008E1FEA" w:rsidRPr="008E1FEA" w:rsidTr="002778C6">
        <w:trPr>
          <w:trHeight w:val="295"/>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Фридерик</w:t>
            </w:r>
            <w:r w:rsidRPr="008E1FEA">
              <w:rPr>
                <w:rFonts w:ascii="Times New Roman" w:eastAsia="Andale Sans UI" w:hAnsi="Times New Roman" w:cs="Times New Roman"/>
                <w:color w:val="000000"/>
                <w:kern w:val="2"/>
                <w:sz w:val="24"/>
                <w:szCs w:val="24"/>
                <w:lang w:val="en-US" w:eastAsia="en-US"/>
              </w:rPr>
              <w:t xml:space="preserve"> </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bCs/>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Г) Рахманинов</w:t>
            </w:r>
          </w:p>
        </w:tc>
      </w:tr>
      <w:tr w:rsidR="008E1FEA" w:rsidRPr="008E1FEA" w:rsidTr="002778C6">
        <w:trPr>
          <w:trHeight w:val="295"/>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Вольфганг</w:t>
            </w:r>
            <w:r w:rsidRPr="008E1FEA">
              <w:rPr>
                <w:rFonts w:ascii="Times New Roman" w:eastAsia="Andale Sans UI" w:hAnsi="Times New Roman" w:cs="Times New Roman"/>
                <w:color w:val="000000"/>
                <w:kern w:val="2"/>
                <w:sz w:val="24"/>
                <w:szCs w:val="24"/>
                <w:lang w:val="en-US" w:eastAsia="en-US"/>
              </w:rPr>
              <w:t xml:space="preserve"> Амадей</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bCs/>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Д) Кабалевский</w:t>
            </w:r>
          </w:p>
        </w:tc>
      </w:tr>
      <w:tr w:rsidR="008E1FEA" w:rsidRPr="008E1FEA" w:rsidTr="002778C6">
        <w:trPr>
          <w:trHeight w:val="296"/>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Николай</w:t>
            </w:r>
            <w:r w:rsidRPr="008E1FEA">
              <w:rPr>
                <w:rFonts w:ascii="Times New Roman" w:eastAsia="Andale Sans UI" w:hAnsi="Times New Roman" w:cs="Times New Roman"/>
                <w:color w:val="000000"/>
                <w:kern w:val="2"/>
                <w:sz w:val="24"/>
                <w:szCs w:val="24"/>
                <w:lang w:val="en-US" w:eastAsia="en-US"/>
              </w:rPr>
              <w:t xml:space="preserve"> Андреевич</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bCs/>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Е) Моцарт</w:t>
            </w:r>
          </w:p>
        </w:tc>
      </w:tr>
      <w:tr w:rsidR="008E1FEA" w:rsidRPr="008E1FEA" w:rsidTr="002778C6">
        <w:trPr>
          <w:trHeight w:val="295"/>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Иоганн</w:t>
            </w:r>
            <w:r w:rsidRPr="008E1FEA">
              <w:rPr>
                <w:rFonts w:ascii="Times New Roman" w:eastAsia="Andale Sans UI" w:hAnsi="Times New Roman" w:cs="Times New Roman"/>
                <w:color w:val="000000"/>
                <w:kern w:val="2"/>
                <w:sz w:val="24"/>
                <w:szCs w:val="24"/>
                <w:lang w:val="en-US" w:eastAsia="en-US"/>
              </w:rPr>
              <w:t xml:space="preserve"> Себастьян</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bCs/>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Ж) Бетховен</w:t>
            </w:r>
          </w:p>
        </w:tc>
      </w:tr>
      <w:tr w:rsidR="008E1FEA" w:rsidRPr="008E1FEA" w:rsidTr="002778C6">
        <w:trPr>
          <w:trHeight w:val="295"/>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Дмитрий</w:t>
            </w:r>
            <w:r w:rsidRPr="008E1FEA">
              <w:rPr>
                <w:rFonts w:ascii="Times New Roman" w:eastAsia="Andale Sans UI" w:hAnsi="Times New Roman" w:cs="Times New Roman"/>
                <w:color w:val="000000"/>
                <w:kern w:val="2"/>
                <w:sz w:val="24"/>
                <w:szCs w:val="24"/>
                <w:lang w:val="en-US" w:eastAsia="en-US"/>
              </w:rPr>
              <w:t xml:space="preserve"> Борисович</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bCs/>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З) Бах</w:t>
            </w:r>
          </w:p>
        </w:tc>
      </w:tr>
      <w:tr w:rsidR="008E1FEA" w:rsidRPr="008E1FEA" w:rsidTr="002778C6">
        <w:trPr>
          <w:trHeight w:val="295"/>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Людвиг</w:t>
            </w:r>
            <w:r w:rsidRPr="008E1FEA">
              <w:rPr>
                <w:rFonts w:ascii="Times New Roman" w:eastAsia="Andale Sans UI" w:hAnsi="Times New Roman" w:cs="Times New Roman"/>
                <w:color w:val="000000"/>
                <w:kern w:val="2"/>
                <w:sz w:val="24"/>
                <w:szCs w:val="24"/>
                <w:lang w:val="en-US" w:eastAsia="en-US"/>
              </w:rPr>
              <w:t xml:space="preserve"> ван</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bCs/>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И) Римский-Корсаков</w:t>
            </w:r>
          </w:p>
        </w:tc>
      </w:tr>
      <w:tr w:rsidR="008E1FEA" w:rsidRPr="008E1FEA" w:rsidTr="002778C6">
        <w:trPr>
          <w:trHeight w:val="295"/>
        </w:trPr>
        <w:tc>
          <w:tcPr>
            <w:tcW w:w="4143" w:type="dxa"/>
            <w:tcBorders>
              <w:top w:val="single" w:sz="8" w:space="0" w:color="000000"/>
              <w:left w:val="single" w:sz="8" w:space="0" w:color="000000"/>
              <w:bottom w:val="single" w:sz="8" w:space="0" w:color="000000"/>
              <w:right w:val="nil"/>
            </w:tcBorders>
            <w:hideMark/>
          </w:tcPr>
          <w:p w:rsidR="008E1FEA" w:rsidRPr="008E1FEA" w:rsidRDefault="008E1FEA" w:rsidP="008E1FEA">
            <w:pPr>
              <w:widowControl w:val="0"/>
              <w:numPr>
                <w:ilvl w:val="0"/>
                <w:numId w:val="15"/>
              </w:numPr>
              <w:suppressAutoHyphens/>
              <w:snapToGrid w:val="0"/>
              <w:spacing w:after="0" w:line="240" w:lineRule="auto"/>
              <w:ind w:right="282"/>
              <w:textAlignment w:val="baseline"/>
              <w:rPr>
                <w:rFonts w:ascii="Times New Roman" w:eastAsia="Andale Sans UI" w:hAnsi="Times New Roman" w:cs="Times New Roman"/>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Сергей</w:t>
            </w:r>
            <w:r w:rsidRPr="008E1FEA">
              <w:rPr>
                <w:rFonts w:ascii="Times New Roman" w:eastAsia="Andale Sans UI" w:hAnsi="Times New Roman" w:cs="Times New Roman"/>
                <w:color w:val="000000"/>
                <w:kern w:val="2"/>
                <w:sz w:val="24"/>
                <w:szCs w:val="24"/>
                <w:lang w:val="en-US" w:eastAsia="en-US"/>
              </w:rPr>
              <w:t xml:space="preserve"> Сергеевич</w:t>
            </w:r>
          </w:p>
        </w:tc>
        <w:tc>
          <w:tcPr>
            <w:tcW w:w="3261" w:type="dxa"/>
            <w:tcBorders>
              <w:top w:val="single" w:sz="8" w:space="0" w:color="000000"/>
              <w:left w:val="single" w:sz="8" w:space="0" w:color="000000"/>
              <w:bottom w:val="single" w:sz="8" w:space="0" w:color="000000"/>
              <w:right w:val="single" w:sz="8" w:space="0" w:color="000000"/>
            </w:tcBorders>
            <w:hideMark/>
          </w:tcPr>
          <w:p w:rsidR="008E1FEA" w:rsidRPr="008E1FEA" w:rsidRDefault="008E1FEA" w:rsidP="008E1FEA">
            <w:pPr>
              <w:widowControl w:val="0"/>
              <w:suppressAutoHyphens/>
              <w:snapToGrid w:val="0"/>
              <w:spacing w:after="0" w:line="240" w:lineRule="auto"/>
              <w:ind w:right="282"/>
              <w:textAlignment w:val="baseline"/>
              <w:rPr>
                <w:rFonts w:ascii="Times New Roman" w:eastAsia="Andale Sans UI" w:hAnsi="Times New Roman" w:cs="Times New Roman"/>
                <w:bCs/>
                <w:color w:val="000000"/>
                <w:kern w:val="2"/>
                <w:sz w:val="24"/>
                <w:szCs w:val="24"/>
                <w:lang w:val="en-US" w:eastAsia="en-US"/>
              </w:rPr>
            </w:pPr>
            <w:r w:rsidRPr="008E1FEA">
              <w:rPr>
                <w:rFonts w:ascii="Times New Roman" w:eastAsia="Andale Sans UI" w:hAnsi="Times New Roman" w:cs="Times New Roman"/>
                <w:bCs/>
                <w:color w:val="000000"/>
                <w:kern w:val="2"/>
                <w:sz w:val="24"/>
                <w:szCs w:val="24"/>
                <w:lang w:val="en-US" w:eastAsia="en-US"/>
              </w:rPr>
              <w:t>К) Чайковский</w:t>
            </w:r>
          </w:p>
        </w:tc>
      </w:tr>
    </w:tbl>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val="en-US" w:eastAsia="en-US"/>
        </w:rPr>
      </w:pP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val="en-US" w:eastAsia="en-US"/>
        </w:rPr>
        <w:t xml:space="preserve"> __________________________________________________________</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2. Соедините фамилии композиторов и названия их произведений</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1) Ф.Шуберт                                        А) опера «Снегурочка»</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2) П.Чайковский                                  Б) песня-баллада «Лесной царь»</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3) Н. Римский-Корсаков                     В) симфония № 40</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4) В.Моцарт                                         Г) романс «Я помню чудное мгновенье» </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5) М.Глинка                                        Д) балет «Щелкунчик» </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3. Соедините названия средств выразительности с их определениями:</w:t>
      </w:r>
    </w:p>
    <w:p w:rsidR="008E1FEA" w:rsidRPr="008E1FEA" w:rsidRDefault="008E1FEA" w:rsidP="008E1FEA">
      <w:pPr>
        <w:widowControl w:val="0"/>
        <w:suppressAutoHyphens/>
        <w:spacing w:after="0" w:line="36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lastRenderedPageBreak/>
        <w:t>1) РИТМ                                           А) скорость движения в музыке</w:t>
      </w:r>
    </w:p>
    <w:p w:rsidR="008E1FEA" w:rsidRPr="008E1FEA" w:rsidRDefault="008E1FEA" w:rsidP="008E1FEA">
      <w:pPr>
        <w:widowControl w:val="0"/>
        <w:suppressAutoHyphens/>
        <w:spacing w:after="0" w:line="36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2) МЕЛОДИЯ                                  Б) чередование коротких и длинных звуков</w:t>
      </w:r>
    </w:p>
    <w:p w:rsidR="008E1FEA" w:rsidRPr="008E1FEA" w:rsidRDefault="008E1FEA" w:rsidP="008E1FEA">
      <w:pPr>
        <w:widowControl w:val="0"/>
        <w:suppressAutoHyphens/>
        <w:spacing w:after="0" w:line="36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3) ТЕМБР                                         В) сила звучания в музыке</w:t>
      </w:r>
    </w:p>
    <w:p w:rsidR="008E1FEA" w:rsidRPr="008E1FEA" w:rsidRDefault="008E1FEA" w:rsidP="008E1FEA">
      <w:pPr>
        <w:widowControl w:val="0"/>
        <w:suppressAutoHyphens/>
        <w:spacing w:after="0" w:line="36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4) ТЕМП                                           Г) настроение в музыке</w:t>
      </w:r>
    </w:p>
    <w:p w:rsidR="008E1FEA" w:rsidRPr="008E1FEA" w:rsidRDefault="008E1FEA" w:rsidP="008E1FEA">
      <w:pPr>
        <w:widowControl w:val="0"/>
        <w:suppressAutoHyphens/>
        <w:spacing w:after="0" w:line="36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5) ДИНАМИКА                               Д) окраска голоса, звука</w:t>
      </w:r>
    </w:p>
    <w:p w:rsidR="008E1FEA" w:rsidRPr="008E1FEA" w:rsidRDefault="008E1FEA" w:rsidP="008E1FEA">
      <w:pPr>
        <w:widowControl w:val="0"/>
        <w:suppressAutoHyphens/>
        <w:spacing w:after="0" w:line="36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6) ЛАД                                              Е) высота звука, голоса</w:t>
      </w:r>
    </w:p>
    <w:p w:rsidR="008E1FEA" w:rsidRPr="008E1FEA" w:rsidRDefault="008E1FEA" w:rsidP="008E1FEA">
      <w:pPr>
        <w:widowControl w:val="0"/>
        <w:suppressAutoHyphens/>
        <w:spacing w:after="0" w:line="36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7) РЕГИСТР                                     Ж) главная мысль музыкального произведения</w:t>
      </w:r>
    </w:p>
    <w:p w:rsidR="008E1FEA" w:rsidRPr="008E1FEA" w:rsidRDefault="008E1FEA" w:rsidP="008E1FEA">
      <w:pPr>
        <w:widowControl w:val="0"/>
        <w:suppressAutoHyphens/>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4. Переставьте буквы в слове так, чтобы получилось новое слово, относящее к музыке:</w:t>
      </w:r>
    </w:p>
    <w:p w:rsidR="008E1FEA" w:rsidRPr="008E1FEA" w:rsidRDefault="008E1FEA" w:rsidP="008E1FEA">
      <w:pPr>
        <w:widowControl w:val="0"/>
        <w:numPr>
          <w:ilvl w:val="0"/>
          <w:numId w:val="16"/>
        </w:numPr>
        <w:suppressAutoHyphens/>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val="en-US" w:eastAsia="en-US"/>
        </w:rPr>
        <w:t>лось             с- - -     (название ноты)</w:t>
      </w:r>
    </w:p>
    <w:p w:rsidR="008E1FEA" w:rsidRPr="008E1FEA" w:rsidRDefault="008E1FEA" w:rsidP="008E1FEA">
      <w:pPr>
        <w:widowControl w:val="0"/>
        <w:numPr>
          <w:ilvl w:val="0"/>
          <w:numId w:val="16"/>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осло……     с- - -      (исполнение музыкального произведения одним исполнителем)</w:t>
      </w:r>
    </w:p>
    <w:p w:rsidR="008E1FEA" w:rsidRPr="008E1FEA" w:rsidRDefault="008E1FEA" w:rsidP="008E1FEA">
      <w:pPr>
        <w:widowControl w:val="0"/>
        <w:numPr>
          <w:ilvl w:val="0"/>
          <w:numId w:val="16"/>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фара…….    а- - -    …(щипковый музыкальный</w:t>
      </w:r>
      <w:r w:rsidRPr="008E1FEA">
        <w:rPr>
          <w:rFonts w:ascii="Times New Roman" w:eastAsia="Andale Sans UI" w:hAnsi="Times New Roman" w:cs="Times New Roman"/>
          <w:b/>
          <w:kern w:val="2"/>
          <w:sz w:val="24"/>
          <w:szCs w:val="24"/>
          <w:lang w:eastAsia="en-US"/>
        </w:rPr>
        <w:t xml:space="preserve"> </w:t>
      </w:r>
      <w:r w:rsidRPr="008E1FEA">
        <w:rPr>
          <w:rFonts w:ascii="Times New Roman" w:eastAsia="Andale Sans UI" w:hAnsi="Times New Roman" w:cs="Times New Roman"/>
          <w:kern w:val="2"/>
          <w:sz w:val="24"/>
          <w:szCs w:val="24"/>
          <w:lang w:eastAsia="en-US"/>
        </w:rPr>
        <w:t>инструмент)</w:t>
      </w:r>
    </w:p>
    <w:p w:rsidR="008E1FEA" w:rsidRPr="008E1FEA" w:rsidRDefault="008E1FEA" w:rsidP="008E1FEA">
      <w:pPr>
        <w:widowControl w:val="0"/>
        <w:numPr>
          <w:ilvl w:val="0"/>
          <w:numId w:val="16"/>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шрам……    м- - -     (один из основных жанров музыки)</w:t>
      </w:r>
    </w:p>
    <w:p w:rsidR="008E1FEA" w:rsidRPr="008E1FEA" w:rsidRDefault="008E1FEA" w:rsidP="008E1FEA">
      <w:pPr>
        <w:widowControl w:val="0"/>
        <w:numPr>
          <w:ilvl w:val="0"/>
          <w:numId w:val="16"/>
        </w:numPr>
        <w:suppressAutoHyphens/>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мирон ….    м- - - -    (музыкальный лад грустной окраски)</w:t>
      </w:r>
    </w:p>
    <w:p w:rsidR="008E1FEA" w:rsidRPr="008E1FEA" w:rsidRDefault="008E1FEA" w:rsidP="008E1FEA">
      <w:pPr>
        <w:widowControl w:val="0"/>
        <w:numPr>
          <w:ilvl w:val="0"/>
          <w:numId w:val="16"/>
        </w:numPr>
        <w:suppressAutoHyphens/>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val="en-US" w:eastAsia="en-US"/>
        </w:rPr>
        <w:t>нато……      н- - -       (музыкальный знак)</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val="en-US" w:eastAsia="en-US"/>
        </w:rPr>
        <w:t xml:space="preserve"> </w:t>
      </w: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 xml:space="preserve"> </w:t>
      </w: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Вариант  2</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val="en-US" w:eastAsia="en-US"/>
        </w:rPr>
      </w:pP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 xml:space="preserve">Часть А </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«Аккорд» - это:</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А) созвучие из трех и более нот</w:t>
      </w:r>
      <w:r w:rsidRPr="008E1FEA">
        <w:rPr>
          <w:rFonts w:ascii="Times New Roman" w:eastAsia="Andale Sans UI" w:hAnsi="Times New Roman" w:cs="Times New Roman"/>
          <w:kern w:val="2"/>
          <w:sz w:val="24"/>
          <w:szCs w:val="24"/>
          <w:lang w:eastAsia="en-US"/>
        </w:rPr>
        <w:br/>
        <w:t>Б) музыкальный жанр</w:t>
      </w:r>
      <w:r w:rsidRPr="008E1FEA">
        <w:rPr>
          <w:rFonts w:ascii="Times New Roman" w:eastAsia="Andale Sans UI" w:hAnsi="Times New Roman" w:cs="Times New Roman"/>
          <w:kern w:val="2"/>
          <w:sz w:val="24"/>
          <w:szCs w:val="24"/>
          <w:lang w:eastAsia="en-US"/>
        </w:rPr>
        <w:br/>
        <w:t>В) музыкальный инструмент</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«Увертюра» - это:</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определение темпа</w:t>
      </w:r>
      <w:r w:rsidRPr="008E1FEA">
        <w:rPr>
          <w:rFonts w:ascii="Times New Roman" w:eastAsia="Andale Sans UI" w:hAnsi="Times New Roman" w:cs="Times New Roman"/>
          <w:kern w:val="2"/>
          <w:sz w:val="24"/>
          <w:szCs w:val="24"/>
          <w:lang w:eastAsia="en-US"/>
        </w:rPr>
        <w:br/>
        <w:t>Б) название балета</w:t>
      </w:r>
      <w:r w:rsidRPr="008E1FEA">
        <w:rPr>
          <w:rFonts w:ascii="Times New Roman" w:eastAsia="Andale Sans UI" w:hAnsi="Times New Roman" w:cs="Times New Roman"/>
          <w:kern w:val="2"/>
          <w:sz w:val="24"/>
          <w:szCs w:val="24"/>
          <w:lang w:eastAsia="en-US"/>
        </w:rPr>
        <w:br/>
        <w:t>В) оркестровое вступление</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Какой инструмент не относится к духовой группе симфонического оркестра:</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А) гобой</w:t>
      </w:r>
      <w:r w:rsidRPr="008E1FEA">
        <w:rPr>
          <w:rFonts w:ascii="Times New Roman" w:eastAsia="Andale Sans UI" w:hAnsi="Times New Roman" w:cs="Times New Roman"/>
          <w:kern w:val="2"/>
          <w:sz w:val="24"/>
          <w:szCs w:val="24"/>
          <w:lang w:eastAsia="en-US"/>
        </w:rPr>
        <w:br/>
        <w:t>Б) скрипка</w:t>
      </w:r>
      <w:r w:rsidRPr="008E1FEA">
        <w:rPr>
          <w:rFonts w:ascii="Times New Roman" w:eastAsia="Andale Sans UI" w:hAnsi="Times New Roman" w:cs="Times New Roman"/>
          <w:kern w:val="2"/>
          <w:sz w:val="24"/>
          <w:szCs w:val="24"/>
          <w:lang w:eastAsia="en-US"/>
        </w:rPr>
        <w:br/>
        <w:t>В) кларнет</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Музыка – это:</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А) искусство, воздействующее на человека посредством звуков</w:t>
      </w:r>
      <w:r w:rsidRPr="008E1FEA">
        <w:rPr>
          <w:rFonts w:ascii="Times New Roman" w:eastAsia="Andale Sans UI" w:hAnsi="Times New Roman" w:cs="Times New Roman"/>
          <w:kern w:val="2"/>
          <w:sz w:val="24"/>
          <w:szCs w:val="24"/>
          <w:lang w:eastAsia="en-US"/>
        </w:rPr>
        <w:br/>
        <w:t>Б) искусство, основанное на изображении окружающего мира посредством красок</w:t>
      </w:r>
      <w:r w:rsidRPr="008E1FEA">
        <w:rPr>
          <w:rFonts w:ascii="Times New Roman" w:eastAsia="Andale Sans UI" w:hAnsi="Times New Roman" w:cs="Times New Roman"/>
          <w:kern w:val="2"/>
          <w:sz w:val="24"/>
          <w:szCs w:val="24"/>
          <w:lang w:eastAsia="en-US"/>
        </w:rPr>
        <w:br/>
        <w:t>В) искусство, воздействующее на человека словом</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Сколько инструментов входит в состав симфонического оркестра:</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А) 10</w:t>
      </w:r>
      <w:r w:rsidRPr="008E1FEA">
        <w:rPr>
          <w:rFonts w:ascii="Times New Roman" w:eastAsia="Andale Sans UI" w:hAnsi="Times New Roman" w:cs="Times New Roman"/>
          <w:kern w:val="2"/>
          <w:sz w:val="24"/>
          <w:szCs w:val="24"/>
          <w:lang w:eastAsia="en-US"/>
        </w:rPr>
        <w:br/>
        <w:t>Б) 200</w:t>
      </w:r>
      <w:r w:rsidRPr="008E1FEA">
        <w:rPr>
          <w:rFonts w:ascii="Times New Roman" w:eastAsia="Andale Sans UI" w:hAnsi="Times New Roman" w:cs="Times New Roman"/>
          <w:kern w:val="2"/>
          <w:sz w:val="24"/>
          <w:szCs w:val="24"/>
          <w:lang w:eastAsia="en-US"/>
        </w:rPr>
        <w:br/>
        <w:t>В) 100</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Низкий мужской голос:</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 xml:space="preserve">А) бас </w:t>
      </w:r>
      <w:r w:rsidRPr="008E1FEA">
        <w:rPr>
          <w:rFonts w:ascii="Times New Roman" w:eastAsia="Andale Sans UI" w:hAnsi="Times New Roman" w:cs="Times New Roman"/>
          <w:kern w:val="2"/>
          <w:sz w:val="24"/>
          <w:szCs w:val="24"/>
          <w:lang w:eastAsia="en-US"/>
        </w:rPr>
        <w:br/>
        <w:t>Б) тенор</w:t>
      </w:r>
      <w:r w:rsidRPr="008E1FEA">
        <w:rPr>
          <w:rFonts w:ascii="Times New Roman" w:eastAsia="Andale Sans UI" w:hAnsi="Times New Roman" w:cs="Times New Roman"/>
          <w:kern w:val="2"/>
          <w:sz w:val="24"/>
          <w:szCs w:val="24"/>
          <w:lang w:eastAsia="en-US"/>
        </w:rPr>
        <w:br/>
        <w:t>В) сопрано</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Какого инструмента нет в народном оркестре:</w:t>
      </w:r>
      <w:r w:rsidRPr="008E1FEA">
        <w:rPr>
          <w:rFonts w:ascii="Times New Roman" w:eastAsia="Andale Sans UI" w:hAnsi="Times New Roman" w:cs="Times New Roman"/>
          <w:kern w:val="2"/>
          <w:sz w:val="24"/>
          <w:szCs w:val="24"/>
          <w:lang w:eastAsia="en-US"/>
        </w:rPr>
        <w:br/>
        <w:t>А) баяна</w:t>
      </w:r>
      <w:r w:rsidRPr="008E1FEA">
        <w:rPr>
          <w:rFonts w:ascii="Times New Roman" w:eastAsia="Andale Sans UI" w:hAnsi="Times New Roman" w:cs="Times New Roman"/>
          <w:kern w:val="2"/>
          <w:sz w:val="24"/>
          <w:szCs w:val="24"/>
          <w:lang w:eastAsia="en-US"/>
        </w:rPr>
        <w:br/>
      </w:r>
      <w:r w:rsidRPr="008E1FEA">
        <w:rPr>
          <w:rFonts w:ascii="Times New Roman" w:eastAsia="Andale Sans UI" w:hAnsi="Times New Roman" w:cs="Times New Roman"/>
          <w:kern w:val="2"/>
          <w:sz w:val="24"/>
          <w:szCs w:val="24"/>
          <w:lang w:eastAsia="en-US"/>
        </w:rPr>
        <w:lastRenderedPageBreak/>
        <w:t>Б) балалайки</w:t>
      </w:r>
      <w:r w:rsidRPr="008E1FEA">
        <w:rPr>
          <w:rFonts w:ascii="Times New Roman" w:eastAsia="Andale Sans UI" w:hAnsi="Times New Roman" w:cs="Times New Roman"/>
          <w:kern w:val="2"/>
          <w:sz w:val="24"/>
          <w:szCs w:val="24"/>
          <w:lang w:eastAsia="en-US"/>
        </w:rPr>
        <w:br/>
        <w:t>В) тромбона</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На какой линейке пишется нота МИ:</w:t>
      </w:r>
      <w:r w:rsidRPr="008E1FEA">
        <w:rPr>
          <w:rFonts w:ascii="Times New Roman" w:eastAsia="Andale Sans UI" w:hAnsi="Times New Roman" w:cs="Times New Roman"/>
          <w:kern w:val="2"/>
          <w:sz w:val="24"/>
          <w:szCs w:val="24"/>
          <w:lang w:eastAsia="en-US"/>
        </w:rPr>
        <w:br/>
        <w:t>А) на первой</w:t>
      </w:r>
      <w:r w:rsidRPr="008E1FEA">
        <w:rPr>
          <w:rFonts w:ascii="Times New Roman" w:eastAsia="Andale Sans UI" w:hAnsi="Times New Roman" w:cs="Times New Roman"/>
          <w:kern w:val="2"/>
          <w:sz w:val="24"/>
          <w:szCs w:val="24"/>
          <w:lang w:eastAsia="en-US"/>
        </w:rPr>
        <w:br/>
        <w:t>Б) на второй</w:t>
      </w:r>
      <w:r w:rsidRPr="008E1FEA">
        <w:rPr>
          <w:rFonts w:ascii="Times New Roman" w:eastAsia="Andale Sans UI" w:hAnsi="Times New Roman" w:cs="Times New Roman"/>
          <w:kern w:val="2"/>
          <w:sz w:val="24"/>
          <w:szCs w:val="24"/>
          <w:lang w:eastAsia="en-US"/>
        </w:rPr>
        <w:br/>
        <w:t>В) на третьей</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i/>
          <w:kern w:val="2"/>
          <w:sz w:val="24"/>
          <w:szCs w:val="24"/>
          <w:lang w:eastAsia="en-US"/>
        </w:rPr>
        <w:t xml:space="preserve"> </w:t>
      </w:r>
      <w:r w:rsidRPr="008E1FEA">
        <w:rPr>
          <w:rFonts w:ascii="Times New Roman" w:eastAsia="Andale Sans UI" w:hAnsi="Times New Roman" w:cs="Times New Roman"/>
          <w:b/>
          <w:kern w:val="2"/>
          <w:sz w:val="24"/>
          <w:szCs w:val="24"/>
          <w:lang w:val="en-US" w:eastAsia="en-US"/>
        </w:rPr>
        <w:t>Симфония - это:</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А) крупное музыкальное произведение для оркестра</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Б) песня без слов</w:t>
      </w:r>
      <w:r w:rsidRPr="008E1FEA">
        <w:rPr>
          <w:rFonts w:ascii="Times New Roman" w:eastAsia="Andale Sans UI" w:hAnsi="Times New Roman" w:cs="Times New Roman"/>
          <w:kern w:val="2"/>
          <w:sz w:val="24"/>
          <w:szCs w:val="24"/>
          <w:lang w:eastAsia="en-US"/>
        </w:rPr>
        <w:br/>
        <w:t>В) крупное вокальное произведение</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i/>
          <w:kern w:val="2"/>
          <w:sz w:val="24"/>
          <w:szCs w:val="24"/>
          <w:lang w:eastAsia="en-US"/>
        </w:rPr>
        <w:t xml:space="preserve"> </w:t>
      </w:r>
      <w:r w:rsidRPr="008E1FEA">
        <w:rPr>
          <w:rFonts w:ascii="Times New Roman" w:eastAsia="Andale Sans UI" w:hAnsi="Times New Roman" w:cs="Times New Roman"/>
          <w:b/>
          <w:kern w:val="2"/>
          <w:sz w:val="24"/>
          <w:szCs w:val="24"/>
          <w:lang w:eastAsia="en-US"/>
        </w:rPr>
        <w:t>«Минор» - это:</w:t>
      </w:r>
      <w:r w:rsidRPr="008E1FEA">
        <w:rPr>
          <w:rFonts w:ascii="Times New Roman" w:eastAsia="Andale Sans UI" w:hAnsi="Times New Roman" w:cs="Times New Roman"/>
          <w:b/>
          <w:kern w:val="2"/>
          <w:sz w:val="24"/>
          <w:szCs w:val="24"/>
          <w:lang w:eastAsia="en-US"/>
        </w:rPr>
        <w:br/>
      </w:r>
      <w:r w:rsidRPr="008E1FEA">
        <w:rPr>
          <w:rFonts w:ascii="Times New Roman" w:eastAsia="Andale Sans UI" w:hAnsi="Times New Roman" w:cs="Times New Roman"/>
          <w:kern w:val="2"/>
          <w:sz w:val="24"/>
          <w:szCs w:val="24"/>
          <w:lang w:eastAsia="en-US"/>
        </w:rPr>
        <w:t>А) грустный лад</w:t>
      </w:r>
      <w:r w:rsidRPr="008E1FEA">
        <w:rPr>
          <w:rFonts w:ascii="Times New Roman" w:eastAsia="Andale Sans UI" w:hAnsi="Times New Roman" w:cs="Times New Roman"/>
          <w:kern w:val="2"/>
          <w:sz w:val="24"/>
          <w:szCs w:val="24"/>
          <w:lang w:eastAsia="en-US"/>
        </w:rPr>
        <w:br/>
        <w:t>Б) название оперы</w:t>
      </w:r>
      <w:r w:rsidRPr="008E1FEA">
        <w:rPr>
          <w:rFonts w:ascii="Times New Roman" w:eastAsia="Andale Sans UI" w:hAnsi="Times New Roman" w:cs="Times New Roman"/>
          <w:kern w:val="2"/>
          <w:sz w:val="24"/>
          <w:szCs w:val="24"/>
          <w:lang w:eastAsia="en-US"/>
        </w:rPr>
        <w:br/>
        <w:t>В) веселый лад</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Какого номера нет в опере:</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А) арии</w:t>
      </w:r>
      <w:r w:rsidRPr="008E1FEA">
        <w:rPr>
          <w:rFonts w:ascii="Times New Roman" w:eastAsia="Andale Sans UI" w:hAnsi="Times New Roman" w:cs="Times New Roman"/>
          <w:kern w:val="2"/>
          <w:sz w:val="24"/>
          <w:szCs w:val="24"/>
          <w:lang w:eastAsia="en-US"/>
        </w:rPr>
        <w:br/>
        <w:t>Б) па-де-де</w:t>
      </w:r>
      <w:r w:rsidRPr="008E1FEA">
        <w:rPr>
          <w:rFonts w:ascii="Times New Roman" w:eastAsia="Andale Sans UI" w:hAnsi="Times New Roman" w:cs="Times New Roman"/>
          <w:kern w:val="2"/>
          <w:sz w:val="24"/>
          <w:szCs w:val="24"/>
          <w:lang w:eastAsia="en-US"/>
        </w:rPr>
        <w:br/>
        <w:t>В) дуэта</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 зарубежным композиторам относится:</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А) С.В. Рахманинов</w:t>
      </w:r>
      <w:r w:rsidRPr="008E1FEA">
        <w:rPr>
          <w:rFonts w:ascii="Times New Roman" w:eastAsia="Andale Sans UI" w:hAnsi="Times New Roman" w:cs="Times New Roman"/>
          <w:kern w:val="2"/>
          <w:sz w:val="24"/>
          <w:szCs w:val="24"/>
          <w:lang w:eastAsia="en-US"/>
        </w:rPr>
        <w:br/>
        <w:t>Б) П.И.Чайковский</w:t>
      </w:r>
      <w:r w:rsidRPr="008E1FEA">
        <w:rPr>
          <w:rFonts w:ascii="Times New Roman" w:eastAsia="Andale Sans UI" w:hAnsi="Times New Roman" w:cs="Times New Roman"/>
          <w:kern w:val="2"/>
          <w:sz w:val="24"/>
          <w:szCs w:val="24"/>
          <w:lang w:eastAsia="en-US"/>
        </w:rPr>
        <w:br/>
        <w:t>В) И.С.Бах</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Кто управляет оркестром:</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А) пианист</w:t>
      </w:r>
      <w:r w:rsidRPr="008E1FEA">
        <w:rPr>
          <w:rFonts w:ascii="Times New Roman" w:eastAsia="Andale Sans UI" w:hAnsi="Times New Roman" w:cs="Times New Roman"/>
          <w:kern w:val="2"/>
          <w:sz w:val="24"/>
          <w:szCs w:val="24"/>
          <w:lang w:eastAsia="en-US"/>
        </w:rPr>
        <w:br/>
        <w:t>Б) дирижер</w:t>
      </w:r>
      <w:r w:rsidRPr="008E1FEA">
        <w:rPr>
          <w:rFonts w:ascii="Times New Roman" w:eastAsia="Andale Sans UI" w:hAnsi="Times New Roman" w:cs="Times New Roman"/>
          <w:kern w:val="2"/>
          <w:sz w:val="24"/>
          <w:szCs w:val="24"/>
          <w:lang w:eastAsia="en-US"/>
        </w:rPr>
        <w:br/>
        <w:t>В) сценарист</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К числу русских композиторов относится:</w:t>
      </w:r>
      <w:r w:rsidRPr="008E1FEA">
        <w:rPr>
          <w:rFonts w:ascii="Times New Roman" w:eastAsia="Andale Sans UI" w:hAnsi="Times New Roman" w:cs="Times New Roman"/>
          <w:b/>
          <w:i/>
          <w:kern w:val="2"/>
          <w:sz w:val="24"/>
          <w:szCs w:val="24"/>
          <w:lang w:eastAsia="en-US"/>
        </w:rPr>
        <w:br/>
      </w:r>
      <w:r w:rsidRPr="008E1FEA">
        <w:rPr>
          <w:rFonts w:ascii="Times New Roman" w:eastAsia="Andale Sans UI" w:hAnsi="Times New Roman" w:cs="Times New Roman"/>
          <w:kern w:val="2"/>
          <w:sz w:val="24"/>
          <w:szCs w:val="24"/>
          <w:lang w:eastAsia="en-US"/>
        </w:rPr>
        <w:t>А) В.А.Моцарт</w:t>
      </w:r>
      <w:r w:rsidRPr="008E1FEA">
        <w:rPr>
          <w:rFonts w:ascii="Times New Roman" w:eastAsia="Andale Sans UI" w:hAnsi="Times New Roman" w:cs="Times New Roman"/>
          <w:kern w:val="2"/>
          <w:sz w:val="24"/>
          <w:szCs w:val="24"/>
          <w:lang w:eastAsia="en-US"/>
        </w:rPr>
        <w:br/>
        <w:t>Б) И.С. Бах</w:t>
      </w:r>
      <w:r w:rsidRPr="008E1FEA">
        <w:rPr>
          <w:rFonts w:ascii="Times New Roman" w:eastAsia="Andale Sans UI" w:hAnsi="Times New Roman" w:cs="Times New Roman"/>
          <w:kern w:val="2"/>
          <w:sz w:val="24"/>
          <w:szCs w:val="24"/>
          <w:lang w:eastAsia="en-US"/>
        </w:rPr>
        <w:br/>
        <w:t>В) С.С.Прокофьев</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Название последней части симфонии:</w:t>
      </w:r>
      <w:r w:rsidRPr="008E1FEA">
        <w:rPr>
          <w:rFonts w:ascii="Times New Roman" w:eastAsia="Andale Sans UI" w:hAnsi="Times New Roman" w:cs="Times New Roman"/>
          <w:kern w:val="2"/>
          <w:sz w:val="24"/>
          <w:szCs w:val="24"/>
          <w:lang w:eastAsia="en-US"/>
        </w:rPr>
        <w:br/>
        <w:t>А) финал</w:t>
      </w:r>
      <w:r w:rsidRPr="008E1FEA">
        <w:rPr>
          <w:rFonts w:ascii="Times New Roman" w:eastAsia="Andale Sans UI" w:hAnsi="Times New Roman" w:cs="Times New Roman"/>
          <w:kern w:val="2"/>
          <w:sz w:val="24"/>
          <w:szCs w:val="24"/>
          <w:lang w:eastAsia="en-US"/>
        </w:rPr>
        <w:br/>
        <w:t>Б) адажио</w:t>
      </w:r>
      <w:r w:rsidRPr="008E1FEA">
        <w:rPr>
          <w:rFonts w:ascii="Times New Roman" w:eastAsia="Andale Sans UI" w:hAnsi="Times New Roman" w:cs="Times New Roman"/>
          <w:kern w:val="2"/>
          <w:sz w:val="24"/>
          <w:szCs w:val="24"/>
          <w:lang w:eastAsia="en-US"/>
        </w:rPr>
        <w:br/>
        <w:t>В) аллегро</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Сколько балетов написано П. И. Чайковским:</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eastAsia="en-US"/>
        </w:rPr>
        <w:t xml:space="preserve">          </w:t>
      </w:r>
      <w:r w:rsidRPr="008E1FEA">
        <w:rPr>
          <w:rFonts w:ascii="Times New Roman" w:eastAsia="Andale Sans UI" w:hAnsi="Times New Roman" w:cs="Times New Roman"/>
          <w:kern w:val="2"/>
          <w:sz w:val="24"/>
          <w:szCs w:val="24"/>
          <w:lang w:val="en-US" w:eastAsia="en-US"/>
        </w:rPr>
        <w:t>А) 5</w:t>
      </w:r>
      <w:r w:rsidRPr="008E1FEA">
        <w:rPr>
          <w:rFonts w:ascii="Times New Roman" w:eastAsia="Andale Sans UI" w:hAnsi="Times New Roman" w:cs="Times New Roman"/>
          <w:kern w:val="2"/>
          <w:sz w:val="24"/>
          <w:szCs w:val="24"/>
          <w:lang w:val="en-US" w:eastAsia="en-US"/>
        </w:rPr>
        <w:br/>
        <w:t xml:space="preserve">          Б) 3</w:t>
      </w:r>
      <w:r w:rsidRPr="008E1FEA">
        <w:rPr>
          <w:rFonts w:ascii="Times New Roman" w:eastAsia="Andale Sans UI" w:hAnsi="Times New Roman" w:cs="Times New Roman"/>
          <w:kern w:val="2"/>
          <w:sz w:val="24"/>
          <w:szCs w:val="24"/>
          <w:lang w:val="en-US" w:eastAsia="en-US"/>
        </w:rPr>
        <w:br/>
        <w:t xml:space="preserve">          В) 6</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b/>
          <w:i/>
          <w:kern w:val="2"/>
          <w:sz w:val="24"/>
          <w:szCs w:val="24"/>
          <w:lang w:val="en-US" w:eastAsia="en-US"/>
        </w:rPr>
      </w:pPr>
      <w:r w:rsidRPr="008E1FEA">
        <w:rPr>
          <w:rFonts w:ascii="Times New Roman" w:eastAsia="Andale Sans UI" w:hAnsi="Times New Roman" w:cs="Times New Roman"/>
          <w:b/>
          <w:i/>
          <w:kern w:val="2"/>
          <w:sz w:val="24"/>
          <w:szCs w:val="24"/>
          <w:lang w:val="en-US" w:eastAsia="en-US"/>
        </w:rPr>
        <w:t>Динамика – это:</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А) окраска звука</w:t>
      </w:r>
      <w:r w:rsidRPr="008E1FEA">
        <w:rPr>
          <w:rFonts w:ascii="Times New Roman" w:eastAsia="Andale Sans UI" w:hAnsi="Times New Roman" w:cs="Times New Roman"/>
          <w:kern w:val="2"/>
          <w:sz w:val="24"/>
          <w:szCs w:val="24"/>
          <w:lang w:eastAsia="en-US"/>
        </w:rPr>
        <w:br/>
        <w:t xml:space="preserve">         Б) сила звучания в музыке</w:t>
      </w:r>
      <w:r w:rsidRPr="008E1FEA">
        <w:rPr>
          <w:rFonts w:ascii="Times New Roman" w:eastAsia="Andale Sans UI" w:hAnsi="Times New Roman" w:cs="Times New Roman"/>
          <w:kern w:val="2"/>
          <w:sz w:val="24"/>
          <w:szCs w:val="24"/>
          <w:lang w:eastAsia="en-US"/>
        </w:rPr>
        <w:br/>
        <w:t xml:space="preserve">         В) скорость в музыке</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b/>
          <w:i/>
          <w:kern w:val="2"/>
          <w:sz w:val="24"/>
          <w:szCs w:val="24"/>
          <w:lang w:val="en-US" w:eastAsia="en-US"/>
        </w:rPr>
      </w:pPr>
      <w:r w:rsidRPr="008E1FEA">
        <w:rPr>
          <w:rFonts w:ascii="Times New Roman" w:eastAsia="Andale Sans UI" w:hAnsi="Times New Roman" w:cs="Times New Roman"/>
          <w:b/>
          <w:i/>
          <w:kern w:val="2"/>
          <w:sz w:val="24"/>
          <w:szCs w:val="24"/>
          <w:lang w:eastAsia="en-US"/>
        </w:rPr>
        <w:t xml:space="preserve"> </w:t>
      </w:r>
      <w:r w:rsidRPr="008E1FEA">
        <w:rPr>
          <w:rFonts w:ascii="Times New Roman" w:eastAsia="Andale Sans UI" w:hAnsi="Times New Roman" w:cs="Times New Roman"/>
          <w:b/>
          <w:i/>
          <w:kern w:val="2"/>
          <w:sz w:val="24"/>
          <w:szCs w:val="24"/>
          <w:lang w:val="en-US" w:eastAsia="en-US"/>
        </w:rPr>
        <w:t>Бард – это:</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А) автор балета</w:t>
      </w:r>
      <w:r w:rsidRPr="008E1FEA">
        <w:rPr>
          <w:rFonts w:ascii="Times New Roman" w:eastAsia="Andale Sans UI" w:hAnsi="Times New Roman" w:cs="Times New Roman"/>
          <w:kern w:val="2"/>
          <w:sz w:val="24"/>
          <w:szCs w:val="24"/>
          <w:lang w:eastAsia="en-US"/>
        </w:rPr>
        <w:br/>
        <w:t xml:space="preserve">      Б) автор и исполнитель собственных песен</w:t>
      </w:r>
      <w:r w:rsidRPr="008E1FEA">
        <w:rPr>
          <w:rFonts w:ascii="Times New Roman" w:eastAsia="Andale Sans UI" w:hAnsi="Times New Roman" w:cs="Times New Roman"/>
          <w:kern w:val="2"/>
          <w:sz w:val="24"/>
          <w:szCs w:val="24"/>
          <w:lang w:eastAsia="en-US"/>
        </w:rPr>
        <w:br/>
        <w:t xml:space="preserve">      В) автор стихотворных композиций</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b/>
          <w:i/>
          <w:kern w:val="2"/>
          <w:sz w:val="24"/>
          <w:szCs w:val="24"/>
          <w:lang w:eastAsia="en-US"/>
        </w:rPr>
      </w:pPr>
      <w:r w:rsidRPr="008E1FEA">
        <w:rPr>
          <w:rFonts w:ascii="Times New Roman" w:eastAsia="Andale Sans UI" w:hAnsi="Times New Roman" w:cs="Times New Roman"/>
          <w:b/>
          <w:i/>
          <w:kern w:val="2"/>
          <w:sz w:val="24"/>
          <w:szCs w:val="24"/>
          <w:lang w:eastAsia="en-US"/>
        </w:rPr>
        <w:t>Кто из перечисленных людей является бардом:</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А) П.Чайковский </w:t>
      </w:r>
      <w:r w:rsidRPr="008E1FEA">
        <w:rPr>
          <w:rFonts w:ascii="Times New Roman" w:eastAsia="Andale Sans UI" w:hAnsi="Times New Roman" w:cs="Times New Roman"/>
          <w:kern w:val="2"/>
          <w:sz w:val="24"/>
          <w:szCs w:val="24"/>
          <w:lang w:eastAsia="en-US"/>
        </w:rPr>
        <w:br/>
        <w:t xml:space="preserve">    Б) М.Глинка</w:t>
      </w:r>
      <w:r w:rsidRPr="008E1FEA">
        <w:rPr>
          <w:rFonts w:ascii="Times New Roman" w:eastAsia="Andale Sans UI" w:hAnsi="Times New Roman" w:cs="Times New Roman"/>
          <w:kern w:val="2"/>
          <w:sz w:val="24"/>
          <w:szCs w:val="24"/>
          <w:lang w:eastAsia="en-US"/>
        </w:rPr>
        <w:br/>
        <w:t xml:space="preserve">    В) Б.Окуджава</w:t>
      </w:r>
    </w:p>
    <w:p w:rsidR="008E1FEA" w:rsidRPr="008E1FEA" w:rsidRDefault="008E1FEA" w:rsidP="008E1FEA">
      <w:pPr>
        <w:numPr>
          <w:ilvl w:val="0"/>
          <w:numId w:val="18"/>
        </w:numPr>
        <w:spacing w:after="0" w:line="240" w:lineRule="auto"/>
        <w:ind w:right="282"/>
        <w:rPr>
          <w:rFonts w:ascii="Times New Roman" w:eastAsia="Andale Sans UI" w:hAnsi="Times New Roman" w:cs="Times New Roman"/>
          <w:b/>
          <w:i/>
          <w:kern w:val="2"/>
          <w:sz w:val="24"/>
          <w:szCs w:val="24"/>
          <w:lang w:val="en-US" w:eastAsia="en-US"/>
        </w:rPr>
      </w:pPr>
      <w:r w:rsidRPr="008E1FEA">
        <w:rPr>
          <w:rFonts w:ascii="Times New Roman" w:eastAsia="Andale Sans UI" w:hAnsi="Times New Roman" w:cs="Times New Roman"/>
          <w:b/>
          <w:i/>
          <w:kern w:val="2"/>
          <w:sz w:val="24"/>
          <w:szCs w:val="24"/>
          <w:lang w:val="en-US" w:eastAsia="en-US"/>
        </w:rPr>
        <w:t>Пауза – это:</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А) знак молчания</w:t>
      </w:r>
      <w:r w:rsidRPr="008E1FEA">
        <w:rPr>
          <w:rFonts w:ascii="Times New Roman" w:eastAsia="Andale Sans UI" w:hAnsi="Times New Roman" w:cs="Times New Roman"/>
          <w:kern w:val="2"/>
          <w:sz w:val="24"/>
          <w:szCs w:val="24"/>
          <w:lang w:eastAsia="en-US"/>
        </w:rPr>
        <w:br/>
        <w:t xml:space="preserve">   Б) сила звучания в музыке</w:t>
      </w:r>
      <w:r w:rsidRPr="008E1FEA">
        <w:rPr>
          <w:rFonts w:ascii="Times New Roman" w:eastAsia="Andale Sans UI" w:hAnsi="Times New Roman" w:cs="Times New Roman"/>
          <w:kern w:val="2"/>
          <w:sz w:val="24"/>
          <w:szCs w:val="24"/>
          <w:lang w:eastAsia="en-US"/>
        </w:rPr>
        <w:br/>
        <w:t xml:space="preserve">   В) высота звука, голоса</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lastRenderedPageBreak/>
        <w:t xml:space="preserve"> Часть В</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kern w:val="2"/>
          <w:sz w:val="24"/>
          <w:szCs w:val="24"/>
          <w:lang w:eastAsia="en-US"/>
        </w:rPr>
        <w:t>1.</w:t>
      </w:r>
      <w:r w:rsidRPr="008E1FEA">
        <w:rPr>
          <w:rFonts w:ascii="Times New Roman" w:eastAsia="Andale Sans UI" w:hAnsi="Times New Roman" w:cs="Times New Roman"/>
          <w:b/>
          <w:kern w:val="2"/>
          <w:sz w:val="24"/>
          <w:szCs w:val="24"/>
          <w:lang w:eastAsia="en-US"/>
        </w:rPr>
        <w:t xml:space="preserve">Установите соответствие между именами и фамилиями композиторов </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p>
    <w:tbl>
      <w:tblPr>
        <w:tblW w:w="0" w:type="auto"/>
        <w:tblInd w:w="-164" w:type="dxa"/>
        <w:tblLayout w:type="fixed"/>
        <w:tblCellMar>
          <w:left w:w="0" w:type="dxa"/>
          <w:right w:w="0" w:type="dxa"/>
        </w:tblCellMar>
        <w:tblLook w:val="0000" w:firstRow="0" w:lastRow="0" w:firstColumn="0" w:lastColumn="0" w:noHBand="0" w:noVBand="0"/>
      </w:tblPr>
      <w:tblGrid>
        <w:gridCol w:w="4002"/>
        <w:gridCol w:w="3969"/>
      </w:tblGrid>
      <w:tr w:rsidR="008E1FEA" w:rsidRPr="008E1FEA" w:rsidTr="002778C6">
        <w:trPr>
          <w:trHeight w:val="320"/>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eastAsia="en-US"/>
              </w:rPr>
              <w:t xml:space="preserve">   </w:t>
            </w:r>
            <w:r w:rsidRPr="008E1FEA">
              <w:rPr>
                <w:rFonts w:ascii="Times New Roman" w:eastAsia="Andale Sans UI" w:hAnsi="Times New Roman" w:cs="Times New Roman"/>
                <w:b/>
                <w:bCs/>
                <w:kern w:val="2"/>
                <w:sz w:val="24"/>
                <w:szCs w:val="24"/>
                <w:lang w:val="en-US" w:eastAsia="en-US"/>
              </w:rPr>
              <w:t>Имя</w:t>
            </w:r>
            <w:r w:rsidRPr="008E1FEA">
              <w:rPr>
                <w:rFonts w:ascii="Times New Roman" w:eastAsia="Andale Sans UI" w:hAnsi="Times New Roman" w:cs="Times New Roman"/>
                <w:kern w:val="2"/>
                <w:sz w:val="24"/>
                <w:szCs w:val="24"/>
                <w:lang w:val="en-US" w:eastAsia="en-US"/>
              </w:rPr>
              <w:t xml:space="preserve"> </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
                <w:bCs/>
                <w:kern w:val="2"/>
                <w:sz w:val="24"/>
                <w:szCs w:val="24"/>
                <w:lang w:val="en-US" w:eastAsia="en-US"/>
              </w:rPr>
              <w:t>Фамилия</w:t>
            </w:r>
            <w:r w:rsidRPr="008E1FEA">
              <w:rPr>
                <w:rFonts w:ascii="Times New Roman" w:eastAsia="Andale Sans UI" w:hAnsi="Times New Roman" w:cs="Times New Roman"/>
                <w:kern w:val="2"/>
                <w:sz w:val="24"/>
                <w:szCs w:val="24"/>
                <w:lang w:val="en-US" w:eastAsia="en-US"/>
              </w:rPr>
              <w:t xml:space="preserve"> </w:t>
            </w:r>
          </w:p>
        </w:tc>
      </w:tr>
      <w:tr w:rsidR="008E1FEA" w:rsidRPr="008E1FEA" w:rsidTr="002778C6">
        <w:trPr>
          <w:trHeight w:val="295"/>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Сергей</w:t>
            </w:r>
            <w:r w:rsidRPr="008E1FEA">
              <w:rPr>
                <w:rFonts w:ascii="Times New Roman" w:eastAsia="Andale Sans UI" w:hAnsi="Times New Roman" w:cs="Times New Roman"/>
                <w:kern w:val="2"/>
                <w:sz w:val="24"/>
                <w:szCs w:val="24"/>
                <w:lang w:val="en-US" w:eastAsia="en-US"/>
              </w:rPr>
              <w:t xml:space="preserve"> Васильевич</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val="en-US" w:eastAsia="en-US"/>
              </w:rPr>
              <w:t>А) Шопен</w:t>
            </w:r>
          </w:p>
        </w:tc>
      </w:tr>
      <w:tr w:rsidR="008E1FEA" w:rsidRPr="008E1FEA" w:rsidTr="002778C6">
        <w:trPr>
          <w:trHeight w:val="295"/>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Михаил</w:t>
            </w:r>
            <w:r w:rsidRPr="008E1FEA">
              <w:rPr>
                <w:rFonts w:ascii="Times New Roman" w:eastAsia="Andale Sans UI" w:hAnsi="Times New Roman" w:cs="Times New Roman"/>
                <w:kern w:val="2"/>
                <w:sz w:val="24"/>
                <w:szCs w:val="24"/>
                <w:lang w:val="en-US" w:eastAsia="en-US"/>
              </w:rPr>
              <w:t xml:space="preserve"> Иванович</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bCs/>
                <w:kern w:val="2"/>
                <w:sz w:val="24"/>
                <w:szCs w:val="24"/>
                <w:lang w:val="en-US" w:eastAsia="en-US"/>
              </w:rPr>
            </w:pPr>
            <w:r w:rsidRPr="008E1FEA">
              <w:rPr>
                <w:rFonts w:ascii="Times New Roman" w:eastAsia="Andale Sans UI" w:hAnsi="Times New Roman" w:cs="Times New Roman"/>
                <w:bCs/>
                <w:kern w:val="2"/>
                <w:sz w:val="24"/>
                <w:szCs w:val="24"/>
                <w:lang w:val="en-US" w:eastAsia="en-US"/>
              </w:rPr>
              <w:t>Б) Прокофьев</w:t>
            </w:r>
          </w:p>
        </w:tc>
      </w:tr>
      <w:tr w:rsidR="008E1FEA" w:rsidRPr="008E1FEA" w:rsidTr="002778C6">
        <w:trPr>
          <w:trHeight w:val="295"/>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Петр</w:t>
            </w:r>
            <w:r w:rsidRPr="008E1FEA">
              <w:rPr>
                <w:rFonts w:ascii="Times New Roman" w:eastAsia="Andale Sans UI" w:hAnsi="Times New Roman" w:cs="Times New Roman"/>
                <w:kern w:val="2"/>
                <w:sz w:val="24"/>
                <w:szCs w:val="24"/>
                <w:lang w:val="en-US" w:eastAsia="en-US"/>
              </w:rPr>
              <w:t xml:space="preserve"> Ильич</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bCs/>
                <w:kern w:val="2"/>
                <w:sz w:val="24"/>
                <w:szCs w:val="24"/>
                <w:lang w:val="en-US" w:eastAsia="en-US"/>
              </w:rPr>
            </w:pPr>
            <w:r w:rsidRPr="008E1FEA">
              <w:rPr>
                <w:rFonts w:ascii="Times New Roman" w:eastAsia="Andale Sans UI" w:hAnsi="Times New Roman" w:cs="Times New Roman"/>
                <w:bCs/>
                <w:kern w:val="2"/>
                <w:sz w:val="24"/>
                <w:szCs w:val="24"/>
                <w:lang w:val="en-US" w:eastAsia="en-US"/>
              </w:rPr>
              <w:t>В) Глинка</w:t>
            </w:r>
          </w:p>
        </w:tc>
      </w:tr>
      <w:tr w:rsidR="008E1FEA" w:rsidRPr="008E1FEA" w:rsidTr="002778C6">
        <w:trPr>
          <w:trHeight w:val="295"/>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Фридерик</w:t>
            </w:r>
            <w:r w:rsidRPr="008E1FEA">
              <w:rPr>
                <w:rFonts w:ascii="Times New Roman" w:eastAsia="Andale Sans UI" w:hAnsi="Times New Roman" w:cs="Times New Roman"/>
                <w:kern w:val="2"/>
                <w:sz w:val="24"/>
                <w:szCs w:val="24"/>
                <w:lang w:val="en-US" w:eastAsia="en-US"/>
              </w:rPr>
              <w:t xml:space="preserve"> </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bCs/>
                <w:kern w:val="2"/>
                <w:sz w:val="24"/>
                <w:szCs w:val="24"/>
                <w:lang w:val="en-US" w:eastAsia="en-US"/>
              </w:rPr>
            </w:pPr>
            <w:r w:rsidRPr="008E1FEA">
              <w:rPr>
                <w:rFonts w:ascii="Times New Roman" w:eastAsia="Andale Sans UI" w:hAnsi="Times New Roman" w:cs="Times New Roman"/>
                <w:bCs/>
                <w:kern w:val="2"/>
                <w:sz w:val="24"/>
                <w:szCs w:val="24"/>
                <w:lang w:val="en-US" w:eastAsia="en-US"/>
              </w:rPr>
              <w:t>Г) Рахманинов</w:t>
            </w:r>
          </w:p>
        </w:tc>
      </w:tr>
      <w:tr w:rsidR="008E1FEA" w:rsidRPr="008E1FEA" w:rsidTr="002778C6">
        <w:trPr>
          <w:trHeight w:val="295"/>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Вольфганг</w:t>
            </w:r>
            <w:r w:rsidRPr="008E1FEA">
              <w:rPr>
                <w:rFonts w:ascii="Times New Roman" w:eastAsia="Andale Sans UI" w:hAnsi="Times New Roman" w:cs="Times New Roman"/>
                <w:kern w:val="2"/>
                <w:sz w:val="24"/>
                <w:szCs w:val="24"/>
                <w:lang w:val="en-US" w:eastAsia="en-US"/>
              </w:rPr>
              <w:t xml:space="preserve"> Амадей</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bCs/>
                <w:kern w:val="2"/>
                <w:sz w:val="24"/>
                <w:szCs w:val="24"/>
                <w:lang w:val="en-US" w:eastAsia="en-US"/>
              </w:rPr>
            </w:pPr>
            <w:r w:rsidRPr="008E1FEA">
              <w:rPr>
                <w:rFonts w:ascii="Times New Roman" w:eastAsia="Andale Sans UI" w:hAnsi="Times New Roman" w:cs="Times New Roman"/>
                <w:bCs/>
                <w:kern w:val="2"/>
                <w:sz w:val="24"/>
                <w:szCs w:val="24"/>
                <w:lang w:val="en-US" w:eastAsia="en-US"/>
              </w:rPr>
              <w:t>Д) Кабалевский</w:t>
            </w:r>
          </w:p>
        </w:tc>
      </w:tr>
      <w:tr w:rsidR="008E1FEA" w:rsidRPr="008E1FEA" w:rsidTr="002778C6">
        <w:trPr>
          <w:trHeight w:val="296"/>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Николай</w:t>
            </w:r>
            <w:r w:rsidRPr="008E1FEA">
              <w:rPr>
                <w:rFonts w:ascii="Times New Roman" w:eastAsia="Andale Sans UI" w:hAnsi="Times New Roman" w:cs="Times New Roman"/>
                <w:kern w:val="2"/>
                <w:sz w:val="24"/>
                <w:szCs w:val="24"/>
                <w:lang w:val="en-US" w:eastAsia="en-US"/>
              </w:rPr>
              <w:t xml:space="preserve"> Андреевич</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bCs/>
                <w:kern w:val="2"/>
                <w:sz w:val="24"/>
                <w:szCs w:val="24"/>
                <w:lang w:val="en-US" w:eastAsia="en-US"/>
              </w:rPr>
            </w:pPr>
            <w:r w:rsidRPr="008E1FEA">
              <w:rPr>
                <w:rFonts w:ascii="Times New Roman" w:eastAsia="Andale Sans UI" w:hAnsi="Times New Roman" w:cs="Times New Roman"/>
                <w:bCs/>
                <w:kern w:val="2"/>
                <w:sz w:val="24"/>
                <w:szCs w:val="24"/>
                <w:lang w:val="en-US" w:eastAsia="en-US"/>
              </w:rPr>
              <w:t>Е) Моцарт</w:t>
            </w:r>
          </w:p>
        </w:tc>
      </w:tr>
      <w:tr w:rsidR="008E1FEA" w:rsidRPr="008E1FEA" w:rsidTr="002778C6">
        <w:trPr>
          <w:trHeight w:val="295"/>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Иоганн</w:t>
            </w:r>
            <w:r w:rsidRPr="008E1FEA">
              <w:rPr>
                <w:rFonts w:ascii="Times New Roman" w:eastAsia="Andale Sans UI" w:hAnsi="Times New Roman" w:cs="Times New Roman"/>
                <w:kern w:val="2"/>
                <w:sz w:val="24"/>
                <w:szCs w:val="24"/>
                <w:lang w:val="en-US" w:eastAsia="en-US"/>
              </w:rPr>
              <w:t xml:space="preserve"> Себастьян</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bCs/>
                <w:kern w:val="2"/>
                <w:sz w:val="24"/>
                <w:szCs w:val="24"/>
                <w:lang w:val="en-US" w:eastAsia="en-US"/>
              </w:rPr>
            </w:pPr>
            <w:r w:rsidRPr="008E1FEA">
              <w:rPr>
                <w:rFonts w:ascii="Times New Roman" w:eastAsia="Andale Sans UI" w:hAnsi="Times New Roman" w:cs="Times New Roman"/>
                <w:bCs/>
                <w:kern w:val="2"/>
                <w:sz w:val="24"/>
                <w:szCs w:val="24"/>
                <w:lang w:val="en-US" w:eastAsia="en-US"/>
              </w:rPr>
              <w:t>Ж) Бетховен</w:t>
            </w:r>
          </w:p>
        </w:tc>
      </w:tr>
      <w:tr w:rsidR="008E1FEA" w:rsidRPr="008E1FEA" w:rsidTr="002778C6">
        <w:trPr>
          <w:trHeight w:val="295"/>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Дмитрий</w:t>
            </w:r>
            <w:r w:rsidRPr="008E1FEA">
              <w:rPr>
                <w:rFonts w:ascii="Times New Roman" w:eastAsia="Andale Sans UI" w:hAnsi="Times New Roman" w:cs="Times New Roman"/>
                <w:kern w:val="2"/>
                <w:sz w:val="24"/>
                <w:szCs w:val="24"/>
                <w:lang w:val="en-US" w:eastAsia="en-US"/>
              </w:rPr>
              <w:t xml:space="preserve"> Борисович</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bCs/>
                <w:kern w:val="2"/>
                <w:sz w:val="24"/>
                <w:szCs w:val="24"/>
                <w:lang w:val="en-US" w:eastAsia="en-US"/>
              </w:rPr>
            </w:pPr>
            <w:r w:rsidRPr="008E1FEA">
              <w:rPr>
                <w:rFonts w:ascii="Times New Roman" w:eastAsia="Andale Sans UI" w:hAnsi="Times New Roman" w:cs="Times New Roman"/>
                <w:bCs/>
                <w:kern w:val="2"/>
                <w:sz w:val="24"/>
                <w:szCs w:val="24"/>
                <w:lang w:val="en-US" w:eastAsia="en-US"/>
              </w:rPr>
              <w:t>З) Бах</w:t>
            </w:r>
          </w:p>
        </w:tc>
      </w:tr>
      <w:tr w:rsidR="008E1FEA" w:rsidRPr="008E1FEA" w:rsidTr="002778C6">
        <w:trPr>
          <w:trHeight w:val="295"/>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Людвиг</w:t>
            </w:r>
            <w:r w:rsidRPr="008E1FEA">
              <w:rPr>
                <w:rFonts w:ascii="Times New Roman" w:eastAsia="Andale Sans UI" w:hAnsi="Times New Roman" w:cs="Times New Roman"/>
                <w:kern w:val="2"/>
                <w:sz w:val="24"/>
                <w:szCs w:val="24"/>
                <w:lang w:val="en-US" w:eastAsia="en-US"/>
              </w:rPr>
              <w:t xml:space="preserve"> ван</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bCs/>
                <w:kern w:val="2"/>
                <w:sz w:val="24"/>
                <w:szCs w:val="24"/>
                <w:lang w:val="en-US" w:eastAsia="en-US"/>
              </w:rPr>
            </w:pPr>
            <w:r w:rsidRPr="008E1FEA">
              <w:rPr>
                <w:rFonts w:ascii="Times New Roman" w:eastAsia="Andale Sans UI" w:hAnsi="Times New Roman" w:cs="Times New Roman"/>
                <w:bCs/>
                <w:kern w:val="2"/>
                <w:sz w:val="24"/>
                <w:szCs w:val="24"/>
                <w:lang w:val="en-US" w:eastAsia="en-US"/>
              </w:rPr>
              <w:t>И) Римский-Корсаков</w:t>
            </w:r>
          </w:p>
        </w:tc>
      </w:tr>
      <w:tr w:rsidR="008E1FEA" w:rsidRPr="008E1FEA" w:rsidTr="002778C6">
        <w:trPr>
          <w:trHeight w:val="295"/>
        </w:trPr>
        <w:tc>
          <w:tcPr>
            <w:tcW w:w="4002" w:type="dxa"/>
            <w:tcBorders>
              <w:top w:val="single" w:sz="8" w:space="0" w:color="000000"/>
              <w:left w:val="single" w:sz="8" w:space="0" w:color="000000"/>
              <w:bottom w:val="single" w:sz="8" w:space="0" w:color="000000"/>
            </w:tcBorders>
            <w:shd w:val="clear" w:color="auto" w:fill="auto"/>
          </w:tcPr>
          <w:p w:rsidR="008E1FEA" w:rsidRPr="008E1FEA" w:rsidRDefault="008E1FEA" w:rsidP="008E1FEA">
            <w:pPr>
              <w:numPr>
                <w:ilvl w:val="0"/>
                <w:numId w:val="17"/>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Cs/>
                <w:kern w:val="2"/>
                <w:sz w:val="24"/>
                <w:szCs w:val="24"/>
                <w:lang w:val="en-US" w:eastAsia="en-US"/>
              </w:rPr>
              <w:t>Сергей</w:t>
            </w:r>
            <w:r w:rsidRPr="008E1FEA">
              <w:rPr>
                <w:rFonts w:ascii="Times New Roman" w:eastAsia="Andale Sans UI" w:hAnsi="Times New Roman" w:cs="Times New Roman"/>
                <w:kern w:val="2"/>
                <w:sz w:val="24"/>
                <w:szCs w:val="24"/>
                <w:lang w:val="en-US" w:eastAsia="en-US"/>
              </w:rPr>
              <w:t xml:space="preserve"> Сергеевич</w:t>
            </w:r>
          </w:p>
        </w:tc>
        <w:tc>
          <w:tcPr>
            <w:tcW w:w="3969" w:type="dxa"/>
            <w:tcBorders>
              <w:top w:val="single" w:sz="8" w:space="0" w:color="000000"/>
              <w:left w:val="single" w:sz="8" w:space="0" w:color="000000"/>
              <w:bottom w:val="single" w:sz="8" w:space="0" w:color="000000"/>
              <w:right w:val="single" w:sz="8" w:space="0" w:color="000000"/>
            </w:tcBorders>
            <w:shd w:val="clear" w:color="auto" w:fill="auto"/>
          </w:tcPr>
          <w:p w:rsidR="008E1FEA" w:rsidRPr="008E1FEA" w:rsidRDefault="008E1FEA" w:rsidP="008E1FEA">
            <w:pPr>
              <w:spacing w:after="0" w:line="240" w:lineRule="auto"/>
              <w:ind w:right="282"/>
              <w:rPr>
                <w:rFonts w:ascii="Times New Roman" w:eastAsia="Andale Sans UI" w:hAnsi="Times New Roman" w:cs="Times New Roman"/>
                <w:bCs/>
                <w:kern w:val="2"/>
                <w:sz w:val="24"/>
                <w:szCs w:val="24"/>
                <w:lang w:val="en-US" w:eastAsia="en-US"/>
              </w:rPr>
            </w:pPr>
            <w:r w:rsidRPr="008E1FEA">
              <w:rPr>
                <w:rFonts w:ascii="Times New Roman" w:eastAsia="Andale Sans UI" w:hAnsi="Times New Roman" w:cs="Times New Roman"/>
                <w:bCs/>
                <w:kern w:val="2"/>
                <w:sz w:val="24"/>
                <w:szCs w:val="24"/>
                <w:lang w:val="en-US" w:eastAsia="en-US"/>
              </w:rPr>
              <w:t>К) Чайковский</w:t>
            </w:r>
          </w:p>
        </w:tc>
      </w:tr>
    </w:tbl>
    <w:p w:rsidR="008E1FEA" w:rsidRPr="008E1FEA" w:rsidRDefault="008E1FEA" w:rsidP="008E1FEA">
      <w:pPr>
        <w:spacing w:after="0" w:line="240" w:lineRule="auto"/>
        <w:ind w:right="282"/>
        <w:rPr>
          <w:rFonts w:ascii="Times New Roman" w:eastAsia="Andale Sans UI" w:hAnsi="Times New Roman" w:cs="Times New Roman"/>
          <w:kern w:val="2"/>
          <w:sz w:val="24"/>
          <w:szCs w:val="24"/>
          <w:lang w:val="en-US" w:eastAsia="en-US"/>
        </w:rPr>
      </w:pP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val="en-US" w:eastAsia="en-US"/>
        </w:rPr>
        <w:t>____________________________________________________________________</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val="en-US" w:eastAsia="en-US"/>
        </w:rPr>
      </w:pP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val="en-US" w:eastAsia="en-US"/>
        </w:rPr>
      </w:pP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val="en-US" w:eastAsia="en-US"/>
        </w:rPr>
      </w:pP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2. Соедините фамилии композиторов и названия их произведений</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1) Ф.Шуберт                                    А) опера «Снегурочка»</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2) П.Чайковский                              Б) песня-баллада «Лесной царь»</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3) Н. Римский-Корсаков                 В) симфония № 40</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4) В.Моцарт                                     Г) романс «Я помню чудное мгновенье» </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5) М.Глинка                                     Д) балет «Щелкунчик» </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3. Соедините названия средств выразительности с их определениями:</w:t>
      </w:r>
      <w:r w:rsidRPr="008E1FEA">
        <w:rPr>
          <w:rFonts w:ascii="Times New Roman" w:eastAsia="Andale Sans UI" w:hAnsi="Times New Roman" w:cs="Times New Roman"/>
          <w:kern w:val="2"/>
          <w:sz w:val="24"/>
          <w:szCs w:val="24"/>
          <w:lang w:eastAsia="en-US"/>
        </w:rPr>
        <w:t xml:space="preserve">    </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1) РИТМ                                           А) скорость движения в музыке</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2) МЕЛОДИЯ                                  Б) чередование коротких и длинных звуков</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3) ТЕМБР                                         В) сила звучания в музыке</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4) ТЕМП                                           Г) настроение в музыке</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5) ДИНАМИКА                               Д) окраска голоса, звука</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6) ЛАД                                              Е) высота звука, голоса</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7) РЕГИСТР                                     Ж) главная мысль музыкального произведения</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4. Переставьте буквы в слове так, чтобы получилось новое слово, относящее к музыке:</w:t>
      </w:r>
    </w:p>
    <w:p w:rsidR="008E1FEA" w:rsidRPr="008E1FEA" w:rsidRDefault="008E1FEA" w:rsidP="008E1FEA">
      <w:pPr>
        <w:numPr>
          <w:ilvl w:val="0"/>
          <w:numId w:val="16"/>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val="en-US" w:eastAsia="en-US"/>
        </w:rPr>
        <w:t>лось……    с- - -       (название ноты)</w:t>
      </w:r>
    </w:p>
    <w:p w:rsidR="008E1FEA" w:rsidRPr="008E1FEA" w:rsidRDefault="008E1FEA" w:rsidP="008E1FEA">
      <w:pPr>
        <w:numPr>
          <w:ilvl w:val="0"/>
          <w:numId w:val="16"/>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осло……    с- - -      (исполнение музыкального произведения одним исполнителем)</w:t>
      </w:r>
    </w:p>
    <w:p w:rsidR="008E1FEA" w:rsidRPr="008E1FEA" w:rsidRDefault="008E1FEA" w:rsidP="008E1FEA">
      <w:pPr>
        <w:numPr>
          <w:ilvl w:val="0"/>
          <w:numId w:val="16"/>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фара…….   а- - -      (щипковый музыкальный</w:t>
      </w:r>
      <w:r w:rsidRPr="008E1FEA">
        <w:rPr>
          <w:rFonts w:ascii="Times New Roman" w:eastAsia="Andale Sans UI" w:hAnsi="Times New Roman" w:cs="Times New Roman"/>
          <w:b/>
          <w:kern w:val="2"/>
          <w:sz w:val="24"/>
          <w:szCs w:val="24"/>
          <w:lang w:eastAsia="en-US"/>
        </w:rPr>
        <w:t xml:space="preserve"> </w:t>
      </w:r>
      <w:r w:rsidRPr="008E1FEA">
        <w:rPr>
          <w:rFonts w:ascii="Times New Roman" w:eastAsia="Andale Sans UI" w:hAnsi="Times New Roman" w:cs="Times New Roman"/>
          <w:kern w:val="2"/>
          <w:sz w:val="24"/>
          <w:szCs w:val="24"/>
          <w:lang w:eastAsia="en-US"/>
        </w:rPr>
        <w:t>инструмент)</w:t>
      </w:r>
    </w:p>
    <w:p w:rsidR="008E1FEA" w:rsidRPr="008E1FEA" w:rsidRDefault="008E1FEA" w:rsidP="008E1FEA">
      <w:pPr>
        <w:numPr>
          <w:ilvl w:val="0"/>
          <w:numId w:val="16"/>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шрам……   м- - -     (один из основных жанров музыки)</w:t>
      </w:r>
    </w:p>
    <w:p w:rsidR="008E1FEA" w:rsidRPr="008E1FEA" w:rsidRDefault="008E1FEA" w:rsidP="008E1FEA">
      <w:pPr>
        <w:numPr>
          <w:ilvl w:val="0"/>
          <w:numId w:val="16"/>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мирон ….   м- - - -    (музыкальный лад грустной окраски)</w:t>
      </w:r>
    </w:p>
    <w:p w:rsidR="008E1FEA" w:rsidRPr="008E1FEA" w:rsidRDefault="008E1FEA" w:rsidP="008E1FEA">
      <w:pPr>
        <w:numPr>
          <w:ilvl w:val="0"/>
          <w:numId w:val="16"/>
        </w:num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kern w:val="2"/>
          <w:sz w:val="24"/>
          <w:szCs w:val="24"/>
          <w:lang w:val="en-US" w:eastAsia="en-US"/>
        </w:rPr>
        <w:t>нато……    н- - -       (музыкальный знак)</w:t>
      </w: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 xml:space="preserve"> </w:t>
      </w: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 xml:space="preserve">Ответы на итоговый тест 6 класс </w:t>
      </w: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вариант 1</w:t>
      </w:r>
    </w:p>
    <w:p w:rsidR="008E1FEA" w:rsidRPr="008E1FEA" w:rsidRDefault="008E1FEA" w:rsidP="008E1FEA">
      <w:pPr>
        <w:spacing w:after="0" w:line="240" w:lineRule="auto"/>
        <w:ind w:right="282"/>
        <w:rPr>
          <w:rFonts w:ascii="Times New Roman" w:eastAsia="Andale Sans UI" w:hAnsi="Times New Roman" w:cs="Times New Roman"/>
          <w:b/>
          <w:i/>
          <w:kern w:val="2"/>
          <w:sz w:val="24"/>
          <w:szCs w:val="24"/>
          <w:lang w:val="en-US" w:eastAsia="en-US"/>
        </w:rPr>
      </w:pPr>
      <w:r w:rsidRPr="008E1FEA">
        <w:rPr>
          <w:rFonts w:ascii="Times New Roman" w:eastAsia="Andale Sans UI" w:hAnsi="Times New Roman" w:cs="Times New Roman"/>
          <w:b/>
          <w:kern w:val="2"/>
          <w:sz w:val="24"/>
          <w:szCs w:val="24"/>
          <w:lang w:val="en-US" w:eastAsia="en-US"/>
        </w:rPr>
        <w:t xml:space="preserve"> </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Часть А</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val="en-US" w:eastAsia="en-US"/>
        </w:rPr>
      </w:pPr>
    </w:p>
    <w:tbl>
      <w:tblPr>
        <w:tblStyle w:val="110"/>
        <w:tblW w:w="0" w:type="auto"/>
        <w:tblLayout w:type="fixed"/>
        <w:tblLook w:val="04A0" w:firstRow="1" w:lastRow="0" w:firstColumn="1" w:lastColumn="0" w:noHBand="0" w:noVBand="1"/>
      </w:tblPr>
      <w:tblGrid>
        <w:gridCol w:w="392"/>
        <w:gridCol w:w="283"/>
        <w:gridCol w:w="284"/>
        <w:gridCol w:w="425"/>
        <w:gridCol w:w="425"/>
        <w:gridCol w:w="426"/>
        <w:gridCol w:w="425"/>
        <w:gridCol w:w="425"/>
        <w:gridCol w:w="425"/>
        <w:gridCol w:w="426"/>
        <w:gridCol w:w="567"/>
        <w:gridCol w:w="567"/>
        <w:gridCol w:w="567"/>
        <w:gridCol w:w="567"/>
        <w:gridCol w:w="567"/>
        <w:gridCol w:w="567"/>
        <w:gridCol w:w="425"/>
        <w:gridCol w:w="425"/>
        <w:gridCol w:w="425"/>
        <w:gridCol w:w="567"/>
      </w:tblGrid>
      <w:tr w:rsidR="008E1FEA" w:rsidRPr="008E1FEA" w:rsidTr="002778C6">
        <w:tc>
          <w:tcPr>
            <w:tcW w:w="392"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w:t>
            </w:r>
          </w:p>
        </w:tc>
        <w:tc>
          <w:tcPr>
            <w:tcW w:w="283"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2</w:t>
            </w:r>
          </w:p>
        </w:tc>
        <w:tc>
          <w:tcPr>
            <w:tcW w:w="284"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3</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4</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5</w:t>
            </w:r>
          </w:p>
        </w:tc>
        <w:tc>
          <w:tcPr>
            <w:tcW w:w="426"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6</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7</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8</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9</w:t>
            </w:r>
          </w:p>
        </w:tc>
        <w:tc>
          <w:tcPr>
            <w:tcW w:w="426"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10</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11</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12</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13</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14</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15</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16</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17</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18</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19</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20</w:t>
            </w:r>
          </w:p>
        </w:tc>
      </w:tr>
      <w:tr w:rsidR="008E1FEA" w:rsidRPr="008E1FEA" w:rsidTr="002778C6">
        <w:tc>
          <w:tcPr>
            <w:tcW w:w="392"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283"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284"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426"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426"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r>
    </w:tbl>
    <w:p w:rsidR="008E1FEA" w:rsidRPr="008E1FEA" w:rsidRDefault="008E1FEA" w:rsidP="008E1FEA">
      <w:pPr>
        <w:spacing w:after="0" w:line="240" w:lineRule="auto"/>
        <w:ind w:right="282"/>
        <w:rPr>
          <w:rFonts w:ascii="Times New Roman" w:eastAsia="Andale Sans UI" w:hAnsi="Times New Roman" w:cs="Times New Roman"/>
          <w:kern w:val="2"/>
          <w:sz w:val="24"/>
          <w:szCs w:val="24"/>
          <w:lang w:val="en-US" w:eastAsia="en-US"/>
        </w:rPr>
      </w:pPr>
      <w:r w:rsidRPr="008E1FEA">
        <w:rPr>
          <w:rFonts w:ascii="Times New Roman" w:eastAsia="Andale Sans UI" w:hAnsi="Times New Roman" w:cs="Times New Roman"/>
          <w:b/>
          <w:kern w:val="2"/>
          <w:sz w:val="24"/>
          <w:szCs w:val="24"/>
          <w:lang w:val="en-US" w:eastAsia="en-US"/>
        </w:rPr>
        <w:t xml:space="preserve"> </w:t>
      </w: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вариант 2</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Часть А</w:t>
      </w:r>
    </w:p>
    <w:p w:rsidR="008E1FEA" w:rsidRPr="008E1FEA" w:rsidRDefault="008E1FEA" w:rsidP="008E1FEA">
      <w:pPr>
        <w:spacing w:after="0" w:line="240" w:lineRule="auto"/>
        <w:ind w:right="282"/>
        <w:rPr>
          <w:rFonts w:ascii="Times New Roman" w:eastAsia="Andale Sans UI" w:hAnsi="Times New Roman" w:cs="Times New Roman"/>
          <w:b/>
          <w:i/>
          <w:kern w:val="2"/>
          <w:sz w:val="24"/>
          <w:szCs w:val="24"/>
          <w:lang w:val="en-US" w:eastAsia="en-US"/>
        </w:rPr>
      </w:pPr>
      <w:r w:rsidRPr="008E1FEA">
        <w:rPr>
          <w:rFonts w:ascii="Times New Roman" w:eastAsia="Andale Sans UI" w:hAnsi="Times New Roman" w:cs="Times New Roman"/>
          <w:b/>
          <w:i/>
          <w:kern w:val="2"/>
          <w:sz w:val="24"/>
          <w:szCs w:val="24"/>
          <w:lang w:val="en-US" w:eastAsia="en-US"/>
        </w:rPr>
        <w:t xml:space="preserve"> </w:t>
      </w:r>
    </w:p>
    <w:tbl>
      <w:tblPr>
        <w:tblStyle w:val="110"/>
        <w:tblW w:w="0" w:type="auto"/>
        <w:tblLayout w:type="fixed"/>
        <w:tblLook w:val="04A0" w:firstRow="1" w:lastRow="0" w:firstColumn="1" w:lastColumn="0" w:noHBand="0" w:noVBand="1"/>
      </w:tblPr>
      <w:tblGrid>
        <w:gridCol w:w="392"/>
        <w:gridCol w:w="283"/>
        <w:gridCol w:w="284"/>
        <w:gridCol w:w="425"/>
        <w:gridCol w:w="425"/>
        <w:gridCol w:w="426"/>
        <w:gridCol w:w="425"/>
        <w:gridCol w:w="425"/>
        <w:gridCol w:w="425"/>
        <w:gridCol w:w="426"/>
        <w:gridCol w:w="567"/>
        <w:gridCol w:w="567"/>
        <w:gridCol w:w="567"/>
        <w:gridCol w:w="567"/>
        <w:gridCol w:w="567"/>
        <w:gridCol w:w="567"/>
        <w:gridCol w:w="425"/>
        <w:gridCol w:w="425"/>
        <w:gridCol w:w="425"/>
        <w:gridCol w:w="567"/>
      </w:tblGrid>
      <w:tr w:rsidR="008E1FEA" w:rsidRPr="008E1FEA" w:rsidTr="002778C6">
        <w:tc>
          <w:tcPr>
            <w:tcW w:w="392"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lastRenderedPageBreak/>
              <w:t>1</w:t>
            </w:r>
          </w:p>
        </w:tc>
        <w:tc>
          <w:tcPr>
            <w:tcW w:w="283"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2</w:t>
            </w:r>
          </w:p>
        </w:tc>
        <w:tc>
          <w:tcPr>
            <w:tcW w:w="284"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3</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4</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5</w:t>
            </w:r>
          </w:p>
        </w:tc>
        <w:tc>
          <w:tcPr>
            <w:tcW w:w="426"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6</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7</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8</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9</w:t>
            </w:r>
          </w:p>
        </w:tc>
        <w:tc>
          <w:tcPr>
            <w:tcW w:w="426"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10</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11</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12</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13</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14</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15</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16</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17</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18</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19</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20</w:t>
            </w:r>
          </w:p>
        </w:tc>
      </w:tr>
      <w:tr w:rsidR="008E1FEA" w:rsidRPr="008E1FEA" w:rsidTr="002778C6">
        <w:tc>
          <w:tcPr>
            <w:tcW w:w="392"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283"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284"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426"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426"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Б</w:t>
            </w:r>
          </w:p>
        </w:tc>
        <w:tc>
          <w:tcPr>
            <w:tcW w:w="425"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В</w:t>
            </w:r>
          </w:p>
        </w:tc>
        <w:tc>
          <w:tcPr>
            <w:tcW w:w="567" w:type="dxa"/>
          </w:tcPr>
          <w:p w:rsidR="008E1FEA" w:rsidRPr="008E1FEA" w:rsidRDefault="008E1FEA" w:rsidP="008E1FEA">
            <w:pPr>
              <w:ind w:right="282"/>
              <w:rPr>
                <w:rFonts w:ascii="Times New Roman" w:eastAsia="Andale Sans UI" w:hAnsi="Times New Roman" w:cs="Times New Roman"/>
                <w:b/>
                <w:kern w:val="2"/>
                <w:sz w:val="24"/>
                <w:szCs w:val="24"/>
              </w:rPr>
            </w:pPr>
            <w:r w:rsidRPr="008E1FEA">
              <w:rPr>
                <w:rFonts w:ascii="Times New Roman" w:eastAsia="Andale Sans UI" w:hAnsi="Times New Roman" w:cs="Times New Roman"/>
                <w:b/>
                <w:kern w:val="2"/>
                <w:sz w:val="24"/>
                <w:szCs w:val="24"/>
              </w:rPr>
              <w:t>А</w:t>
            </w:r>
          </w:p>
        </w:tc>
      </w:tr>
    </w:tbl>
    <w:p w:rsidR="008E1FEA" w:rsidRPr="008E1FEA" w:rsidRDefault="008E1FEA" w:rsidP="008E1FEA">
      <w:pP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Часть В</w:t>
      </w:r>
    </w:p>
    <w:p w:rsidR="008E1FEA" w:rsidRPr="008E1FEA" w:rsidRDefault="008E1FEA" w:rsidP="008E1FEA">
      <w:pPr>
        <w:rPr>
          <w:rFonts w:ascii="Times New Roman" w:eastAsia="Calibri" w:hAnsi="Times New Roman" w:cs="Times New Roman"/>
          <w:b/>
          <w:sz w:val="24"/>
          <w:szCs w:val="24"/>
          <w:lang w:eastAsia="en-US"/>
        </w:rPr>
      </w:pPr>
      <w:r w:rsidRPr="008E1FEA">
        <w:rPr>
          <w:rFonts w:ascii="Times New Roman" w:eastAsia="Calibri" w:hAnsi="Times New Roman" w:cs="Times New Roman"/>
          <w:noProof/>
          <w:sz w:val="24"/>
          <w:szCs w:val="24"/>
        </w:rPr>
        <mc:AlternateContent>
          <mc:Choice Requires="wps">
            <w:drawing>
              <wp:anchor distT="0" distB="127000" distL="0" distR="28575" simplePos="0" relativeHeight="251658240" behindDoc="0" locked="0" layoutInCell="1" allowOverlap="1">
                <wp:simplePos x="0" y="0"/>
                <wp:positionH relativeFrom="column">
                  <wp:posOffset>326390</wp:posOffset>
                </wp:positionH>
                <wp:positionV relativeFrom="paragraph">
                  <wp:posOffset>26670</wp:posOffset>
                </wp:positionV>
                <wp:extent cx="45085" cy="1489075"/>
                <wp:effectExtent l="0" t="0" r="0" b="0"/>
                <wp:wrapSquare wrapText="largest"/>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4890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FEA" w:rsidRDefault="008E1FEA" w:rsidP="008E1F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margin-left:25.7pt;margin-top:2.1pt;width:3.55pt;height:117.25pt;z-index:251658240;visibility:visible;mso-wrap-style:square;mso-width-percent:0;mso-height-percent:0;mso-wrap-distance-left:0;mso-wrap-distance-top:0;mso-wrap-distance-right:2.25pt;mso-wrap-distance-bottom:10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" stroked="f">
                <v:fill opacity="0"/>
                <v:textbox inset="0,0,0,0">
                  <w:txbxContent>
                    <w:p w:rsidR="008E1FEA" w:rsidRDefault="008E1FEA" w:rsidP="008E1FEA"/>
                  </w:txbxContent>
                </v:textbox>
                <w10:wrap type="square" side="largest"/>
              </v:shape>
            </w:pict>
          </mc:Fallback>
        </mc:AlternateContent>
      </w:r>
      <w:r w:rsidRPr="008E1FEA">
        <w:rPr>
          <w:rFonts w:ascii="Times New Roman" w:eastAsia="Calibri" w:hAnsi="Times New Roman" w:cs="Times New Roman"/>
          <w:sz w:val="24"/>
          <w:szCs w:val="24"/>
          <w:lang w:eastAsia="en-US"/>
        </w:rPr>
        <w:t>1..  1Г, 2В, 3К, 4А, 5Е, 6И, 7З, 8Д, 9Ж, 10Б</w:t>
      </w:r>
    </w:p>
    <w:p w:rsidR="008E1FEA" w:rsidRPr="008E1FEA" w:rsidRDefault="008E1FEA" w:rsidP="008E1FEA">
      <w:pPr>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2..  1Б, 2Д, 3А, 4В, 5Г</w:t>
      </w:r>
    </w:p>
    <w:p w:rsidR="008E1FEA" w:rsidRPr="008E1FEA" w:rsidRDefault="008E1FEA" w:rsidP="008E1FEA">
      <w:pPr>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3..  1Б, 2Ж, 3Д, 4А, 5В, 6Г, 7Е</w:t>
      </w:r>
    </w:p>
    <w:p w:rsidR="008E1FEA" w:rsidRPr="008E1FEA" w:rsidRDefault="008E1FEA" w:rsidP="008E1FEA">
      <w:pPr>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4…МИНОР, НОТА, СОЛЬ, СОЛО, АРФА, МАРШ</w:t>
      </w:r>
    </w:p>
    <w:p w:rsidR="008E1FEA" w:rsidRPr="008E1FEA" w:rsidRDefault="008E1FEA" w:rsidP="008E1FEA">
      <w:pPr>
        <w:rPr>
          <w:rFonts w:ascii="Times New Roman" w:eastAsia="Calibri" w:hAnsi="Times New Roman" w:cs="Times New Roman"/>
          <w:b/>
          <w:kern w:val="2"/>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 xml:space="preserve">Входной тест 7 класс  </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i/>
          <w:kern w:val="2"/>
          <w:sz w:val="24"/>
          <w:szCs w:val="24"/>
          <w:lang w:eastAsia="en-US"/>
        </w:rPr>
        <w:t>Сроки проведения</w:t>
      </w:r>
      <w:r w:rsidRPr="008E1FEA">
        <w:rPr>
          <w:rFonts w:ascii="Times New Roman" w:eastAsia="Andale Sans UI" w:hAnsi="Times New Roman" w:cs="Times New Roman"/>
          <w:kern w:val="2"/>
          <w:sz w:val="24"/>
          <w:szCs w:val="24"/>
          <w:lang w:eastAsia="en-US"/>
        </w:rPr>
        <w:t>: 2 урок 1 четверти</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i/>
          <w:kern w:val="2"/>
          <w:sz w:val="24"/>
          <w:szCs w:val="24"/>
          <w:lang w:eastAsia="en-US"/>
        </w:rPr>
        <w:t xml:space="preserve">Цель проведения: </w:t>
      </w:r>
      <w:r w:rsidRPr="008E1FEA">
        <w:rPr>
          <w:rFonts w:ascii="Times New Roman" w:eastAsia="Andale Sans UI" w:hAnsi="Times New Roman" w:cs="Times New Roman"/>
          <w:kern w:val="2"/>
          <w:sz w:val="24"/>
          <w:szCs w:val="24"/>
          <w:lang w:eastAsia="en-US"/>
        </w:rPr>
        <w:t>определение уровня знаний, умений, навыков обучающихся лицея по предмету «Музыка» образовательной области «Искусство».</w:t>
      </w:r>
    </w:p>
    <w:p w:rsidR="008E1FEA" w:rsidRPr="008E1FEA" w:rsidRDefault="008E1FEA" w:rsidP="008E1FEA">
      <w:pPr>
        <w:spacing w:after="0" w:line="240" w:lineRule="auto"/>
        <w:ind w:right="282"/>
        <w:rPr>
          <w:rFonts w:ascii="Times New Roman" w:eastAsia="Andale Sans UI" w:hAnsi="Times New Roman" w:cs="Times New Roman"/>
          <w:kern w:val="2"/>
          <w:sz w:val="24"/>
          <w:szCs w:val="24"/>
          <w:u w:val="single"/>
          <w:lang w:eastAsia="en-US"/>
        </w:rPr>
      </w:pPr>
      <w:r w:rsidRPr="008E1FEA">
        <w:rPr>
          <w:rFonts w:ascii="Times New Roman" w:eastAsia="Andale Sans UI" w:hAnsi="Times New Roman" w:cs="Times New Roman"/>
          <w:i/>
          <w:kern w:val="2"/>
          <w:sz w:val="24"/>
          <w:szCs w:val="24"/>
          <w:lang w:eastAsia="en-US"/>
        </w:rPr>
        <w:t>Форма проведения</w:t>
      </w:r>
      <w:r w:rsidRPr="008E1FEA">
        <w:rPr>
          <w:rFonts w:ascii="Times New Roman" w:eastAsia="Andale Sans UI" w:hAnsi="Times New Roman" w:cs="Times New Roman"/>
          <w:kern w:val="2"/>
          <w:sz w:val="24"/>
          <w:szCs w:val="24"/>
          <w:lang w:eastAsia="en-US"/>
        </w:rPr>
        <w:t xml:space="preserve">: </w:t>
      </w:r>
      <w:r w:rsidRPr="008E1FEA">
        <w:rPr>
          <w:rFonts w:ascii="Times New Roman" w:eastAsia="Andale Sans UI" w:hAnsi="Times New Roman" w:cs="Times New Roman"/>
          <w:kern w:val="2"/>
          <w:sz w:val="24"/>
          <w:szCs w:val="24"/>
          <w:u w:val="single"/>
          <w:lang w:eastAsia="en-US"/>
        </w:rPr>
        <w:t>входной тест - зачёт.</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i/>
          <w:kern w:val="2"/>
          <w:sz w:val="24"/>
          <w:szCs w:val="24"/>
          <w:lang w:eastAsia="en-US"/>
        </w:rPr>
        <w:t xml:space="preserve">Структура контрольной работы: </w:t>
      </w:r>
      <w:r w:rsidRPr="008E1FEA">
        <w:rPr>
          <w:rFonts w:ascii="Times New Roman" w:eastAsia="Andale Sans UI" w:hAnsi="Times New Roman" w:cs="Times New Roman"/>
          <w:kern w:val="2"/>
          <w:sz w:val="24"/>
          <w:szCs w:val="24"/>
          <w:lang w:eastAsia="en-US"/>
        </w:rPr>
        <w:t xml:space="preserve">зачёт состоит из  теоретического материала </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i/>
          <w:kern w:val="2"/>
          <w:sz w:val="24"/>
          <w:szCs w:val="24"/>
          <w:lang w:eastAsia="en-US"/>
        </w:rPr>
        <w:t xml:space="preserve">Основные содержательные разделы по предмету «Музыка», включённые в задания зачёта: </w:t>
      </w:r>
      <w:r w:rsidRPr="008E1FEA">
        <w:rPr>
          <w:rFonts w:ascii="Times New Roman" w:eastAsia="Andale Sans UI" w:hAnsi="Times New Roman" w:cs="Times New Roman"/>
          <w:kern w:val="2"/>
          <w:sz w:val="24"/>
          <w:szCs w:val="24"/>
          <w:lang w:eastAsia="en-US"/>
        </w:rPr>
        <w:t xml:space="preserve">темы :  Музыка как вид искусства, Русская и зарубежная музыкальная культура </w:t>
      </w:r>
      <w:r w:rsidRPr="008E1FEA">
        <w:rPr>
          <w:rFonts w:ascii="Times New Roman" w:eastAsia="Andale Sans UI" w:hAnsi="Times New Roman" w:cs="Times New Roman"/>
          <w:kern w:val="2"/>
          <w:sz w:val="24"/>
          <w:szCs w:val="24"/>
          <w:lang w:val="en-US" w:eastAsia="en-US"/>
        </w:rPr>
        <w:t>XX</w:t>
      </w:r>
      <w:r w:rsidRPr="008E1FEA">
        <w:rPr>
          <w:rFonts w:ascii="Times New Roman" w:eastAsia="Andale Sans UI" w:hAnsi="Times New Roman" w:cs="Times New Roman"/>
          <w:kern w:val="2"/>
          <w:sz w:val="24"/>
          <w:szCs w:val="24"/>
          <w:lang w:eastAsia="en-US"/>
        </w:rPr>
        <w:t xml:space="preserve"> в. ,Русская музыка от эпохи средневековья до рубежа </w:t>
      </w:r>
      <w:r w:rsidRPr="008E1FEA">
        <w:rPr>
          <w:rFonts w:ascii="Times New Roman" w:eastAsia="Andale Sans UI" w:hAnsi="Times New Roman" w:cs="Times New Roman"/>
          <w:kern w:val="2"/>
          <w:sz w:val="24"/>
          <w:szCs w:val="24"/>
          <w:lang w:val="en-US" w:eastAsia="en-US"/>
        </w:rPr>
        <w:t>XIX</w:t>
      </w:r>
      <w:r w:rsidRPr="008E1FEA">
        <w:rPr>
          <w:rFonts w:ascii="Times New Roman" w:eastAsia="Andale Sans UI" w:hAnsi="Times New Roman" w:cs="Times New Roman"/>
          <w:kern w:val="2"/>
          <w:sz w:val="24"/>
          <w:szCs w:val="24"/>
          <w:lang w:eastAsia="en-US"/>
        </w:rPr>
        <w:t xml:space="preserve">-ХХ вв, Зарубежная музыка от эпохи средневековья до рубежа </w:t>
      </w:r>
      <w:r w:rsidRPr="008E1FEA">
        <w:rPr>
          <w:rFonts w:ascii="Times New Roman" w:eastAsia="Andale Sans UI" w:hAnsi="Times New Roman" w:cs="Times New Roman"/>
          <w:kern w:val="2"/>
          <w:sz w:val="24"/>
          <w:szCs w:val="24"/>
          <w:lang w:val="en-US" w:eastAsia="en-US"/>
        </w:rPr>
        <w:t>XI</w:t>
      </w:r>
      <w:r w:rsidRPr="008E1FEA">
        <w:rPr>
          <w:rFonts w:ascii="Times New Roman" w:eastAsia="Andale Sans UI" w:hAnsi="Times New Roman" w:cs="Times New Roman"/>
          <w:kern w:val="2"/>
          <w:sz w:val="24"/>
          <w:szCs w:val="24"/>
          <w:lang w:eastAsia="en-US"/>
        </w:rPr>
        <w:t>Х-</w:t>
      </w:r>
      <w:r w:rsidRPr="008E1FEA">
        <w:rPr>
          <w:rFonts w:ascii="Times New Roman" w:eastAsia="Andale Sans UI" w:hAnsi="Times New Roman" w:cs="Times New Roman"/>
          <w:kern w:val="2"/>
          <w:sz w:val="24"/>
          <w:szCs w:val="24"/>
          <w:lang w:val="en-US" w:eastAsia="en-US"/>
        </w:rPr>
        <w:t>X</w:t>
      </w:r>
      <w:r w:rsidRPr="008E1FEA">
        <w:rPr>
          <w:rFonts w:ascii="Times New Roman" w:eastAsia="Andale Sans UI" w:hAnsi="Times New Roman" w:cs="Times New Roman"/>
          <w:kern w:val="2"/>
          <w:sz w:val="24"/>
          <w:szCs w:val="24"/>
          <w:lang w:eastAsia="en-US"/>
        </w:rPr>
        <w:t>Х вв., Народное музыкальное творчество, Значение музыки в жизни человека, изученные в 6 классе.</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i/>
          <w:kern w:val="2"/>
          <w:sz w:val="24"/>
          <w:szCs w:val="24"/>
          <w:lang w:eastAsia="en-US"/>
        </w:rPr>
        <w:t>Перечень проверяемых ЗУН:</w:t>
      </w:r>
      <w:r w:rsidRPr="008E1FEA">
        <w:rPr>
          <w:rFonts w:ascii="Times New Roman" w:eastAsia="Andale Sans UI" w:hAnsi="Times New Roman" w:cs="Times New Roman"/>
          <w:b/>
          <w:kern w:val="2"/>
          <w:sz w:val="24"/>
          <w:szCs w:val="24"/>
          <w:lang w:eastAsia="en-US"/>
        </w:rPr>
        <w:t xml:space="preserve"> </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b/>
          <w:kern w:val="2"/>
          <w:sz w:val="24"/>
          <w:szCs w:val="24"/>
          <w:lang w:eastAsia="en-US"/>
        </w:rPr>
        <w:t>Знать/понимать:</w:t>
      </w:r>
      <w:r w:rsidRPr="008E1FEA">
        <w:rPr>
          <w:rFonts w:ascii="Times New Roman" w:eastAsia="Andale Sans UI" w:hAnsi="Times New Roman" w:cs="Times New Roman"/>
          <w:kern w:val="2"/>
          <w:sz w:val="24"/>
          <w:szCs w:val="24"/>
          <w:lang w:eastAsia="en-US"/>
        </w:rPr>
        <w:t xml:space="preserve"> - жанры музыки (вокальные, инструментальные);</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 ориентироваться в музыкальных жанрах (опера, балет, симфония и т.д.);</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 особенности группирования   музыкальных инструментов.</w:t>
      </w:r>
    </w:p>
    <w:p w:rsidR="008E1FEA" w:rsidRPr="008E1FEA" w:rsidRDefault="008E1FEA" w:rsidP="008E1FEA">
      <w:pPr>
        <w:spacing w:after="0" w:line="240" w:lineRule="auto"/>
        <w:ind w:right="282"/>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Уметь:</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 определять  основные жанры музыки, </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-овладевать логическими действиями сравнения, анализа, классификации,  </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-записывать термины,</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-продолжать осваивать нотную грамоту.</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w:t>
      </w:r>
      <w:r w:rsidRPr="008E1FEA">
        <w:rPr>
          <w:rFonts w:ascii="Times New Roman" w:eastAsia="Andale Sans UI" w:hAnsi="Times New Roman" w:cs="Times New Roman"/>
          <w:i/>
          <w:kern w:val="2"/>
          <w:sz w:val="24"/>
          <w:szCs w:val="24"/>
          <w:lang w:eastAsia="en-US"/>
        </w:rPr>
        <w:t xml:space="preserve">Система оценивания отдельных заданий и работы в целом: </w:t>
      </w:r>
      <w:r w:rsidRPr="008E1FEA">
        <w:rPr>
          <w:rFonts w:ascii="Times New Roman" w:eastAsia="Andale Sans UI" w:hAnsi="Times New Roman" w:cs="Times New Roman"/>
          <w:kern w:val="2"/>
          <w:sz w:val="24"/>
          <w:szCs w:val="24"/>
          <w:lang w:eastAsia="en-US"/>
        </w:rPr>
        <w:t>ЗАЧЁТ (10-5 баллов)</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Каждый правильный ответ на вопрос оценивается в 1 балл</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kern w:val="2"/>
          <w:sz w:val="24"/>
          <w:szCs w:val="24"/>
          <w:lang w:eastAsia="en-US"/>
        </w:rPr>
        <w:t xml:space="preserve"> </w:t>
      </w:r>
      <w:r w:rsidRPr="008E1FEA">
        <w:rPr>
          <w:rFonts w:ascii="Times New Roman" w:eastAsia="Andale Sans UI" w:hAnsi="Times New Roman" w:cs="Times New Roman"/>
          <w:i/>
          <w:kern w:val="2"/>
          <w:sz w:val="24"/>
          <w:szCs w:val="24"/>
          <w:lang w:eastAsia="en-US"/>
        </w:rPr>
        <w:t>Время выполнения зачёта:</w:t>
      </w:r>
      <w:r w:rsidRPr="008E1FEA">
        <w:rPr>
          <w:rFonts w:ascii="Times New Roman" w:eastAsia="Andale Sans UI" w:hAnsi="Times New Roman" w:cs="Times New Roman"/>
          <w:kern w:val="2"/>
          <w:sz w:val="24"/>
          <w:szCs w:val="24"/>
          <w:lang w:eastAsia="en-US"/>
        </w:rPr>
        <w:t xml:space="preserve"> на выполнение работы отводится 20 мин.</w:t>
      </w:r>
    </w:p>
    <w:p w:rsidR="008E1FEA" w:rsidRPr="008E1FEA" w:rsidRDefault="008E1FEA" w:rsidP="008E1FEA">
      <w:pPr>
        <w:spacing w:after="0" w:line="240" w:lineRule="auto"/>
        <w:ind w:right="282"/>
        <w:rPr>
          <w:rFonts w:ascii="Times New Roman" w:eastAsia="Andale Sans UI" w:hAnsi="Times New Roman" w:cs="Times New Roman"/>
          <w:i/>
          <w:kern w:val="2"/>
          <w:sz w:val="24"/>
          <w:szCs w:val="24"/>
          <w:lang w:val="en-US" w:eastAsia="en-US"/>
        </w:rPr>
      </w:pPr>
      <w:r w:rsidRPr="008E1FEA">
        <w:rPr>
          <w:rFonts w:ascii="Times New Roman" w:eastAsia="Andale Sans UI" w:hAnsi="Times New Roman" w:cs="Times New Roman"/>
          <w:b/>
          <w:kern w:val="2"/>
          <w:sz w:val="24"/>
          <w:szCs w:val="24"/>
          <w:lang w:eastAsia="en-US"/>
        </w:rPr>
        <w:t xml:space="preserve">                          </w:t>
      </w:r>
      <w:r w:rsidRPr="008E1FEA">
        <w:rPr>
          <w:rFonts w:ascii="Times New Roman" w:eastAsia="Andale Sans UI" w:hAnsi="Times New Roman" w:cs="Times New Roman"/>
          <w:i/>
          <w:kern w:val="2"/>
          <w:sz w:val="24"/>
          <w:szCs w:val="24"/>
          <w:lang w:val="en-US" w:eastAsia="en-US"/>
        </w:rPr>
        <w:t xml:space="preserve">Самооценка:  </w:t>
      </w:r>
    </w:p>
    <w:p w:rsidR="008E1FEA" w:rsidRPr="008E1FEA" w:rsidRDefault="008E1FEA" w:rsidP="008E1FEA">
      <w:pPr>
        <w:numPr>
          <w:ilvl w:val="0"/>
          <w:numId w:val="2"/>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i/>
          <w:kern w:val="2"/>
          <w:sz w:val="24"/>
          <w:szCs w:val="24"/>
          <w:lang w:eastAsia="en-US"/>
        </w:rPr>
        <w:t>- зелёный цвет (</w:t>
      </w:r>
      <w:r w:rsidRPr="008E1FEA">
        <w:rPr>
          <w:rFonts w:ascii="Times New Roman" w:eastAsia="Andale Sans UI" w:hAnsi="Times New Roman" w:cs="Times New Roman"/>
          <w:kern w:val="2"/>
          <w:sz w:val="24"/>
          <w:szCs w:val="24"/>
          <w:lang w:eastAsia="en-US"/>
        </w:rPr>
        <w:t>номера заданий, которые мне было выполнить легко)</w:t>
      </w:r>
    </w:p>
    <w:p w:rsidR="008E1FEA" w:rsidRPr="008E1FEA" w:rsidRDefault="008E1FEA" w:rsidP="008E1FEA">
      <w:pPr>
        <w:numPr>
          <w:ilvl w:val="0"/>
          <w:numId w:val="2"/>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i/>
          <w:kern w:val="2"/>
          <w:sz w:val="24"/>
          <w:szCs w:val="24"/>
          <w:lang w:eastAsia="en-US"/>
        </w:rPr>
        <w:t>– жёлтый цвет (</w:t>
      </w:r>
      <w:r w:rsidRPr="008E1FEA">
        <w:rPr>
          <w:rFonts w:ascii="Times New Roman" w:eastAsia="Andale Sans UI" w:hAnsi="Times New Roman" w:cs="Times New Roman"/>
          <w:kern w:val="2"/>
          <w:sz w:val="24"/>
          <w:szCs w:val="24"/>
          <w:lang w:eastAsia="en-US"/>
        </w:rPr>
        <w:t>номера заданий, при выполнении которых у меня возникли сомнения)</w:t>
      </w:r>
    </w:p>
    <w:p w:rsidR="008E1FEA" w:rsidRPr="008E1FEA" w:rsidRDefault="008E1FEA" w:rsidP="008E1FEA">
      <w:pPr>
        <w:numPr>
          <w:ilvl w:val="0"/>
          <w:numId w:val="2"/>
        </w:numPr>
        <w:spacing w:after="0" w:line="240" w:lineRule="auto"/>
        <w:ind w:right="282"/>
        <w:rPr>
          <w:rFonts w:ascii="Times New Roman" w:eastAsia="Andale Sans UI" w:hAnsi="Times New Roman" w:cs="Times New Roman"/>
          <w:kern w:val="2"/>
          <w:sz w:val="24"/>
          <w:szCs w:val="24"/>
          <w:lang w:eastAsia="en-US"/>
        </w:rPr>
      </w:pPr>
      <w:r w:rsidRPr="008E1FEA">
        <w:rPr>
          <w:rFonts w:ascii="Times New Roman" w:eastAsia="Andale Sans UI" w:hAnsi="Times New Roman" w:cs="Times New Roman"/>
          <w:i/>
          <w:kern w:val="2"/>
          <w:sz w:val="24"/>
          <w:szCs w:val="24"/>
          <w:lang w:eastAsia="en-US"/>
        </w:rPr>
        <w:t>– красный цвет (</w:t>
      </w:r>
      <w:r w:rsidRPr="008E1FEA">
        <w:rPr>
          <w:rFonts w:ascii="Times New Roman" w:eastAsia="Andale Sans UI" w:hAnsi="Times New Roman" w:cs="Times New Roman"/>
          <w:kern w:val="2"/>
          <w:sz w:val="24"/>
          <w:szCs w:val="24"/>
          <w:lang w:eastAsia="en-US"/>
        </w:rPr>
        <w:t>номера заданий, которые мне было выполнять трудно)</w:t>
      </w:r>
    </w:p>
    <w:p w:rsidR="008E1FEA" w:rsidRPr="008E1FEA" w:rsidRDefault="008E1FEA" w:rsidP="008E1FEA">
      <w:pPr>
        <w:spacing w:after="0" w:line="240" w:lineRule="auto"/>
        <w:ind w:right="282"/>
        <w:rPr>
          <w:rFonts w:ascii="Times New Roman" w:eastAsia="Andale Sans UI" w:hAnsi="Times New Roman" w:cs="Times New Roman"/>
          <w:kern w:val="2"/>
          <w:sz w:val="24"/>
          <w:szCs w:val="24"/>
          <w:lang w:eastAsia="en-US"/>
        </w:rPr>
      </w:pPr>
    </w:p>
    <w:p w:rsidR="008E1FEA" w:rsidRPr="008E1FEA" w:rsidRDefault="008E1FEA" w:rsidP="008E1FEA">
      <w:pPr>
        <w:ind w:right="282"/>
        <w:contextualSpacing/>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вариант 1 .</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1.Этот жанр вокальной музыки является верным спутником  человека всю его жизнь:</w:t>
      </w:r>
    </w:p>
    <w:p w:rsidR="008E1FEA" w:rsidRPr="008E1FEA" w:rsidRDefault="008E1FEA" w:rsidP="008E1FEA">
      <w:pPr>
        <w:spacing w:after="0"/>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этюд; </w:t>
      </w:r>
    </w:p>
    <w:p w:rsidR="008E1FEA" w:rsidRPr="008E1FEA" w:rsidRDefault="008E1FEA" w:rsidP="008E1FEA">
      <w:pPr>
        <w:spacing w:after="0"/>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романс;</w:t>
      </w:r>
    </w:p>
    <w:p w:rsidR="008E1FEA" w:rsidRPr="008E1FEA" w:rsidRDefault="008E1FEA" w:rsidP="008E1FEA">
      <w:pPr>
        <w:spacing w:after="0"/>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песня.</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 Вокализ – это музыкальное произведение, исполняемое голосом без слов: </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да; </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нет.</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3. </w:t>
      </w:r>
      <w:r w:rsidRPr="008E1FEA">
        <w:rPr>
          <w:rFonts w:ascii="Times New Roman" w:eastAsia="Calibri" w:hAnsi="Times New Roman" w:cs="Times New Roman"/>
          <w:b/>
          <w:sz w:val="24"/>
          <w:szCs w:val="24"/>
          <w:lang w:val="en-US" w:eastAsia="en-US"/>
        </w:rPr>
        <w:t>A</w:t>
      </w:r>
      <w:r w:rsidRPr="008E1FEA">
        <w:rPr>
          <w:rFonts w:ascii="Times New Roman" w:eastAsia="Calibri" w:hAnsi="Times New Roman" w:cs="Times New Roman"/>
          <w:b/>
          <w:sz w:val="24"/>
          <w:szCs w:val="24"/>
          <w:lang w:eastAsia="en-US"/>
        </w:rPr>
        <w:t xml:space="preserve"> </w:t>
      </w:r>
      <w:r w:rsidRPr="008E1FEA">
        <w:rPr>
          <w:rFonts w:ascii="Times New Roman" w:eastAsia="Calibri" w:hAnsi="Times New Roman" w:cs="Times New Roman"/>
          <w:b/>
          <w:sz w:val="24"/>
          <w:szCs w:val="24"/>
          <w:lang w:val="en-US" w:eastAsia="en-US"/>
        </w:rPr>
        <w:t>capella</w:t>
      </w:r>
      <w:r w:rsidRPr="008E1FEA">
        <w:rPr>
          <w:rFonts w:ascii="Times New Roman" w:eastAsia="Calibri" w:hAnsi="Times New Roman" w:cs="Times New Roman"/>
          <w:b/>
          <w:sz w:val="24"/>
          <w:szCs w:val="24"/>
          <w:lang w:eastAsia="en-US"/>
        </w:rPr>
        <w:t xml:space="preserve"> – это:</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 xml:space="preserve">а) пение без музыкального сопровождения; </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б) в переводе с итальянского означает красивое, прекрасное пение;  </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пение без слов.</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 Мелодии знаменного распева записывали специальными знаками:</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нотами;</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крюками;</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невмами.</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5. Вокальный квартет – это коллектив певцов из скольких исполнителей</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2;</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3;</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4.</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6. Основоположником русской классической музыки является композитор</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Н.А. Римский-Корсаков;</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М.И. Глинка;</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П.И. Чайковский.</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7. Назовите высшее музыкальное  учебное заведение</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университет;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институт;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консерватория.</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8. Музыкальное  инструментальное сопровождение  голоса это</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ария;</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аккомпанемент;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 капелла.</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9. Хор – это коллектив музыкантов, который</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только поет;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играет на различных музыкальных инструментах;</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танцует.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10. Обобщенное представление о ком или о чем либо, выраженное в музыкальных звуках</w:t>
      </w:r>
      <w:r w:rsidRPr="008E1FEA">
        <w:rPr>
          <w:rFonts w:ascii="Times New Roman" w:eastAsia="Calibri" w:hAnsi="Times New Roman" w:cs="Times New Roman"/>
          <w:sz w:val="24"/>
          <w:szCs w:val="24"/>
          <w:lang w:eastAsia="en-US"/>
        </w:rPr>
        <w:t>.</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музыкальный образ;</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романс;</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музыкальная интонация.</w:t>
      </w:r>
    </w:p>
    <w:p w:rsidR="008E1FEA" w:rsidRPr="008E1FEA" w:rsidRDefault="008E1FEA" w:rsidP="008E1FEA">
      <w:pPr>
        <w:ind w:right="282"/>
        <w:contextualSpacing/>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вариант 2 .</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 Вокальное произведение, исполняемое поздно вечером под окном или под балконом  любимой, называется</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романс;</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серенада;</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вокализ.</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 Вокализ – это музыкальное произведение, исполняемое голосом без слов: </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да; </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нет.</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3. </w:t>
      </w:r>
      <w:r w:rsidRPr="008E1FEA">
        <w:rPr>
          <w:rFonts w:ascii="Times New Roman" w:eastAsia="Calibri" w:hAnsi="Times New Roman" w:cs="Times New Roman"/>
          <w:b/>
          <w:sz w:val="24"/>
          <w:szCs w:val="24"/>
          <w:lang w:val="en-US" w:eastAsia="en-US"/>
        </w:rPr>
        <w:t>A</w:t>
      </w:r>
      <w:r w:rsidRPr="008E1FEA">
        <w:rPr>
          <w:rFonts w:ascii="Times New Roman" w:eastAsia="Calibri" w:hAnsi="Times New Roman" w:cs="Times New Roman"/>
          <w:b/>
          <w:sz w:val="24"/>
          <w:szCs w:val="24"/>
          <w:lang w:eastAsia="en-US"/>
        </w:rPr>
        <w:t xml:space="preserve"> </w:t>
      </w:r>
      <w:r w:rsidRPr="008E1FEA">
        <w:rPr>
          <w:rFonts w:ascii="Times New Roman" w:eastAsia="Calibri" w:hAnsi="Times New Roman" w:cs="Times New Roman"/>
          <w:b/>
          <w:sz w:val="24"/>
          <w:szCs w:val="24"/>
          <w:lang w:val="en-US" w:eastAsia="en-US"/>
        </w:rPr>
        <w:t>capella</w:t>
      </w:r>
      <w:r w:rsidRPr="008E1FEA">
        <w:rPr>
          <w:rFonts w:ascii="Times New Roman" w:eastAsia="Calibri" w:hAnsi="Times New Roman" w:cs="Times New Roman"/>
          <w:b/>
          <w:sz w:val="24"/>
          <w:szCs w:val="24"/>
          <w:lang w:eastAsia="en-US"/>
        </w:rPr>
        <w:t xml:space="preserve"> – это:</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пение без музыкального сопровождения; </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б) в переводе с итальянского означает красивое, прекрасное пение;  </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пение без слов.</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 Мелодии знаменного распева записывали специальными знаками:</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нотами;</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крюками;</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невмами.</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lastRenderedPageBreak/>
        <w:t>5. Вокальное  трио – это коллектив певцов из скольких исполнителей</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2;</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3;</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4.</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6.Основоположником русской классической музыки является композитор</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Н.А. Римский-Корсаков;</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М.И. Глинка;</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П.И. Чайковский.</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7. Назовите высшее музыкальное  учебное заведение</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университет;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институт;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консерватория.</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8. Музыкальное  инструментальное сопровождение  голоса это</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ария;</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аккомпанемент;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 капелла.</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9. Хор – это коллектив музыкантов, который</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только поет;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играет на различных музыкальных инструментах;</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танцует.</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10. Обобщенное представление о ком или о чем либо, выраженное в музыкальных звуках</w:t>
      </w:r>
      <w:r w:rsidRPr="008E1FEA">
        <w:rPr>
          <w:rFonts w:ascii="Times New Roman" w:eastAsia="Calibri" w:hAnsi="Times New Roman" w:cs="Times New Roman"/>
          <w:sz w:val="24"/>
          <w:szCs w:val="24"/>
          <w:lang w:eastAsia="en-US"/>
        </w:rPr>
        <w:t>.</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музыкальный образ;</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романс; </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музыкальная интонация.</w:t>
      </w: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eastAsia="en-US"/>
        </w:rPr>
      </w:pPr>
      <w:r w:rsidRPr="008E1FEA">
        <w:rPr>
          <w:rFonts w:ascii="Times New Roman" w:eastAsia="Andale Sans UI" w:hAnsi="Times New Roman" w:cs="Times New Roman"/>
          <w:b/>
          <w:kern w:val="2"/>
          <w:sz w:val="24"/>
          <w:szCs w:val="24"/>
          <w:lang w:eastAsia="en-US"/>
        </w:rPr>
        <w:t xml:space="preserve">Ответы на входной тест 7 класс </w:t>
      </w:r>
    </w:p>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r w:rsidRPr="008E1FEA">
        <w:rPr>
          <w:rFonts w:ascii="Times New Roman" w:eastAsia="Andale Sans UI" w:hAnsi="Times New Roman" w:cs="Times New Roman"/>
          <w:b/>
          <w:kern w:val="2"/>
          <w:sz w:val="24"/>
          <w:szCs w:val="24"/>
          <w:lang w:val="en-US" w:eastAsia="en-US"/>
        </w:rPr>
        <w:t>вариант 1</w:t>
      </w:r>
    </w:p>
    <w:tbl>
      <w:tblPr>
        <w:tblStyle w:val="110"/>
        <w:tblW w:w="0" w:type="auto"/>
        <w:tblLook w:val="04A0" w:firstRow="1" w:lastRow="0" w:firstColumn="1" w:lastColumn="0" w:noHBand="0" w:noVBand="1"/>
      </w:tblPr>
      <w:tblGrid>
        <w:gridCol w:w="1042"/>
        <w:gridCol w:w="1042"/>
        <w:gridCol w:w="1042"/>
        <w:gridCol w:w="1042"/>
        <w:gridCol w:w="1042"/>
        <w:gridCol w:w="1042"/>
        <w:gridCol w:w="1042"/>
        <w:gridCol w:w="1042"/>
        <w:gridCol w:w="1042"/>
        <w:gridCol w:w="1043"/>
      </w:tblGrid>
      <w:tr w:rsidR="008E1FEA" w:rsidRPr="008E1FEA" w:rsidTr="002778C6">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1</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2</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3</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4</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5</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6</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7</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8</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9</w:t>
            </w:r>
          </w:p>
        </w:tc>
        <w:tc>
          <w:tcPr>
            <w:tcW w:w="1043"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10</w:t>
            </w:r>
          </w:p>
        </w:tc>
      </w:tr>
      <w:tr w:rsidR="008E1FEA" w:rsidRPr="008E1FEA" w:rsidTr="002778C6">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в</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а</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а</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б</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в</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б</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в</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б</w:t>
            </w:r>
          </w:p>
        </w:tc>
        <w:tc>
          <w:tcPr>
            <w:tcW w:w="1042"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а</w:t>
            </w:r>
          </w:p>
        </w:tc>
        <w:tc>
          <w:tcPr>
            <w:tcW w:w="1043" w:type="dxa"/>
          </w:tcPr>
          <w:p w:rsidR="008E1FEA" w:rsidRPr="008E1FEA" w:rsidRDefault="008E1FEA" w:rsidP="008E1FEA">
            <w:pPr>
              <w:ind w:right="282"/>
              <w:jc w:val="center"/>
              <w:rPr>
                <w:rFonts w:ascii="Times New Roman" w:eastAsia="Andale Sans UI" w:hAnsi="Times New Roman" w:cs="Times New Roman"/>
                <w:kern w:val="2"/>
                <w:sz w:val="24"/>
                <w:szCs w:val="24"/>
              </w:rPr>
            </w:pPr>
            <w:r w:rsidRPr="008E1FEA">
              <w:rPr>
                <w:rFonts w:ascii="Times New Roman" w:eastAsia="Andale Sans UI" w:hAnsi="Times New Roman" w:cs="Times New Roman"/>
                <w:kern w:val="2"/>
                <w:sz w:val="24"/>
                <w:szCs w:val="24"/>
              </w:rPr>
              <w:t>а</w:t>
            </w:r>
          </w:p>
        </w:tc>
      </w:tr>
    </w:tbl>
    <w:p w:rsidR="008E1FEA" w:rsidRPr="008E1FEA" w:rsidRDefault="008E1FEA" w:rsidP="008E1FEA">
      <w:pPr>
        <w:spacing w:after="0" w:line="240" w:lineRule="auto"/>
        <w:ind w:right="282"/>
        <w:jc w:val="center"/>
        <w:rPr>
          <w:rFonts w:ascii="Times New Roman" w:eastAsia="Andale Sans UI" w:hAnsi="Times New Roman" w:cs="Times New Roman"/>
          <w:b/>
          <w:kern w:val="2"/>
          <w:sz w:val="24"/>
          <w:szCs w:val="24"/>
          <w:lang w:val="en-US" w:eastAsia="en-US"/>
        </w:rPr>
      </w:pPr>
    </w:p>
    <w:p w:rsidR="008E1FEA" w:rsidRPr="008E1FEA" w:rsidRDefault="008E1FEA" w:rsidP="008E1FEA">
      <w:pPr>
        <w:ind w:right="282"/>
        <w:contextualSpacing/>
        <w:rPr>
          <w:rFonts w:ascii="Times New Roman" w:eastAsia="Calibri" w:hAnsi="Times New Roman" w:cs="Times New Roman"/>
          <w:sz w:val="24"/>
          <w:szCs w:val="24"/>
          <w:lang w:val="en-US" w:eastAsia="en-US"/>
        </w:rPr>
      </w:pPr>
      <w:r w:rsidRPr="008E1FEA">
        <w:rPr>
          <w:rFonts w:ascii="Times New Roman" w:eastAsia="Calibri" w:hAnsi="Times New Roman" w:cs="Times New Roman"/>
          <w:b/>
          <w:sz w:val="24"/>
          <w:szCs w:val="24"/>
          <w:lang w:val="en-US" w:eastAsia="en-US"/>
        </w:rPr>
        <w:t xml:space="preserve"> </w:t>
      </w:r>
    </w:p>
    <w:p w:rsidR="008E1FEA" w:rsidRPr="008E1FEA" w:rsidRDefault="008E1FEA" w:rsidP="008E1FEA">
      <w:pPr>
        <w:ind w:right="282"/>
        <w:contextualSpacing/>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вариант 2 .</w:t>
      </w:r>
    </w:p>
    <w:tbl>
      <w:tblPr>
        <w:tblStyle w:val="110"/>
        <w:tblW w:w="0" w:type="auto"/>
        <w:tblLook w:val="04A0" w:firstRow="1" w:lastRow="0" w:firstColumn="1" w:lastColumn="0" w:noHBand="0" w:noVBand="1"/>
      </w:tblPr>
      <w:tblGrid>
        <w:gridCol w:w="1042"/>
        <w:gridCol w:w="1042"/>
        <w:gridCol w:w="1042"/>
        <w:gridCol w:w="1042"/>
        <w:gridCol w:w="1042"/>
        <w:gridCol w:w="1042"/>
        <w:gridCol w:w="1042"/>
        <w:gridCol w:w="1042"/>
        <w:gridCol w:w="1042"/>
        <w:gridCol w:w="1043"/>
      </w:tblGrid>
      <w:tr w:rsidR="008E1FEA" w:rsidRPr="008E1FEA" w:rsidTr="002778C6">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1</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2</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3</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4</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5</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6</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7</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8</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9</w:t>
            </w:r>
          </w:p>
        </w:tc>
        <w:tc>
          <w:tcPr>
            <w:tcW w:w="1043"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10</w:t>
            </w:r>
          </w:p>
        </w:tc>
      </w:tr>
      <w:tr w:rsidR="008E1FEA" w:rsidRPr="008E1FEA" w:rsidTr="002778C6">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б</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а</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а</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б</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б</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б</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в</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б</w:t>
            </w:r>
          </w:p>
        </w:tc>
        <w:tc>
          <w:tcPr>
            <w:tcW w:w="1042"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а</w:t>
            </w:r>
          </w:p>
        </w:tc>
        <w:tc>
          <w:tcPr>
            <w:tcW w:w="1043" w:type="dxa"/>
          </w:tcPr>
          <w:p w:rsidR="008E1FEA" w:rsidRPr="008E1FEA" w:rsidRDefault="008E1FEA" w:rsidP="008E1FEA">
            <w:pPr>
              <w:ind w:right="282"/>
              <w:contextualSpacing/>
              <w:jc w:val="center"/>
              <w:rPr>
                <w:rFonts w:ascii="Times New Roman" w:hAnsi="Times New Roman" w:cs="Times New Roman"/>
                <w:sz w:val="24"/>
                <w:szCs w:val="24"/>
              </w:rPr>
            </w:pPr>
            <w:r w:rsidRPr="008E1FEA">
              <w:rPr>
                <w:rFonts w:ascii="Times New Roman" w:hAnsi="Times New Roman" w:cs="Times New Roman"/>
                <w:sz w:val="24"/>
                <w:szCs w:val="24"/>
              </w:rPr>
              <w:t>а</w:t>
            </w:r>
          </w:p>
        </w:tc>
      </w:tr>
    </w:tbl>
    <w:p w:rsidR="008E1FEA" w:rsidRPr="008E1FEA" w:rsidRDefault="008E1FEA" w:rsidP="008E1FEA">
      <w:pPr>
        <w:ind w:right="282"/>
        <w:contextualSpacing/>
        <w:jc w:val="center"/>
        <w:rPr>
          <w:rFonts w:ascii="Times New Roman" w:eastAsia="Calibri" w:hAnsi="Times New Roman" w:cs="Times New Roman"/>
          <w:sz w:val="24"/>
          <w:szCs w:val="24"/>
          <w:lang w:val="en-US" w:eastAsia="en-US"/>
        </w:rPr>
      </w:pPr>
    </w:p>
    <w:p w:rsidR="008E1FEA" w:rsidRPr="008E1FEA" w:rsidRDefault="008E1FEA" w:rsidP="008E1FEA">
      <w:pPr>
        <w:ind w:right="282"/>
        <w:contextualSpacing/>
        <w:rPr>
          <w:rFonts w:ascii="Times New Roman" w:eastAsia="Calibri" w:hAnsi="Times New Roman" w:cs="Times New Roman"/>
          <w:sz w:val="24"/>
          <w:szCs w:val="24"/>
          <w:lang w:val="en-US" w:eastAsia="en-US"/>
        </w:rPr>
      </w:pPr>
      <w:r w:rsidRPr="008E1FEA">
        <w:rPr>
          <w:rFonts w:ascii="Times New Roman" w:eastAsia="Calibri" w:hAnsi="Times New Roman" w:cs="Times New Roman"/>
          <w:b/>
          <w:sz w:val="24"/>
          <w:szCs w:val="24"/>
          <w:lang w:val="en-US" w:eastAsia="en-US"/>
        </w:rPr>
        <w:t xml:space="preserve"> </w:t>
      </w:r>
    </w:p>
    <w:p w:rsidR="008E1FEA" w:rsidRPr="008E1FEA" w:rsidRDefault="008E1FEA" w:rsidP="008E1FEA">
      <w:pPr>
        <w:ind w:right="282"/>
        <w:contextualSpacing/>
        <w:rPr>
          <w:rFonts w:ascii="Times New Roman" w:eastAsia="Calibri" w:hAnsi="Times New Roman" w:cs="Times New Roman"/>
          <w:sz w:val="24"/>
          <w:szCs w:val="24"/>
          <w:lang w:val="en-US" w:eastAsia="en-US"/>
        </w:rPr>
      </w:pPr>
      <w:r w:rsidRPr="008E1FEA">
        <w:rPr>
          <w:rFonts w:ascii="Times New Roman" w:eastAsia="Calibri" w:hAnsi="Times New Roman" w:cs="Times New Roman"/>
          <w:b/>
          <w:sz w:val="24"/>
          <w:szCs w:val="24"/>
          <w:lang w:val="en-US" w:eastAsia="en-US"/>
        </w:rPr>
        <w:t xml:space="preserve"> </w:t>
      </w:r>
    </w:p>
    <w:p w:rsidR="008E1FEA" w:rsidRPr="008E1FEA" w:rsidRDefault="008E1FEA" w:rsidP="008E1FEA">
      <w:pPr>
        <w:ind w:right="282"/>
        <w:contextualSpacing/>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 xml:space="preserve">                                             Итоговый тест для 7 класса</w:t>
      </w:r>
    </w:p>
    <w:p w:rsidR="008E1FEA" w:rsidRPr="008E1FEA" w:rsidRDefault="008E1FEA" w:rsidP="008E1FEA">
      <w:pPr>
        <w:ind w:right="282"/>
        <w:contextualSpacing/>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Тест составлен по программе</w:t>
      </w:r>
      <w:r w:rsidRPr="008E1FEA">
        <w:rPr>
          <w:rFonts w:ascii="Times New Roman" w:eastAsia="Calibri" w:hAnsi="Times New Roman" w:cs="Times New Roman"/>
          <w:sz w:val="24"/>
          <w:szCs w:val="24"/>
          <w:lang w:val="en-US" w:eastAsia="en-US"/>
        </w:rPr>
        <w:t>  </w:t>
      </w:r>
      <w:r w:rsidRPr="008E1FEA">
        <w:rPr>
          <w:rFonts w:ascii="Times New Roman" w:eastAsia="Calibri" w:hAnsi="Times New Roman" w:cs="Times New Roman"/>
          <w:sz w:val="24"/>
          <w:szCs w:val="24"/>
          <w:lang w:eastAsia="en-US"/>
        </w:rPr>
        <w:t xml:space="preserve"> Критской </w:t>
      </w:r>
      <w:r w:rsidRPr="008E1FEA">
        <w:rPr>
          <w:rFonts w:ascii="Times New Roman" w:eastAsia="Calibri" w:hAnsi="Times New Roman" w:cs="Times New Roman"/>
          <w:sz w:val="24"/>
          <w:szCs w:val="24"/>
          <w:lang w:val="en-US" w:eastAsia="en-US"/>
        </w:rPr>
        <w:t> </w:t>
      </w:r>
      <w:r w:rsidRPr="008E1FEA">
        <w:rPr>
          <w:rFonts w:ascii="Times New Roman" w:eastAsia="Calibri" w:hAnsi="Times New Roman" w:cs="Times New Roman"/>
          <w:sz w:val="24"/>
          <w:szCs w:val="24"/>
          <w:lang w:eastAsia="en-US"/>
        </w:rPr>
        <w:t xml:space="preserve">Е.Д., Сергеевой </w:t>
      </w:r>
      <w:r w:rsidRPr="008E1FEA">
        <w:rPr>
          <w:rFonts w:ascii="Times New Roman" w:eastAsia="Calibri" w:hAnsi="Times New Roman" w:cs="Times New Roman"/>
          <w:sz w:val="24"/>
          <w:szCs w:val="24"/>
          <w:lang w:val="en-US" w:eastAsia="en-US"/>
        </w:rPr>
        <w:t> </w:t>
      </w:r>
      <w:r w:rsidRPr="008E1FEA">
        <w:rPr>
          <w:rFonts w:ascii="Times New Roman" w:eastAsia="Calibri" w:hAnsi="Times New Roman" w:cs="Times New Roman"/>
          <w:sz w:val="24"/>
          <w:szCs w:val="24"/>
          <w:lang w:eastAsia="en-US"/>
        </w:rPr>
        <w:t>Г.П.</w:t>
      </w:r>
      <w:r w:rsidRPr="008E1FEA">
        <w:rPr>
          <w:rFonts w:ascii="Times New Roman" w:eastAsia="Calibri" w:hAnsi="Times New Roman" w:cs="Times New Roman"/>
          <w:sz w:val="24"/>
          <w:szCs w:val="24"/>
          <w:lang w:val="en-US" w:eastAsia="en-US"/>
        </w:rPr>
        <w:t> </w:t>
      </w:r>
      <w:r w:rsidRPr="008E1FEA">
        <w:rPr>
          <w:rFonts w:ascii="Times New Roman" w:eastAsia="Calibri" w:hAnsi="Times New Roman" w:cs="Times New Roman"/>
          <w:sz w:val="24"/>
          <w:szCs w:val="24"/>
          <w:lang w:eastAsia="en-US"/>
        </w:rPr>
        <w:t>и содержит 22 вопроса различной сложности. Первый уровень состоит из десяти вопросов с вариантами ответов, второй из десяти вопросов без вариантов ответов, третий - два сложных вопроса. За каждый правильно отвеченный вопрос – 1 балл. Зачет сдан, если обучающийся ответил на 22-11 вопросов теста.</w:t>
      </w:r>
      <w:r w:rsidRPr="008E1FEA">
        <w:rPr>
          <w:rFonts w:ascii="Times New Roman" w:eastAsia="Times New Roman" w:hAnsi="Times New Roman" w:cs="Times New Roman"/>
          <w:i/>
          <w:color w:val="000000"/>
          <w:sz w:val="24"/>
          <w:szCs w:val="24"/>
          <w:lang w:eastAsia="ar-SA"/>
        </w:rPr>
        <w:t xml:space="preserve"> </w:t>
      </w:r>
      <w:r w:rsidRPr="008E1FEA">
        <w:rPr>
          <w:rFonts w:ascii="Times New Roman" w:eastAsia="Calibri" w:hAnsi="Times New Roman" w:cs="Times New Roman"/>
          <w:i/>
          <w:sz w:val="24"/>
          <w:szCs w:val="24"/>
          <w:lang w:eastAsia="en-US"/>
        </w:rPr>
        <w:t>Время выполнения зачёта:</w:t>
      </w:r>
      <w:r w:rsidRPr="008E1FEA">
        <w:rPr>
          <w:rFonts w:ascii="Times New Roman" w:eastAsia="Calibri" w:hAnsi="Times New Roman" w:cs="Times New Roman"/>
          <w:sz w:val="24"/>
          <w:szCs w:val="24"/>
          <w:lang w:eastAsia="en-US"/>
        </w:rPr>
        <w:t xml:space="preserve"> на выполнение работы отводится 40 мин. Проводится на последнем уроке года.</w:t>
      </w:r>
    </w:p>
    <w:p w:rsidR="008E1FEA" w:rsidRPr="008E1FEA" w:rsidRDefault="008E1FEA" w:rsidP="008E1FEA">
      <w:pPr>
        <w:ind w:right="282"/>
        <w:contextualSpacing/>
        <w:rPr>
          <w:rFonts w:ascii="Times New Roman" w:eastAsia="Calibri" w:hAnsi="Times New Roman" w:cs="Times New Roman"/>
          <w:sz w:val="24"/>
          <w:szCs w:val="24"/>
          <w:lang w:eastAsia="en-US"/>
        </w:rPr>
      </w:pPr>
    </w:p>
    <w:p w:rsidR="008E1FEA" w:rsidRPr="008E1FEA" w:rsidRDefault="008E1FEA" w:rsidP="008E1FEA">
      <w:pPr>
        <w:ind w:right="282"/>
        <w:contextualSpacing/>
        <w:rPr>
          <w:rFonts w:ascii="Times New Roman" w:eastAsia="Times New Roman" w:hAnsi="Times New Roman" w:cs="Times New Roman"/>
          <w:b/>
          <w:color w:val="000000"/>
          <w:sz w:val="24"/>
          <w:szCs w:val="24"/>
          <w:lang w:eastAsia="ar-SA"/>
        </w:rPr>
      </w:pPr>
      <w:r w:rsidRPr="008E1FEA">
        <w:rPr>
          <w:rFonts w:ascii="Times New Roman" w:eastAsia="Calibri" w:hAnsi="Times New Roman" w:cs="Times New Roman"/>
          <w:b/>
          <w:sz w:val="24"/>
          <w:szCs w:val="24"/>
          <w:lang w:eastAsia="en-US"/>
        </w:rPr>
        <w:t xml:space="preserve">                                                                 </w:t>
      </w:r>
      <w:r w:rsidRPr="008E1FEA">
        <w:rPr>
          <w:rFonts w:ascii="Times New Roman" w:eastAsia="Times New Roman" w:hAnsi="Times New Roman" w:cs="Times New Roman"/>
          <w:b/>
          <w:color w:val="000000"/>
          <w:sz w:val="24"/>
          <w:szCs w:val="24"/>
          <w:lang w:eastAsia="ar-SA"/>
        </w:rPr>
        <w:t>вариант 1.</w:t>
      </w:r>
    </w:p>
    <w:p w:rsidR="008E1FEA" w:rsidRPr="008E1FEA" w:rsidRDefault="008E1FEA" w:rsidP="008E1FEA">
      <w:pPr>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1 уровень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 </w:t>
      </w:r>
      <w:r w:rsidRPr="008E1FEA">
        <w:rPr>
          <w:rFonts w:ascii="Times New Roman" w:eastAsia="Calibri" w:hAnsi="Times New Roman" w:cs="Times New Roman"/>
          <w:b/>
          <w:sz w:val="24"/>
          <w:szCs w:val="24"/>
          <w:lang w:eastAsia="en-US"/>
        </w:rPr>
        <w:tab/>
        <w:t>Произведения музыкального искусства, получившие мировое признание и    имеющие непреходящую ценность для национальной и мировой культуры:</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 xml:space="preserve">а) популярная музыка                         б) легкая музыка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современная музыка                       г) классическая музыка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w:t>
      </w:r>
      <w:r w:rsidRPr="008E1FEA">
        <w:rPr>
          <w:rFonts w:ascii="Times New Roman" w:eastAsia="Calibri" w:hAnsi="Times New Roman" w:cs="Times New Roman"/>
          <w:b/>
          <w:sz w:val="24"/>
          <w:szCs w:val="24"/>
          <w:lang w:eastAsia="en-US"/>
        </w:rPr>
        <w:tab/>
        <w:t>Медленный лирический танец главных героев в балетном спектакле:</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гран-па                  б) адажио            в) па-де-де               г)  па-де-труа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3. </w:t>
      </w:r>
      <w:r w:rsidRPr="008E1FEA">
        <w:rPr>
          <w:rFonts w:ascii="Times New Roman" w:eastAsia="Calibri" w:hAnsi="Times New Roman" w:cs="Times New Roman"/>
          <w:b/>
          <w:sz w:val="24"/>
          <w:szCs w:val="24"/>
          <w:lang w:eastAsia="en-US"/>
        </w:rPr>
        <w:tab/>
        <w:t xml:space="preserve">В музыкальной характеристике  Кармен в опере Ж.Бизе  преобладает: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танцевальная музыка          б)   маршевая музыка                в)   песенная музыка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4. </w:t>
      </w:r>
      <w:r w:rsidRPr="008E1FEA">
        <w:rPr>
          <w:rFonts w:ascii="Times New Roman" w:eastAsia="Calibri" w:hAnsi="Times New Roman" w:cs="Times New Roman"/>
          <w:b/>
          <w:sz w:val="24"/>
          <w:szCs w:val="24"/>
          <w:lang w:eastAsia="en-US"/>
        </w:rPr>
        <w:tab/>
        <w:t xml:space="preserve">Транскрипция, современное прочтение оперы Ж.Бизе: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Увертюра-фантазия  П.И. Чайковского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Балет-сюита Р.Щедрина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Балет С.Прокофьева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5. </w:t>
      </w:r>
      <w:r w:rsidRPr="008E1FEA">
        <w:rPr>
          <w:rFonts w:ascii="Times New Roman" w:eastAsia="Calibri" w:hAnsi="Times New Roman" w:cs="Times New Roman"/>
          <w:b/>
          <w:sz w:val="24"/>
          <w:szCs w:val="24"/>
          <w:lang w:eastAsia="en-US"/>
        </w:rPr>
        <w:tab/>
        <w:t>"Иисус Христос - суперзвезда" Э.Л.Уэббера  - это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ab/>
      </w:r>
      <w:r w:rsidRPr="008E1FEA">
        <w:rPr>
          <w:rFonts w:ascii="Times New Roman" w:eastAsia="Calibri" w:hAnsi="Times New Roman" w:cs="Times New Roman"/>
          <w:sz w:val="24"/>
          <w:szCs w:val="24"/>
          <w:lang w:eastAsia="en-US"/>
        </w:rPr>
        <w:t>а) величайший шедевр русской духовной музыки, вокальное произведение, в основе которого лежат напевы древнерусских песнопений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ab/>
        <w:t>б) рок-опера, в основу которой положены события Евангелия о последних днях земной жизни  Христа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ab/>
        <w:t xml:space="preserve">в) вокально-инструментальное произведение для солистов, органа, хора и оркестра,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написанное на латинский текст католической литургии</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6. </w:t>
      </w:r>
      <w:r w:rsidRPr="008E1FEA">
        <w:rPr>
          <w:rFonts w:ascii="Times New Roman" w:eastAsia="Calibri" w:hAnsi="Times New Roman" w:cs="Times New Roman"/>
          <w:b/>
          <w:sz w:val="24"/>
          <w:szCs w:val="24"/>
          <w:lang w:eastAsia="en-US"/>
        </w:rPr>
        <w:tab/>
        <w:t>В основе русской духовной музыки лежит: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ab/>
      </w:r>
      <w:r w:rsidRPr="008E1FEA">
        <w:rPr>
          <w:rFonts w:ascii="Times New Roman" w:eastAsia="Calibri" w:hAnsi="Times New Roman" w:cs="Times New Roman"/>
          <w:sz w:val="24"/>
          <w:szCs w:val="24"/>
          <w:lang w:eastAsia="en-US"/>
        </w:rPr>
        <w:t>а) хорал                      б) знаменный распев                  в)  русская народная песня</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7. </w:t>
      </w:r>
      <w:r w:rsidRPr="008E1FEA">
        <w:rPr>
          <w:rFonts w:ascii="Times New Roman" w:eastAsia="Calibri" w:hAnsi="Times New Roman" w:cs="Times New Roman"/>
          <w:b/>
          <w:sz w:val="24"/>
          <w:szCs w:val="24"/>
          <w:lang w:eastAsia="en-US"/>
        </w:rPr>
        <w:tab/>
        <w:t>Композитор, создатель  жанра  концертного этюда: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ab/>
      </w:r>
      <w:r w:rsidRPr="008E1FEA">
        <w:rPr>
          <w:rFonts w:ascii="Times New Roman" w:eastAsia="Calibri" w:hAnsi="Times New Roman" w:cs="Times New Roman"/>
          <w:sz w:val="24"/>
          <w:szCs w:val="24"/>
          <w:lang w:eastAsia="en-US"/>
        </w:rPr>
        <w:t>а) Ф.Лист                               б) Ф.Шуберт                            в)  Ф.Шопен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8. </w:t>
      </w:r>
      <w:r w:rsidRPr="008E1FEA">
        <w:rPr>
          <w:rFonts w:ascii="Times New Roman" w:eastAsia="Calibri" w:hAnsi="Times New Roman" w:cs="Times New Roman"/>
          <w:b/>
          <w:sz w:val="24"/>
          <w:szCs w:val="24"/>
          <w:lang w:eastAsia="en-US"/>
        </w:rPr>
        <w:tab/>
        <w:t xml:space="preserve">Назови венских классиков - великих симфонистов </w:t>
      </w:r>
      <w:r w:rsidRPr="008E1FEA">
        <w:rPr>
          <w:rFonts w:ascii="Times New Roman" w:eastAsia="Calibri" w:hAnsi="Times New Roman" w:cs="Times New Roman"/>
          <w:b/>
          <w:sz w:val="24"/>
          <w:szCs w:val="24"/>
          <w:lang w:val="en-US" w:eastAsia="en-US"/>
        </w:rPr>
        <w:t>XVIII</w:t>
      </w:r>
      <w:r w:rsidRPr="008E1FEA">
        <w:rPr>
          <w:rFonts w:ascii="Times New Roman" w:eastAsia="Calibri" w:hAnsi="Times New Roman" w:cs="Times New Roman"/>
          <w:b/>
          <w:sz w:val="24"/>
          <w:szCs w:val="24"/>
          <w:lang w:eastAsia="en-US"/>
        </w:rPr>
        <w:t xml:space="preserve"> века: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ab/>
      </w:r>
      <w:r w:rsidRPr="008E1FEA">
        <w:rPr>
          <w:rFonts w:ascii="Times New Roman" w:eastAsia="Calibri" w:hAnsi="Times New Roman" w:cs="Times New Roman"/>
          <w:sz w:val="24"/>
          <w:szCs w:val="24"/>
          <w:lang w:eastAsia="en-US"/>
        </w:rPr>
        <w:t>а) В.А.Моцарт              б) Л.В.Бетховен          в) И.С.Бах              г)  Й.Гайдн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9. </w:t>
      </w:r>
      <w:r w:rsidRPr="008E1FEA">
        <w:rPr>
          <w:rFonts w:ascii="Times New Roman" w:eastAsia="Calibri" w:hAnsi="Times New Roman" w:cs="Times New Roman"/>
          <w:b/>
          <w:sz w:val="24"/>
          <w:szCs w:val="24"/>
          <w:lang w:eastAsia="en-US"/>
        </w:rPr>
        <w:tab/>
        <w:t>Симфонию этого композитора называют "песней жаворонка" русского симфонизма: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ab/>
      </w:r>
      <w:r w:rsidRPr="008E1FEA">
        <w:rPr>
          <w:rFonts w:ascii="Times New Roman" w:eastAsia="Calibri" w:hAnsi="Times New Roman" w:cs="Times New Roman"/>
          <w:sz w:val="24"/>
          <w:szCs w:val="24"/>
          <w:lang w:eastAsia="en-US"/>
        </w:rPr>
        <w:t>а) С.Прокофьев          б) Д.Шостакович          в)  В.Калинников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10. </w:t>
      </w:r>
      <w:r w:rsidRPr="008E1FEA">
        <w:rPr>
          <w:rFonts w:ascii="Times New Roman" w:eastAsia="Calibri" w:hAnsi="Times New Roman" w:cs="Times New Roman"/>
          <w:b/>
          <w:sz w:val="24"/>
          <w:szCs w:val="24"/>
          <w:lang w:eastAsia="en-US"/>
        </w:rPr>
        <w:tab/>
        <w:t>Ведущий жанр оркестровой музыки, сложное, богато развитое многочастное произведение:</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ab/>
      </w:r>
      <w:r w:rsidRPr="008E1FEA">
        <w:rPr>
          <w:rFonts w:ascii="Times New Roman" w:eastAsia="Calibri" w:hAnsi="Times New Roman" w:cs="Times New Roman"/>
          <w:sz w:val="24"/>
          <w:szCs w:val="24"/>
          <w:lang w:eastAsia="en-US"/>
        </w:rPr>
        <w:t>а) сюита                          б) симфония                               в) увертюра</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2   уровень</w:t>
      </w:r>
    </w:p>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КАК НАЗЫВАЕТСЯ</w:t>
      </w:r>
    </w:p>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 xml:space="preserve"> </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Музыка, исполняемая небольшим составом исполнителей?</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________________________________________________</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Музыкальный номер в опере, который вводит слушателя в атмосферу действия и знакомит с основными темами?  </w:t>
      </w:r>
    </w:p>
    <w:p w:rsidR="008E1FEA" w:rsidRPr="008E1FEA" w:rsidRDefault="008E1FEA" w:rsidP="008E1FEA">
      <w:pPr>
        <w:spacing w:after="0" w:line="240" w:lineRule="auto"/>
        <w:ind w:right="282"/>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__________________________________________</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Создатель американской национальной классики 20 века, основоположник американской музыки, создатель симфоджаза?</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________________________________________________</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 xml:space="preserve">   Автор оперы «Иван Сусанин»?</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________________________________________________</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 xml:space="preserve">   Опера  А.П. Бородина?</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Танец в балетном спектакле, богатый образной символикой, исполняется на пуантах?</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______________________________________</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Автор симфонии, получившей  название "С тремоло литавр"  от первого такта медленного вступления, в котором звучит тремоло литавр?</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Композитор, у которого одна из симфоний имеет не  традиционное этому жанру строение? </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__________________________________________</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Композитор, чьи симфонии воплощают идею борьбы человека с мрачными силами, стоящими на пути к счастью?</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lastRenderedPageBreak/>
        <w:t>_____________________________________________________</w:t>
      </w:r>
    </w:p>
    <w:p w:rsidR="008E1FEA" w:rsidRPr="008E1FEA" w:rsidRDefault="008E1FEA" w:rsidP="008E1FEA">
      <w:pPr>
        <w:numPr>
          <w:ilvl w:val="0"/>
          <w:numId w:val="3"/>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Композитор, чья симфония получила всемирное признание как символ борьбы с фашизмом? </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p>
    <w:p w:rsidR="008E1FEA" w:rsidRPr="008E1FEA" w:rsidRDefault="008E1FEA" w:rsidP="008E1FEA">
      <w:pPr>
        <w:numPr>
          <w:ilvl w:val="0"/>
          <w:numId w:val="23"/>
        </w:numPr>
        <w:spacing w:after="0" w:line="240" w:lineRule="auto"/>
        <w:ind w:right="282"/>
        <w:contextualSpacing/>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уровень</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21.     К циклическим формам музыки относятся жанры:_________________________</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22.     Как называется соединение в одном музыкальном произведении различных стилистических        явлений?   ________________________________________________________________________________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ind w:right="282"/>
        <w:jc w:val="center"/>
        <w:rPr>
          <w:rFonts w:ascii="Times New Roman" w:eastAsia="Times New Roman" w:hAnsi="Times New Roman" w:cs="Times New Roman"/>
          <w:b/>
          <w:color w:val="000000"/>
          <w:sz w:val="24"/>
          <w:szCs w:val="24"/>
          <w:lang w:eastAsia="ar-SA"/>
        </w:rPr>
      </w:pPr>
      <w:r w:rsidRPr="008E1FEA">
        <w:rPr>
          <w:rFonts w:ascii="Times New Roman" w:eastAsia="Calibri" w:hAnsi="Times New Roman" w:cs="Times New Roman"/>
          <w:b/>
          <w:sz w:val="24"/>
          <w:szCs w:val="24"/>
          <w:lang w:eastAsia="en-US"/>
        </w:rPr>
        <w:t>в</w:t>
      </w:r>
      <w:r w:rsidRPr="008E1FEA">
        <w:rPr>
          <w:rFonts w:ascii="Times New Roman" w:eastAsia="Times New Roman" w:hAnsi="Times New Roman" w:cs="Times New Roman"/>
          <w:b/>
          <w:color w:val="000000"/>
          <w:sz w:val="24"/>
          <w:szCs w:val="24"/>
          <w:lang w:eastAsia="ar-SA"/>
        </w:rPr>
        <w:t>ариант 2.</w:t>
      </w:r>
    </w:p>
    <w:p w:rsidR="008E1FEA" w:rsidRPr="008E1FEA" w:rsidRDefault="008E1FEA" w:rsidP="008E1FEA">
      <w:pPr>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 уровень</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b/>
          <w:sz w:val="24"/>
          <w:szCs w:val="24"/>
          <w:lang w:eastAsia="en-US"/>
        </w:rPr>
        <w:t xml:space="preserve">1. </w:t>
      </w:r>
      <w:r w:rsidRPr="008E1FEA">
        <w:rPr>
          <w:rFonts w:ascii="Times New Roman" w:eastAsia="Times New Roman" w:hAnsi="Times New Roman" w:cs="Times New Roman"/>
          <w:b/>
          <w:sz w:val="24"/>
          <w:szCs w:val="24"/>
          <w:lang w:eastAsia="en-US"/>
        </w:rPr>
        <w:tab/>
        <w:t>Совокупность характерных черт, приемов, способов, особенностей творчества:</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а) жанр                б) талант                   в) стиль                   г)  индивидуальность</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b/>
          <w:sz w:val="24"/>
          <w:szCs w:val="24"/>
          <w:lang w:eastAsia="en-US"/>
        </w:rPr>
        <w:t>2.</w:t>
      </w:r>
      <w:r w:rsidRPr="008E1FEA">
        <w:rPr>
          <w:rFonts w:ascii="Times New Roman" w:eastAsia="Times New Roman" w:hAnsi="Times New Roman" w:cs="Times New Roman"/>
          <w:b/>
          <w:sz w:val="24"/>
          <w:szCs w:val="24"/>
          <w:lang w:eastAsia="en-US"/>
        </w:rPr>
        <w:tab/>
        <w:t>Танец в балетном спектакле, включающий в себя движения, распространенные в народной и бытовой культуре:</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а)</w:t>
      </w:r>
      <w:r w:rsidRPr="008E1FEA">
        <w:rPr>
          <w:rFonts w:ascii="Times New Roman" w:eastAsia="Times New Roman" w:hAnsi="Times New Roman" w:cs="Times New Roman"/>
          <w:b/>
          <w:sz w:val="24"/>
          <w:szCs w:val="24"/>
          <w:lang w:eastAsia="en-US"/>
        </w:rPr>
        <w:t xml:space="preserve"> </w:t>
      </w:r>
      <w:r w:rsidRPr="008E1FEA">
        <w:rPr>
          <w:rFonts w:ascii="Times New Roman" w:eastAsia="Times New Roman" w:hAnsi="Times New Roman" w:cs="Times New Roman"/>
          <w:sz w:val="24"/>
          <w:szCs w:val="24"/>
          <w:lang w:eastAsia="en-US"/>
        </w:rPr>
        <w:t>народный           б) лирический                в)  классический             г)  характерный</w:t>
      </w:r>
    </w:p>
    <w:p w:rsidR="008E1FEA" w:rsidRPr="008E1FEA" w:rsidRDefault="008E1FEA" w:rsidP="008E1FEA">
      <w:pPr>
        <w:spacing w:after="0"/>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b/>
          <w:sz w:val="24"/>
          <w:szCs w:val="24"/>
          <w:lang w:eastAsia="en-US"/>
        </w:rPr>
        <w:t>3.        Произведение, в основу которого положена новелла Проспера Мериме:</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Times New Roman" w:hAnsi="Times New Roman" w:cs="Times New Roman"/>
          <w:sz w:val="24"/>
          <w:szCs w:val="24"/>
          <w:lang w:eastAsia="en-US"/>
        </w:rPr>
        <w:t>а) Рок-опера "Иисус Христос - суперзвезда"   б) Опера "Кармен"    в) Опера "Порги и Бесс"</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b/>
          <w:sz w:val="24"/>
          <w:szCs w:val="24"/>
          <w:lang w:eastAsia="en-US"/>
        </w:rPr>
        <w:t xml:space="preserve">4. </w:t>
      </w:r>
      <w:r w:rsidRPr="008E1FEA">
        <w:rPr>
          <w:rFonts w:ascii="Times New Roman" w:eastAsia="Times New Roman" w:hAnsi="Times New Roman" w:cs="Times New Roman"/>
          <w:b/>
          <w:sz w:val="24"/>
          <w:szCs w:val="24"/>
          <w:lang w:eastAsia="en-US"/>
        </w:rPr>
        <w:tab/>
        <w:t>Особенность  балета Р.Щедрина "Кармен-сюита":</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а)   нет массовых народных сцен                   </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б)  действия происходят на фоне  массовых сцен, олицетворяющих народ</w:t>
      </w:r>
      <w:r w:rsidRPr="008E1FEA">
        <w:rPr>
          <w:rFonts w:ascii="Times New Roman" w:eastAsia="Times New Roman" w:hAnsi="Times New Roman" w:cs="Times New Roman"/>
          <w:sz w:val="24"/>
          <w:szCs w:val="24"/>
          <w:lang w:eastAsia="en-US"/>
        </w:rPr>
        <w:tab/>
        <w:t xml:space="preserve"> </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b/>
          <w:sz w:val="24"/>
          <w:szCs w:val="24"/>
          <w:lang w:eastAsia="en-US"/>
        </w:rPr>
        <w:t xml:space="preserve">5. </w:t>
      </w:r>
      <w:r w:rsidRPr="008E1FEA">
        <w:rPr>
          <w:rFonts w:ascii="Times New Roman" w:eastAsia="Times New Roman" w:hAnsi="Times New Roman" w:cs="Times New Roman"/>
          <w:b/>
          <w:sz w:val="24"/>
          <w:szCs w:val="24"/>
          <w:lang w:eastAsia="en-US"/>
        </w:rPr>
        <w:tab/>
        <w:t>"Всенощное бдение" С.В.Рахманинова – это</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sz w:val="24"/>
          <w:szCs w:val="24"/>
          <w:lang w:eastAsia="en-US"/>
        </w:rPr>
        <w:t xml:space="preserve">            а)  величайший шедевр русской духовной музыки, вокальное произведение,  в основе которого лежат напевы древнерусских песнопений</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ab/>
        <w:t>б)  рок-опера, в основу которой положены события Евангелия о последних днях земной жизни Христа</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sz w:val="24"/>
          <w:szCs w:val="24"/>
          <w:lang w:eastAsia="en-US"/>
        </w:rPr>
        <w:tab/>
        <w:t xml:space="preserve">в)  вокально-инструментальное произведение для солистов, органа, хора и оркестра, написанное на латинский текст католической литургии </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b/>
          <w:sz w:val="24"/>
          <w:szCs w:val="24"/>
          <w:lang w:eastAsia="en-US"/>
        </w:rPr>
        <w:t xml:space="preserve">6. </w:t>
      </w:r>
      <w:r w:rsidRPr="008E1FEA">
        <w:rPr>
          <w:rFonts w:ascii="Times New Roman" w:eastAsia="Times New Roman" w:hAnsi="Times New Roman" w:cs="Times New Roman"/>
          <w:b/>
          <w:sz w:val="24"/>
          <w:szCs w:val="24"/>
          <w:lang w:eastAsia="en-US"/>
        </w:rPr>
        <w:tab/>
        <w:t>Два направления музыкальной культуры</w:t>
      </w:r>
      <w:r w:rsidRPr="008E1FEA">
        <w:rPr>
          <w:rFonts w:ascii="Times New Roman" w:eastAsia="Times New Roman" w:hAnsi="Times New Roman" w:cs="Times New Roman"/>
          <w:sz w:val="24"/>
          <w:szCs w:val="24"/>
          <w:lang w:eastAsia="en-US"/>
        </w:rPr>
        <w:t>:</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а) вокальная и инструментальная музыка</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б) духовная и светская музыка</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в) камерная и симфоническая музыка</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b/>
          <w:sz w:val="24"/>
          <w:szCs w:val="24"/>
          <w:lang w:eastAsia="en-US"/>
        </w:rPr>
        <w:t xml:space="preserve">7. </w:t>
      </w:r>
      <w:r w:rsidRPr="008E1FEA">
        <w:rPr>
          <w:rFonts w:ascii="Times New Roman" w:eastAsia="Times New Roman" w:hAnsi="Times New Roman" w:cs="Times New Roman"/>
          <w:b/>
          <w:sz w:val="24"/>
          <w:szCs w:val="24"/>
          <w:lang w:eastAsia="en-US"/>
        </w:rPr>
        <w:tab/>
        <w:t>Композиторы, сочинявшие симфоническую музыку:</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а) Л.В.Бетховен    б)  В.А.Моцарт        в) Ф.Шопен         г) Ф.Шуберт          </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b/>
          <w:sz w:val="24"/>
          <w:szCs w:val="24"/>
          <w:lang w:eastAsia="en-US"/>
        </w:rPr>
        <w:t xml:space="preserve">8. </w:t>
      </w:r>
      <w:r w:rsidRPr="008E1FEA">
        <w:rPr>
          <w:rFonts w:ascii="Times New Roman" w:eastAsia="Times New Roman" w:hAnsi="Times New Roman" w:cs="Times New Roman"/>
          <w:b/>
          <w:sz w:val="24"/>
          <w:szCs w:val="24"/>
          <w:lang w:eastAsia="en-US"/>
        </w:rPr>
        <w:tab/>
        <w:t xml:space="preserve">Венские классики - великие симфонисты </w:t>
      </w:r>
      <w:r w:rsidRPr="008E1FEA">
        <w:rPr>
          <w:rFonts w:ascii="Times New Roman" w:eastAsia="Times New Roman" w:hAnsi="Times New Roman" w:cs="Times New Roman"/>
          <w:b/>
          <w:sz w:val="24"/>
          <w:szCs w:val="24"/>
          <w:lang w:val="en-US" w:eastAsia="en-US"/>
        </w:rPr>
        <w:t>XVIII</w:t>
      </w:r>
      <w:r w:rsidRPr="008E1FEA">
        <w:rPr>
          <w:rFonts w:ascii="Times New Roman" w:eastAsia="Times New Roman" w:hAnsi="Times New Roman" w:cs="Times New Roman"/>
          <w:b/>
          <w:sz w:val="24"/>
          <w:szCs w:val="24"/>
          <w:lang w:eastAsia="en-US"/>
        </w:rPr>
        <w:t xml:space="preserve"> века: </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ab/>
        <w:t>а) В.А.Моцарт              б) Л.В.Бетховен          в) И.С.Бах              г)  Й.Гайдн</w:t>
      </w:r>
    </w:p>
    <w:p w:rsidR="008E1FEA" w:rsidRPr="008E1FEA" w:rsidRDefault="008E1FEA" w:rsidP="008E1FEA">
      <w:pPr>
        <w:spacing w:after="0"/>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b/>
          <w:sz w:val="24"/>
          <w:szCs w:val="24"/>
          <w:lang w:eastAsia="en-US"/>
        </w:rPr>
        <w:t xml:space="preserve">9. </w:t>
      </w:r>
      <w:r w:rsidRPr="008E1FEA">
        <w:rPr>
          <w:rFonts w:ascii="Times New Roman" w:eastAsia="Times New Roman" w:hAnsi="Times New Roman" w:cs="Times New Roman"/>
          <w:b/>
          <w:sz w:val="24"/>
          <w:szCs w:val="24"/>
          <w:lang w:eastAsia="en-US"/>
        </w:rPr>
        <w:tab/>
        <w:t xml:space="preserve">Композитор </w:t>
      </w:r>
      <w:r w:rsidRPr="008E1FEA">
        <w:rPr>
          <w:rFonts w:ascii="Times New Roman" w:eastAsia="Times New Roman" w:hAnsi="Times New Roman" w:cs="Times New Roman"/>
          <w:b/>
          <w:sz w:val="24"/>
          <w:szCs w:val="24"/>
          <w:lang w:val="en-US" w:eastAsia="en-US"/>
        </w:rPr>
        <w:t>XX</w:t>
      </w:r>
      <w:r w:rsidRPr="008E1FEA">
        <w:rPr>
          <w:rFonts w:ascii="Times New Roman" w:eastAsia="Times New Roman" w:hAnsi="Times New Roman" w:cs="Times New Roman"/>
          <w:b/>
          <w:sz w:val="24"/>
          <w:szCs w:val="24"/>
          <w:lang w:eastAsia="en-US"/>
        </w:rPr>
        <w:t xml:space="preserve"> века, в творчестве которого прослеживается  полистилистика:</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b/>
          <w:sz w:val="24"/>
          <w:szCs w:val="24"/>
          <w:lang w:eastAsia="en-US"/>
        </w:rPr>
        <w:tab/>
      </w:r>
      <w:r w:rsidRPr="008E1FEA">
        <w:rPr>
          <w:rFonts w:ascii="Times New Roman" w:eastAsia="Times New Roman" w:hAnsi="Times New Roman" w:cs="Times New Roman"/>
          <w:sz w:val="24"/>
          <w:szCs w:val="24"/>
          <w:lang w:eastAsia="en-US"/>
        </w:rPr>
        <w:t>а)</w:t>
      </w:r>
      <w:r w:rsidRPr="008E1FEA">
        <w:rPr>
          <w:rFonts w:ascii="Times New Roman" w:eastAsia="Times New Roman" w:hAnsi="Times New Roman" w:cs="Times New Roman"/>
          <w:b/>
          <w:sz w:val="24"/>
          <w:szCs w:val="24"/>
          <w:lang w:eastAsia="en-US"/>
        </w:rPr>
        <w:t xml:space="preserve"> </w:t>
      </w:r>
      <w:r w:rsidRPr="008E1FEA">
        <w:rPr>
          <w:rFonts w:ascii="Times New Roman" w:eastAsia="Times New Roman" w:hAnsi="Times New Roman" w:cs="Times New Roman"/>
          <w:sz w:val="24"/>
          <w:szCs w:val="24"/>
          <w:lang w:eastAsia="en-US"/>
        </w:rPr>
        <w:t>С.Прокофьев                   б) Д.Шостакович                 в) А.Шнитке</w:t>
      </w:r>
    </w:p>
    <w:p w:rsidR="008E1FEA" w:rsidRPr="008E1FEA" w:rsidRDefault="008E1FEA" w:rsidP="008E1FEA">
      <w:pPr>
        <w:spacing w:after="0" w:line="240" w:lineRule="auto"/>
        <w:ind w:right="282"/>
        <w:rPr>
          <w:rFonts w:ascii="Times New Roman" w:eastAsia="Times New Roman" w:hAnsi="Times New Roman" w:cs="Times New Roman"/>
          <w:b/>
          <w:sz w:val="24"/>
          <w:szCs w:val="24"/>
          <w:lang w:eastAsia="en-US"/>
        </w:rPr>
      </w:pPr>
      <w:r w:rsidRPr="008E1FEA">
        <w:rPr>
          <w:rFonts w:ascii="Times New Roman" w:eastAsia="Times New Roman" w:hAnsi="Times New Roman" w:cs="Times New Roman"/>
          <w:b/>
          <w:sz w:val="24"/>
          <w:szCs w:val="24"/>
          <w:lang w:eastAsia="en-US"/>
        </w:rPr>
        <w:t xml:space="preserve">10. </w:t>
      </w:r>
      <w:r w:rsidRPr="008E1FEA">
        <w:rPr>
          <w:rFonts w:ascii="Times New Roman" w:eastAsia="Times New Roman" w:hAnsi="Times New Roman" w:cs="Times New Roman"/>
          <w:b/>
          <w:sz w:val="24"/>
          <w:szCs w:val="24"/>
          <w:lang w:eastAsia="en-US"/>
        </w:rPr>
        <w:tab/>
        <w:t>Многочастное циклическое произведение, состоящее из трех или четырех частей, предназначенное для одного или двух инструментов:</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а) сюита                             б) симфония                       в)  соната</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 уровень</w:t>
      </w:r>
    </w:p>
    <w:p w:rsidR="008E1FEA" w:rsidRPr="008E1FEA" w:rsidRDefault="008E1FEA" w:rsidP="008E1FEA">
      <w:pPr>
        <w:ind w:right="282"/>
        <w:contextualSpacing/>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КАК НАЗЫВАЕТСЯ</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11.     Музыка, исполняемая небольшим составом исполнителей?</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________________________________________________________</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12.    Музыкальный номер в опере, который вводит слушателя в атмосферу действия и знакомит с основными темами?</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__________________________________________</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lastRenderedPageBreak/>
        <w:t>13.   Создатель американской национальной классики 20 века, основоположник американской музыки, создатель симфоджаза?</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w:t>
      </w:r>
    </w:p>
    <w:p w:rsidR="008E1FEA" w:rsidRPr="008E1FEA" w:rsidRDefault="008E1FEA" w:rsidP="008E1FEA">
      <w:pPr>
        <w:spacing w:after="0" w:line="240" w:lineRule="auto"/>
        <w:ind w:right="282"/>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14.   Автор оперы «Иван Сусанин»?</w:t>
      </w:r>
    </w:p>
    <w:p w:rsidR="008E1FEA" w:rsidRPr="008E1FEA" w:rsidRDefault="008E1FEA" w:rsidP="008E1FEA">
      <w:pPr>
        <w:spacing w:after="0" w:line="240" w:lineRule="auto"/>
        <w:ind w:right="282"/>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w:t>
      </w:r>
    </w:p>
    <w:p w:rsidR="008E1FEA" w:rsidRPr="008E1FEA" w:rsidRDefault="008E1FEA" w:rsidP="008E1FEA">
      <w:pPr>
        <w:numPr>
          <w:ilvl w:val="0"/>
          <w:numId w:val="11"/>
        </w:num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Опера  А.П. Бородина?</w:t>
      </w:r>
    </w:p>
    <w:p w:rsidR="008E1FEA" w:rsidRPr="008E1FEA" w:rsidRDefault="008E1FEA" w:rsidP="008E1FEA">
      <w:pPr>
        <w:spacing w:after="0" w:line="240" w:lineRule="auto"/>
        <w:ind w:left="720"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w:t>
      </w:r>
    </w:p>
    <w:p w:rsidR="008E1FEA" w:rsidRPr="008E1FEA" w:rsidRDefault="008E1FEA" w:rsidP="008E1FEA">
      <w:pPr>
        <w:numPr>
          <w:ilvl w:val="0"/>
          <w:numId w:val="11"/>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 Танец в балетном спектакле, богатый образной символикой, исполняется на пуантах?</w:t>
      </w:r>
    </w:p>
    <w:p w:rsidR="008E1FEA" w:rsidRPr="008E1FEA" w:rsidRDefault="008E1FEA" w:rsidP="008E1FEA">
      <w:pPr>
        <w:spacing w:after="0" w:line="240" w:lineRule="auto"/>
        <w:ind w:right="282"/>
        <w:contextualSpacing/>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w:t>
      </w:r>
    </w:p>
    <w:p w:rsidR="008E1FEA" w:rsidRPr="008E1FEA" w:rsidRDefault="008E1FEA" w:rsidP="008E1FEA">
      <w:pPr>
        <w:numPr>
          <w:ilvl w:val="0"/>
          <w:numId w:val="11"/>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Автор симфонии, получившей  название "С тремоло литавр"  от первого такта медленного вступления, в котором звучит тремоло литавр?</w:t>
      </w:r>
    </w:p>
    <w:p w:rsidR="008E1FEA" w:rsidRPr="008E1FEA" w:rsidRDefault="008E1FEA" w:rsidP="008E1FEA">
      <w:pPr>
        <w:spacing w:after="0" w:line="240" w:lineRule="auto"/>
        <w:ind w:right="282"/>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w:t>
      </w:r>
    </w:p>
    <w:p w:rsidR="008E1FEA" w:rsidRPr="008E1FEA" w:rsidRDefault="008E1FEA" w:rsidP="008E1FEA">
      <w:pPr>
        <w:numPr>
          <w:ilvl w:val="0"/>
          <w:numId w:val="11"/>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Композитор, у которого одна из симфоний имеет не  традиционное этому жанру строение? </w:t>
      </w:r>
    </w:p>
    <w:p w:rsidR="008E1FEA" w:rsidRPr="008E1FEA" w:rsidRDefault="008E1FEA" w:rsidP="008E1FEA">
      <w:pPr>
        <w:spacing w:after="0" w:line="240" w:lineRule="auto"/>
        <w:ind w:right="282"/>
        <w:rPr>
          <w:rFonts w:ascii="Times New Roman" w:eastAsia="Times New Roman" w:hAnsi="Times New Roman" w:cs="Times New Roman"/>
          <w:sz w:val="24"/>
          <w:szCs w:val="24"/>
          <w:lang w:val="en-US" w:eastAsia="en-US"/>
        </w:rPr>
      </w:pPr>
      <w:r w:rsidRPr="008E1FEA">
        <w:rPr>
          <w:rFonts w:ascii="Times New Roman" w:eastAsia="Times New Roman" w:hAnsi="Times New Roman" w:cs="Times New Roman"/>
          <w:sz w:val="24"/>
          <w:szCs w:val="24"/>
          <w:lang w:val="en-US" w:eastAsia="en-US"/>
        </w:rPr>
        <w:t>_____________________________________________</w:t>
      </w:r>
    </w:p>
    <w:p w:rsidR="008E1FEA" w:rsidRPr="008E1FEA" w:rsidRDefault="008E1FEA" w:rsidP="008E1FEA">
      <w:pPr>
        <w:numPr>
          <w:ilvl w:val="0"/>
          <w:numId w:val="11"/>
        </w:numP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Композитор, чьи симфонии воплощают идею борьбы человека с мрачными силами, стоящими на пути к счастью?</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________________________________</w:t>
      </w:r>
    </w:p>
    <w:p w:rsidR="008E1FEA" w:rsidRPr="008E1FEA" w:rsidRDefault="008E1FEA" w:rsidP="008E1FEA">
      <w:pPr>
        <w:numPr>
          <w:ilvl w:val="0"/>
          <w:numId w:val="11"/>
        </w:numPr>
        <w:pBdr>
          <w:bottom w:val="single" w:sz="12" w:space="1" w:color="auto"/>
        </w:pBdr>
        <w:spacing w:after="0" w:line="240" w:lineRule="auto"/>
        <w:ind w:right="282"/>
        <w:contextualSpacing/>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 xml:space="preserve">Композитор, чья симфония получила всемирное признание как символ борьбы с фашизмом? </w:t>
      </w:r>
    </w:p>
    <w:p w:rsidR="008E1FEA" w:rsidRPr="008E1FEA" w:rsidRDefault="008E1FEA" w:rsidP="008E1FEA">
      <w:pPr>
        <w:pBdr>
          <w:bottom w:val="single" w:sz="12" w:space="1" w:color="auto"/>
        </w:pBdr>
        <w:spacing w:after="0" w:line="240" w:lineRule="auto"/>
        <w:ind w:left="720" w:right="282"/>
        <w:contextualSpacing/>
        <w:rPr>
          <w:rFonts w:ascii="Times New Roman" w:eastAsia="Times New Roman" w:hAnsi="Times New Roman" w:cs="Times New Roman"/>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firstLine="142"/>
        <w:contextualSpacing/>
        <w:jc w:val="both"/>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 уровень</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21.     К циклическим формам музыки относятся жанры:_________________________</w:t>
      </w:r>
    </w:p>
    <w:p w:rsidR="008E1FEA" w:rsidRPr="008E1FEA" w:rsidRDefault="008E1FEA" w:rsidP="008E1FEA">
      <w:pPr>
        <w:spacing w:after="0" w:line="240" w:lineRule="auto"/>
        <w:ind w:right="282"/>
        <w:rPr>
          <w:rFonts w:ascii="Times New Roman" w:eastAsia="Times New Roman" w:hAnsi="Times New Roman" w:cs="Times New Roman"/>
          <w:sz w:val="24"/>
          <w:szCs w:val="24"/>
          <w:lang w:eastAsia="en-US"/>
        </w:rPr>
      </w:pPr>
      <w:r w:rsidRPr="008E1FEA">
        <w:rPr>
          <w:rFonts w:ascii="Times New Roman" w:eastAsia="Times New Roman" w:hAnsi="Times New Roman" w:cs="Times New Roman"/>
          <w:sz w:val="24"/>
          <w:szCs w:val="24"/>
          <w:lang w:eastAsia="en-US"/>
        </w:rPr>
        <w:t>22.</w:t>
      </w:r>
      <w:r w:rsidRPr="008E1FEA">
        <w:rPr>
          <w:rFonts w:ascii="Times New Roman" w:eastAsia="Times New Roman" w:hAnsi="Times New Roman" w:cs="Times New Roman"/>
          <w:b/>
          <w:sz w:val="24"/>
          <w:szCs w:val="24"/>
          <w:lang w:eastAsia="en-US"/>
        </w:rPr>
        <w:t xml:space="preserve">     </w:t>
      </w:r>
      <w:r w:rsidRPr="008E1FEA">
        <w:rPr>
          <w:rFonts w:ascii="Times New Roman" w:eastAsia="Times New Roman" w:hAnsi="Times New Roman" w:cs="Times New Roman"/>
          <w:sz w:val="24"/>
          <w:szCs w:val="24"/>
          <w:lang w:eastAsia="en-US"/>
        </w:rPr>
        <w:t xml:space="preserve">Соединение в одном музыкальном произведении различных стилистических        явлений это ______________________________________________________________________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Ответы к итоговому тесту по музыке  7  класс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Вариант 1</w:t>
      </w:r>
    </w:p>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1 уровень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991"/>
        <w:gridCol w:w="990"/>
        <w:gridCol w:w="992"/>
        <w:gridCol w:w="993"/>
        <w:gridCol w:w="923"/>
        <w:gridCol w:w="923"/>
        <w:gridCol w:w="923"/>
        <w:gridCol w:w="923"/>
        <w:gridCol w:w="923"/>
      </w:tblGrid>
      <w:tr w:rsidR="008E1FEA" w:rsidRPr="008E1FEA" w:rsidTr="002778C6">
        <w:tc>
          <w:tcPr>
            <w:tcW w:w="990"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1</w:t>
            </w:r>
          </w:p>
        </w:tc>
        <w:tc>
          <w:tcPr>
            <w:tcW w:w="991"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2</w:t>
            </w:r>
          </w:p>
        </w:tc>
        <w:tc>
          <w:tcPr>
            <w:tcW w:w="990"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3</w:t>
            </w:r>
          </w:p>
        </w:tc>
        <w:tc>
          <w:tcPr>
            <w:tcW w:w="992"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4</w:t>
            </w:r>
          </w:p>
        </w:tc>
        <w:tc>
          <w:tcPr>
            <w:tcW w:w="993"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5</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6</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7</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8</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9</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10</w:t>
            </w:r>
          </w:p>
        </w:tc>
      </w:tr>
      <w:tr w:rsidR="008E1FEA" w:rsidRPr="008E1FEA" w:rsidTr="002778C6">
        <w:tc>
          <w:tcPr>
            <w:tcW w:w="990"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г</w:t>
            </w:r>
          </w:p>
        </w:tc>
        <w:tc>
          <w:tcPr>
            <w:tcW w:w="991"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б</w:t>
            </w:r>
          </w:p>
        </w:tc>
        <w:tc>
          <w:tcPr>
            <w:tcW w:w="990"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а</w:t>
            </w:r>
          </w:p>
        </w:tc>
        <w:tc>
          <w:tcPr>
            <w:tcW w:w="992"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б</w:t>
            </w:r>
          </w:p>
        </w:tc>
        <w:tc>
          <w:tcPr>
            <w:tcW w:w="993"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б</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б</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абг</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б</w:t>
            </w:r>
          </w:p>
        </w:tc>
      </w:tr>
    </w:tbl>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2 уровень</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11.  Камерная.</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12.  Увертюра.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13.  Джордж Гершвин.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14.  М.И. Глинка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15.  «Князь Игорь»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16.  Классический.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17.  Йосиф Гайдн.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18.  Франц Шуберт. Симфония №8 «Неоконченная»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19.  Л.ван Бетховен.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20.  Д.Д. Шостакович  Симфония №7 «Ленинградская»</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 уровень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21.  Кончерто гроссо, сюита, соната, симфония, инструментальный концерт.</w:t>
      </w:r>
    </w:p>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sz w:val="24"/>
          <w:szCs w:val="24"/>
          <w:lang w:val="en-US" w:eastAsia="en-US"/>
        </w:rPr>
        <w:t>22.  Полистилистика</w:t>
      </w:r>
      <w:r w:rsidRPr="008E1FEA">
        <w:rPr>
          <w:rFonts w:ascii="Times New Roman" w:eastAsia="Calibri" w:hAnsi="Times New Roman" w:cs="Times New Roman"/>
          <w:b/>
          <w:sz w:val="24"/>
          <w:szCs w:val="24"/>
          <w:lang w:val="en-US" w:eastAsia="en-US"/>
        </w:rPr>
        <w:t>.</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Вариант 2</w:t>
      </w:r>
    </w:p>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1 уровень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991"/>
        <w:gridCol w:w="990"/>
        <w:gridCol w:w="992"/>
        <w:gridCol w:w="993"/>
        <w:gridCol w:w="923"/>
        <w:gridCol w:w="923"/>
        <w:gridCol w:w="923"/>
        <w:gridCol w:w="923"/>
        <w:gridCol w:w="923"/>
      </w:tblGrid>
      <w:tr w:rsidR="008E1FEA" w:rsidRPr="008E1FEA" w:rsidTr="002778C6">
        <w:tc>
          <w:tcPr>
            <w:tcW w:w="990"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1</w:t>
            </w:r>
          </w:p>
        </w:tc>
        <w:tc>
          <w:tcPr>
            <w:tcW w:w="991"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2</w:t>
            </w:r>
          </w:p>
        </w:tc>
        <w:tc>
          <w:tcPr>
            <w:tcW w:w="990"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3</w:t>
            </w:r>
          </w:p>
        </w:tc>
        <w:tc>
          <w:tcPr>
            <w:tcW w:w="992"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4</w:t>
            </w:r>
          </w:p>
        </w:tc>
        <w:tc>
          <w:tcPr>
            <w:tcW w:w="993"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5</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6</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7</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8</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9</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10</w:t>
            </w:r>
          </w:p>
        </w:tc>
      </w:tr>
      <w:tr w:rsidR="008E1FEA" w:rsidRPr="008E1FEA" w:rsidTr="002778C6">
        <w:tc>
          <w:tcPr>
            <w:tcW w:w="990"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w:t>
            </w:r>
          </w:p>
        </w:tc>
        <w:tc>
          <w:tcPr>
            <w:tcW w:w="991"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г</w:t>
            </w:r>
          </w:p>
        </w:tc>
        <w:tc>
          <w:tcPr>
            <w:tcW w:w="990"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б</w:t>
            </w:r>
          </w:p>
        </w:tc>
        <w:tc>
          <w:tcPr>
            <w:tcW w:w="992"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а</w:t>
            </w:r>
          </w:p>
        </w:tc>
        <w:tc>
          <w:tcPr>
            <w:tcW w:w="993" w:type="dxa"/>
            <w:shd w:val="clear" w:color="auto" w:fill="auto"/>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а</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б</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абг</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абг</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w:t>
            </w:r>
          </w:p>
        </w:tc>
        <w:tc>
          <w:tcPr>
            <w:tcW w:w="923" w:type="dxa"/>
          </w:tcPr>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w:t>
            </w:r>
          </w:p>
        </w:tc>
      </w:tr>
    </w:tbl>
    <w:p w:rsidR="008E1FEA" w:rsidRPr="008E1FEA" w:rsidRDefault="008E1FEA" w:rsidP="008E1FEA">
      <w:pPr>
        <w:spacing w:after="0" w:line="240" w:lineRule="auto"/>
        <w:ind w:right="282"/>
        <w:rPr>
          <w:rFonts w:ascii="Times New Roman" w:eastAsia="Calibri" w:hAnsi="Times New Roman" w:cs="Times New Roman"/>
          <w:b/>
          <w:sz w:val="24"/>
          <w:szCs w:val="24"/>
          <w:lang w:val="en-US"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lastRenderedPageBreak/>
        <w:t>2 уровень</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11.  Камерная.</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12.  Увертюра.</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13.  Джордж Гершвин.</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14.  М.И. Глинка</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15.  «Князь Игорь»</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16.  Классический.</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17.  Йосиф Гайдн.</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18.  Франц Шуберт. Симфония №8 «Неоконченная»</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19.  Л.ван Бетховен.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20.  Д.Д. Шостакович  Симфония №7 «Ленинградская»</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 уровень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21.  Кончерто гроссо, сюита, соната, симфония, инструментальный концерт.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22.  Полистилистика.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Входной тест для 8 класса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i/>
          <w:sz w:val="24"/>
          <w:szCs w:val="24"/>
          <w:lang w:eastAsia="en-US"/>
        </w:rPr>
        <w:t>Сроки проведения</w:t>
      </w:r>
      <w:r w:rsidRPr="008E1FEA">
        <w:rPr>
          <w:rFonts w:ascii="Times New Roman" w:eastAsia="Calibri" w:hAnsi="Times New Roman" w:cs="Times New Roman"/>
          <w:sz w:val="24"/>
          <w:szCs w:val="24"/>
          <w:lang w:eastAsia="en-US"/>
        </w:rPr>
        <w:t>:  2 урок 1 четверти.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i/>
          <w:sz w:val="24"/>
          <w:szCs w:val="24"/>
          <w:lang w:eastAsia="en-US"/>
        </w:rPr>
        <w:t xml:space="preserve">                    Цель проведения: </w:t>
      </w:r>
      <w:r w:rsidRPr="008E1FEA">
        <w:rPr>
          <w:rFonts w:ascii="Times New Roman" w:eastAsia="Calibri" w:hAnsi="Times New Roman" w:cs="Times New Roman"/>
          <w:sz w:val="24"/>
          <w:szCs w:val="24"/>
          <w:lang w:eastAsia="en-US"/>
        </w:rPr>
        <w:t>определение уровня знаний, умений, навыков обучающихся лицея по предмету «Музыка» образовательной области «Искусство».</w:t>
      </w:r>
    </w:p>
    <w:p w:rsidR="008E1FEA" w:rsidRPr="008E1FEA" w:rsidRDefault="008E1FEA" w:rsidP="008E1FEA">
      <w:pPr>
        <w:spacing w:after="0" w:line="240" w:lineRule="auto"/>
        <w:ind w:right="282"/>
        <w:rPr>
          <w:rFonts w:ascii="Times New Roman" w:eastAsia="Calibri" w:hAnsi="Times New Roman" w:cs="Times New Roman"/>
          <w:sz w:val="24"/>
          <w:szCs w:val="24"/>
          <w:u w:val="single"/>
          <w:lang w:eastAsia="en-US"/>
        </w:rPr>
      </w:pPr>
      <w:r w:rsidRPr="008E1FEA">
        <w:rPr>
          <w:rFonts w:ascii="Times New Roman" w:eastAsia="Calibri" w:hAnsi="Times New Roman" w:cs="Times New Roman"/>
          <w:i/>
          <w:sz w:val="24"/>
          <w:szCs w:val="24"/>
          <w:lang w:eastAsia="en-US"/>
        </w:rPr>
        <w:t xml:space="preserve">                                        Форма проведения</w:t>
      </w: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sz w:val="24"/>
          <w:szCs w:val="24"/>
          <w:u w:val="single"/>
          <w:lang w:eastAsia="en-US"/>
        </w:rPr>
        <w:t>входной тест - зачёт.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i/>
          <w:sz w:val="24"/>
          <w:szCs w:val="24"/>
          <w:lang w:eastAsia="en-US"/>
        </w:rPr>
        <w:t xml:space="preserve">                             Структура контрольной работы: </w:t>
      </w:r>
      <w:r w:rsidRPr="008E1FEA">
        <w:rPr>
          <w:rFonts w:ascii="Times New Roman" w:eastAsia="Calibri" w:hAnsi="Times New Roman" w:cs="Times New Roman"/>
          <w:sz w:val="24"/>
          <w:szCs w:val="24"/>
          <w:lang w:eastAsia="en-US"/>
        </w:rPr>
        <w:t xml:space="preserve">зачёт состоит из  теоретического материала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i/>
          <w:sz w:val="24"/>
          <w:szCs w:val="24"/>
          <w:lang w:eastAsia="en-US"/>
        </w:rPr>
        <w:t xml:space="preserve">Основные содержательные разделы по предмету «Музыка», включённые в задания зачёта: </w:t>
      </w:r>
      <w:r w:rsidRPr="008E1FEA">
        <w:rPr>
          <w:rFonts w:ascii="Times New Roman" w:eastAsia="Calibri" w:hAnsi="Times New Roman" w:cs="Times New Roman"/>
          <w:sz w:val="24"/>
          <w:szCs w:val="24"/>
          <w:lang w:eastAsia="en-US"/>
        </w:rPr>
        <w:t xml:space="preserve">темы :  Музыка как вид искусства, Русская и зарубежная музыкальная культура </w:t>
      </w:r>
      <w:r w:rsidRPr="008E1FEA">
        <w:rPr>
          <w:rFonts w:ascii="Times New Roman" w:eastAsia="Calibri" w:hAnsi="Times New Roman" w:cs="Times New Roman"/>
          <w:sz w:val="24"/>
          <w:szCs w:val="24"/>
          <w:lang w:val="en-US" w:eastAsia="en-US"/>
        </w:rPr>
        <w:t>XX</w:t>
      </w:r>
      <w:r w:rsidRPr="008E1FEA">
        <w:rPr>
          <w:rFonts w:ascii="Times New Roman" w:eastAsia="Calibri" w:hAnsi="Times New Roman" w:cs="Times New Roman"/>
          <w:sz w:val="24"/>
          <w:szCs w:val="24"/>
          <w:lang w:eastAsia="en-US"/>
        </w:rPr>
        <w:t xml:space="preserve"> в.,Русская музыка от эпохи средневековья до рубежа </w:t>
      </w:r>
      <w:r w:rsidRPr="008E1FEA">
        <w:rPr>
          <w:rFonts w:ascii="Times New Roman" w:eastAsia="Calibri" w:hAnsi="Times New Roman" w:cs="Times New Roman"/>
          <w:sz w:val="24"/>
          <w:szCs w:val="24"/>
          <w:lang w:val="en-US" w:eastAsia="en-US"/>
        </w:rPr>
        <w:t>XIX</w:t>
      </w:r>
      <w:r w:rsidRPr="008E1FEA">
        <w:rPr>
          <w:rFonts w:ascii="Times New Roman" w:eastAsia="Calibri" w:hAnsi="Times New Roman" w:cs="Times New Roman"/>
          <w:sz w:val="24"/>
          <w:szCs w:val="24"/>
          <w:lang w:eastAsia="en-US"/>
        </w:rPr>
        <w:t xml:space="preserve">-ХХ вв., Зарубежная музыка от эпохи средневековья до рубежа </w:t>
      </w:r>
      <w:r w:rsidRPr="008E1FEA">
        <w:rPr>
          <w:rFonts w:ascii="Times New Roman" w:eastAsia="Calibri" w:hAnsi="Times New Roman" w:cs="Times New Roman"/>
          <w:sz w:val="24"/>
          <w:szCs w:val="24"/>
          <w:lang w:val="en-US" w:eastAsia="en-US"/>
        </w:rPr>
        <w:t>XI</w:t>
      </w:r>
      <w:r w:rsidRPr="008E1FEA">
        <w:rPr>
          <w:rFonts w:ascii="Times New Roman" w:eastAsia="Calibri" w:hAnsi="Times New Roman" w:cs="Times New Roman"/>
          <w:sz w:val="24"/>
          <w:szCs w:val="24"/>
          <w:lang w:eastAsia="en-US"/>
        </w:rPr>
        <w:t>Х-</w:t>
      </w:r>
      <w:r w:rsidRPr="008E1FEA">
        <w:rPr>
          <w:rFonts w:ascii="Times New Roman" w:eastAsia="Calibri" w:hAnsi="Times New Roman" w:cs="Times New Roman"/>
          <w:sz w:val="24"/>
          <w:szCs w:val="24"/>
          <w:lang w:val="en-US" w:eastAsia="en-US"/>
        </w:rPr>
        <w:t>X</w:t>
      </w:r>
      <w:r w:rsidRPr="008E1FEA">
        <w:rPr>
          <w:rFonts w:ascii="Times New Roman" w:eastAsia="Calibri" w:hAnsi="Times New Roman" w:cs="Times New Roman"/>
          <w:sz w:val="24"/>
          <w:szCs w:val="24"/>
          <w:lang w:eastAsia="en-US"/>
        </w:rPr>
        <w:t>Х вв., Народное музыкальное творчество, Значение музыки в жизни человека, изученные в 7 классе.</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i/>
          <w:sz w:val="24"/>
          <w:szCs w:val="24"/>
          <w:lang w:eastAsia="en-US"/>
        </w:rPr>
        <w:t>Перечень проверяемых ЗУН:</w:t>
      </w:r>
      <w:r w:rsidRPr="008E1FEA">
        <w:rPr>
          <w:rFonts w:ascii="Times New Roman" w:eastAsia="Calibri" w:hAnsi="Times New Roman" w:cs="Times New Roman"/>
          <w:sz w:val="24"/>
          <w:szCs w:val="24"/>
          <w:lang w:eastAsia="en-US"/>
        </w:rPr>
        <w:t xml:space="preserve">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Знать/понимать: - жанры музыки (вокальные, инструментальные);</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 ориентироваться в музыкальных жанрах (опера, балет, симфония и т.д.);</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 особенности группирования   музыкальных инструментов.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Уметь:      - определять  основные жанры музыки,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овладевать логическими действиями сравнения, анализа, классификации,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записывать термины,</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продолжать осваивать нотную грамоту.</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   </w:t>
      </w:r>
      <w:r w:rsidRPr="008E1FEA">
        <w:rPr>
          <w:rFonts w:ascii="Times New Roman" w:eastAsia="Calibri" w:hAnsi="Times New Roman" w:cs="Times New Roman"/>
          <w:i/>
          <w:sz w:val="24"/>
          <w:szCs w:val="24"/>
          <w:lang w:eastAsia="en-US"/>
        </w:rPr>
        <w:t xml:space="preserve">Система оценивания отдельных заданий и работы в целом: </w:t>
      </w:r>
      <w:r w:rsidRPr="008E1FEA">
        <w:rPr>
          <w:rFonts w:ascii="Times New Roman" w:eastAsia="Calibri" w:hAnsi="Times New Roman" w:cs="Times New Roman"/>
          <w:sz w:val="24"/>
          <w:szCs w:val="24"/>
          <w:lang w:eastAsia="en-US"/>
        </w:rPr>
        <w:t>ЗАЧЁТ (10-5 баллов)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Каждый правильный ответ на вопрос оценивается в 1 балл</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i/>
          <w:sz w:val="24"/>
          <w:szCs w:val="24"/>
          <w:lang w:eastAsia="en-US"/>
        </w:rPr>
        <w:t>Время выполнения зачёта:</w:t>
      </w:r>
      <w:r w:rsidRPr="008E1FEA">
        <w:rPr>
          <w:rFonts w:ascii="Times New Roman" w:eastAsia="Calibri" w:hAnsi="Times New Roman" w:cs="Times New Roman"/>
          <w:sz w:val="24"/>
          <w:szCs w:val="24"/>
          <w:lang w:eastAsia="en-US"/>
        </w:rPr>
        <w:t xml:space="preserve"> на выполнение работы отводится 40 мин.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w:t>
      </w:r>
    </w:p>
    <w:p w:rsidR="008E1FEA" w:rsidRPr="008E1FEA" w:rsidRDefault="008E1FEA" w:rsidP="008E1FEA">
      <w:pPr>
        <w:spacing w:after="0" w:line="240" w:lineRule="auto"/>
        <w:ind w:right="282"/>
        <w:rPr>
          <w:rFonts w:ascii="Times New Roman" w:eastAsia="Calibri" w:hAnsi="Times New Roman" w:cs="Times New Roman"/>
          <w:i/>
          <w:sz w:val="24"/>
          <w:szCs w:val="24"/>
          <w:lang w:val="en-US" w:eastAsia="en-US"/>
        </w:rPr>
      </w:pPr>
      <w:r w:rsidRPr="008E1FEA">
        <w:rPr>
          <w:rFonts w:ascii="Times New Roman" w:eastAsia="Calibri" w:hAnsi="Times New Roman" w:cs="Times New Roman"/>
          <w:i/>
          <w:sz w:val="24"/>
          <w:szCs w:val="24"/>
          <w:lang w:val="en-US" w:eastAsia="en-US"/>
        </w:rPr>
        <w:t xml:space="preserve">Самооценка:  </w:t>
      </w:r>
    </w:p>
    <w:p w:rsidR="008E1FEA" w:rsidRPr="008E1FEA" w:rsidRDefault="008E1FEA" w:rsidP="008E1FEA">
      <w:pPr>
        <w:numPr>
          <w:ilvl w:val="0"/>
          <w:numId w:val="2"/>
        </w:num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i/>
          <w:sz w:val="24"/>
          <w:szCs w:val="24"/>
          <w:lang w:eastAsia="en-US"/>
        </w:rPr>
        <w:t>- зелёный цвет (</w:t>
      </w:r>
      <w:r w:rsidRPr="008E1FEA">
        <w:rPr>
          <w:rFonts w:ascii="Times New Roman" w:eastAsia="Calibri" w:hAnsi="Times New Roman" w:cs="Times New Roman"/>
          <w:sz w:val="24"/>
          <w:szCs w:val="24"/>
          <w:lang w:eastAsia="en-US"/>
        </w:rPr>
        <w:t>номера заданий, которые мне было выполнить легко)</w:t>
      </w:r>
    </w:p>
    <w:p w:rsidR="008E1FEA" w:rsidRPr="008E1FEA" w:rsidRDefault="008E1FEA" w:rsidP="008E1FEA">
      <w:pPr>
        <w:numPr>
          <w:ilvl w:val="0"/>
          <w:numId w:val="2"/>
        </w:num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i/>
          <w:sz w:val="24"/>
          <w:szCs w:val="24"/>
          <w:lang w:eastAsia="en-US"/>
        </w:rPr>
        <w:t>– жёлтый цвет (</w:t>
      </w:r>
      <w:r w:rsidRPr="008E1FEA">
        <w:rPr>
          <w:rFonts w:ascii="Times New Roman" w:eastAsia="Calibri" w:hAnsi="Times New Roman" w:cs="Times New Roman"/>
          <w:sz w:val="24"/>
          <w:szCs w:val="24"/>
          <w:lang w:eastAsia="en-US"/>
        </w:rPr>
        <w:t>номера заданий, при выполнении которых у меня возникли сомнения)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i/>
          <w:sz w:val="24"/>
          <w:szCs w:val="24"/>
          <w:lang w:eastAsia="en-US"/>
        </w:rPr>
        <w:t>– красный цвет (</w:t>
      </w:r>
      <w:r w:rsidRPr="008E1FEA">
        <w:rPr>
          <w:rFonts w:ascii="Times New Roman" w:eastAsia="Calibri" w:hAnsi="Times New Roman" w:cs="Times New Roman"/>
          <w:sz w:val="24"/>
          <w:szCs w:val="24"/>
          <w:lang w:eastAsia="en-US"/>
        </w:rPr>
        <w:t>номера заданий, которые мне было выполнять трудно)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вариант 1 .</w:t>
      </w:r>
    </w:p>
    <w:p w:rsidR="008E1FEA" w:rsidRPr="008E1FEA" w:rsidRDefault="008E1FEA" w:rsidP="008E1FEA">
      <w:pPr>
        <w:numPr>
          <w:ilvl w:val="0"/>
          <w:numId w:val="20"/>
        </w:num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Как называется музыкально-сценический жанр, в котором актёры выражают свои эмоции и чувства при помощи танца, движения, мимики?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балет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симфония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опера</w:t>
      </w:r>
    </w:p>
    <w:p w:rsidR="008E1FEA" w:rsidRPr="008E1FEA" w:rsidRDefault="008E1FEA" w:rsidP="008E1FEA">
      <w:pPr>
        <w:numPr>
          <w:ilvl w:val="0"/>
          <w:numId w:val="20"/>
        </w:num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Как называется музыкально-сценический жанр, в котором актёры выражают свои эмоции и чувства при помощи пения?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lastRenderedPageBreak/>
        <w:t xml:space="preserve">балет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симфония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опера</w:t>
      </w:r>
    </w:p>
    <w:p w:rsidR="008E1FEA" w:rsidRPr="008E1FEA" w:rsidRDefault="008E1FEA" w:rsidP="008E1FEA">
      <w:pPr>
        <w:numPr>
          <w:ilvl w:val="0"/>
          <w:numId w:val="20"/>
        </w:num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Как называется оркестровое вступление к балету, опере, кинофильму?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увертюра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ария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дивертисмент</w:t>
      </w:r>
    </w:p>
    <w:p w:rsidR="008E1FEA" w:rsidRPr="008E1FEA" w:rsidRDefault="008E1FEA" w:rsidP="008E1FEA">
      <w:pPr>
        <w:numPr>
          <w:ilvl w:val="0"/>
          <w:numId w:val="20"/>
        </w:num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Как называется сольный фрагмент оперы?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дуэт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хор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ария</w:t>
      </w:r>
    </w:p>
    <w:p w:rsidR="008E1FEA" w:rsidRPr="008E1FEA" w:rsidRDefault="008E1FEA" w:rsidP="008E1FEA">
      <w:pPr>
        <w:numPr>
          <w:ilvl w:val="0"/>
          <w:numId w:val="20"/>
        </w:num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Как называется музыкальное произведение, состоящее из нескольких частей (обычно из 4-х) для симфонического оркестра?</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балет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симфония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опера</w:t>
      </w:r>
    </w:p>
    <w:p w:rsidR="008E1FEA" w:rsidRPr="008E1FEA" w:rsidRDefault="008E1FEA" w:rsidP="008E1FEA">
      <w:pPr>
        <w:numPr>
          <w:ilvl w:val="0"/>
          <w:numId w:val="20"/>
        </w:num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b/>
          <w:color w:val="000000"/>
          <w:sz w:val="24"/>
          <w:szCs w:val="24"/>
          <w:lang w:eastAsia="en-US"/>
        </w:rPr>
        <w:t>Определите правильный порядок тем в сонатной форме</w:t>
      </w:r>
      <w:r w:rsidRPr="008E1FEA">
        <w:rPr>
          <w:rFonts w:ascii="Times New Roman" w:eastAsia="Times New Roman" w:hAnsi="Times New Roman" w:cs="Times New Roman"/>
          <w:color w:val="000000"/>
          <w:sz w:val="24"/>
          <w:szCs w:val="24"/>
          <w:lang w:eastAsia="en-US"/>
        </w:rPr>
        <w:t>_________________________________________________</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кода</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вступление</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реприза</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экспозиция</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разработка</w:t>
      </w:r>
    </w:p>
    <w:p w:rsidR="008E1FEA" w:rsidRPr="008E1FEA" w:rsidRDefault="008E1FEA" w:rsidP="008E1FEA">
      <w:pPr>
        <w:numPr>
          <w:ilvl w:val="0"/>
          <w:numId w:val="20"/>
        </w:num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Для какого музыкального инструмента было написано большинство произведений И.С.Баха?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скрипка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флейта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орган</w:t>
      </w:r>
    </w:p>
    <w:p w:rsidR="008E1FEA" w:rsidRPr="008E1FEA" w:rsidRDefault="008E1FEA" w:rsidP="008E1FEA">
      <w:pPr>
        <w:numPr>
          <w:ilvl w:val="0"/>
          <w:numId w:val="20"/>
        </w:num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Какие темы воплощались в большинстве музыкальных произведений Л.Бетховена?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комические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 xml:space="preserve">темы борьбы и победы </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сказочно-фантастические</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b/>
          <w:color w:val="000000"/>
          <w:sz w:val="24"/>
          <w:szCs w:val="24"/>
          <w:lang w:eastAsia="en-US"/>
        </w:rPr>
        <w:t>9.</w:t>
      </w: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b/>
          <w:color w:val="000000"/>
          <w:sz w:val="24"/>
          <w:szCs w:val="24"/>
          <w:lang w:eastAsia="en-US"/>
        </w:rPr>
        <w:t>Назовите самый демократичный жанр музыкального искусства</w:t>
      </w:r>
      <w:r w:rsidRPr="008E1FEA">
        <w:rPr>
          <w:rFonts w:ascii="Times New Roman" w:eastAsia="Times New Roman" w:hAnsi="Times New Roman" w:cs="Times New Roman"/>
          <w:color w:val="000000"/>
          <w:sz w:val="24"/>
          <w:szCs w:val="24"/>
          <w:lang w:eastAsia="en-US"/>
        </w:rPr>
        <w:t>-</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а.                    песня</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танец</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с.                    марш</w:t>
      </w:r>
    </w:p>
    <w:p w:rsidR="008E1FEA" w:rsidRPr="008E1FEA" w:rsidRDefault="008E1FEA" w:rsidP="008E1FEA">
      <w:pPr>
        <w:tabs>
          <w:tab w:val="left" w:pos="0"/>
        </w:tabs>
        <w:spacing w:after="0" w:line="240" w:lineRule="auto"/>
        <w:ind w:right="282"/>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10.</w:t>
      </w: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b/>
          <w:color w:val="000000"/>
          <w:sz w:val="24"/>
          <w:szCs w:val="24"/>
          <w:lang w:eastAsia="en-US"/>
        </w:rPr>
        <w:t>Назовите особенности маршевой музыки</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а.                    плавность, певучесть</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подвижность, лёгкость</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с.                    энергичность, чёткость</w:t>
      </w:r>
    </w:p>
    <w:p w:rsidR="008E1FEA" w:rsidRPr="008E1FEA" w:rsidRDefault="008E1FEA" w:rsidP="008E1FEA">
      <w:pPr>
        <w:tabs>
          <w:tab w:val="left" w:pos="0"/>
        </w:tabs>
        <w:spacing w:after="0" w:line="240" w:lineRule="auto"/>
        <w:ind w:right="282"/>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p>
    <w:p w:rsidR="008E1FEA" w:rsidRPr="008E1FEA" w:rsidRDefault="008E1FEA" w:rsidP="008E1FEA">
      <w:pPr>
        <w:tabs>
          <w:tab w:val="left" w:pos="0"/>
        </w:tabs>
        <w:spacing w:after="0" w:line="240" w:lineRule="auto"/>
        <w:ind w:right="282"/>
        <w:jc w:val="center"/>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вариант 2.</w:t>
      </w:r>
    </w:p>
    <w:p w:rsidR="008E1FEA" w:rsidRPr="008E1FEA" w:rsidRDefault="008E1FEA" w:rsidP="008E1FEA">
      <w:pPr>
        <w:tabs>
          <w:tab w:val="left" w:pos="0"/>
        </w:tabs>
        <w:spacing w:after="0" w:line="240" w:lineRule="auto"/>
        <w:ind w:right="282"/>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1.       Как называется музыкально-сценический жанр, в котором актёры выражают свои эмоции и чувства при помощи танца, движения, мимики? </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a</w:t>
      </w:r>
      <w:r w:rsidRPr="008E1FEA">
        <w:rPr>
          <w:rFonts w:ascii="Times New Roman" w:eastAsia="Times New Roman" w:hAnsi="Times New Roman" w:cs="Times New Roman"/>
          <w:color w:val="000000"/>
          <w:sz w:val="24"/>
          <w:szCs w:val="24"/>
          <w:lang w:eastAsia="en-US"/>
        </w:rPr>
        <w:t xml:space="preserve">.                     балет </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xml:space="preserve">.                     симфония </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c</w:t>
      </w:r>
      <w:r w:rsidRPr="008E1FEA">
        <w:rPr>
          <w:rFonts w:ascii="Times New Roman" w:eastAsia="Times New Roman" w:hAnsi="Times New Roman" w:cs="Times New Roman"/>
          <w:color w:val="000000"/>
          <w:sz w:val="24"/>
          <w:szCs w:val="24"/>
          <w:lang w:eastAsia="en-US"/>
        </w:rPr>
        <w:t>.                     опера</w:t>
      </w:r>
    </w:p>
    <w:p w:rsidR="008E1FEA" w:rsidRPr="008E1FEA" w:rsidRDefault="008E1FEA" w:rsidP="008E1FEA">
      <w:pPr>
        <w:tabs>
          <w:tab w:val="left" w:pos="0"/>
        </w:tabs>
        <w:spacing w:after="0" w:line="240" w:lineRule="auto"/>
        <w:ind w:right="282"/>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 2.       Как называется музыкально-сценический жанр, в котором актёры выражают свои эмоции и чувства при помощи пения? </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a</w:t>
      </w:r>
      <w:r w:rsidRPr="008E1FEA">
        <w:rPr>
          <w:rFonts w:ascii="Times New Roman" w:eastAsia="Times New Roman" w:hAnsi="Times New Roman" w:cs="Times New Roman"/>
          <w:color w:val="000000"/>
          <w:sz w:val="24"/>
          <w:szCs w:val="24"/>
          <w:lang w:eastAsia="en-US"/>
        </w:rPr>
        <w:t xml:space="preserve">.                     балет </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xml:space="preserve">.                     симфония </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c</w:t>
      </w:r>
      <w:r w:rsidRPr="008E1FEA">
        <w:rPr>
          <w:rFonts w:ascii="Times New Roman" w:eastAsia="Times New Roman" w:hAnsi="Times New Roman" w:cs="Times New Roman"/>
          <w:color w:val="000000"/>
          <w:sz w:val="24"/>
          <w:szCs w:val="24"/>
          <w:lang w:eastAsia="en-US"/>
        </w:rPr>
        <w:t>.                     опера</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 3.        Как называется оркестровое вступление к балету, опере, кинофильму?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a</w:t>
      </w:r>
      <w:r w:rsidRPr="008E1FEA">
        <w:rPr>
          <w:rFonts w:ascii="Times New Roman" w:eastAsia="Times New Roman" w:hAnsi="Times New Roman" w:cs="Times New Roman"/>
          <w:color w:val="000000"/>
          <w:sz w:val="24"/>
          <w:szCs w:val="24"/>
          <w:lang w:eastAsia="en-US"/>
        </w:rPr>
        <w:t xml:space="preserve">.                     увертюра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xml:space="preserve">.                     ария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lastRenderedPageBreak/>
        <w:t xml:space="preserve"> </w:t>
      </w:r>
      <w:r w:rsidRPr="008E1FEA">
        <w:rPr>
          <w:rFonts w:ascii="Times New Roman" w:eastAsia="Times New Roman" w:hAnsi="Times New Roman" w:cs="Times New Roman"/>
          <w:color w:val="000000"/>
          <w:sz w:val="24"/>
          <w:szCs w:val="24"/>
          <w:lang w:val="en-US" w:eastAsia="en-US"/>
        </w:rPr>
        <w:t>c</w:t>
      </w:r>
      <w:r w:rsidRPr="008E1FEA">
        <w:rPr>
          <w:rFonts w:ascii="Times New Roman" w:eastAsia="Times New Roman" w:hAnsi="Times New Roman" w:cs="Times New Roman"/>
          <w:color w:val="000000"/>
          <w:sz w:val="24"/>
          <w:szCs w:val="24"/>
          <w:lang w:eastAsia="en-US"/>
        </w:rPr>
        <w:t>.                     дивертисмент</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4.          Как называется сольный фрагмент оперы?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color w:val="000000"/>
          <w:sz w:val="24"/>
          <w:szCs w:val="24"/>
          <w:lang w:val="en-US" w:eastAsia="en-US"/>
        </w:rPr>
        <w:t>a</w:t>
      </w:r>
      <w:r w:rsidRPr="008E1FEA">
        <w:rPr>
          <w:rFonts w:ascii="Times New Roman" w:eastAsia="Times New Roman" w:hAnsi="Times New Roman" w:cs="Times New Roman"/>
          <w:color w:val="000000"/>
          <w:sz w:val="24"/>
          <w:szCs w:val="24"/>
          <w:lang w:eastAsia="en-US"/>
        </w:rPr>
        <w:t xml:space="preserve">.                     дуэт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xml:space="preserve">.                    хор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c</w:t>
      </w:r>
      <w:r w:rsidRPr="008E1FEA">
        <w:rPr>
          <w:rFonts w:ascii="Times New Roman" w:eastAsia="Times New Roman" w:hAnsi="Times New Roman" w:cs="Times New Roman"/>
          <w:color w:val="000000"/>
          <w:sz w:val="24"/>
          <w:szCs w:val="24"/>
          <w:lang w:eastAsia="en-US"/>
        </w:rPr>
        <w:t>.                    ария</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5.       Как называется музыкальное произведение, состоящее из нескольких частей (обычно из 4-х) для симфонического оркестра?</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a</w:t>
      </w:r>
      <w:r w:rsidRPr="008E1FEA">
        <w:rPr>
          <w:rFonts w:ascii="Times New Roman" w:eastAsia="Times New Roman" w:hAnsi="Times New Roman" w:cs="Times New Roman"/>
          <w:color w:val="000000"/>
          <w:sz w:val="24"/>
          <w:szCs w:val="24"/>
          <w:lang w:eastAsia="en-US"/>
        </w:rPr>
        <w:t xml:space="preserve">.                      балет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xml:space="preserve">.                     симфония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c</w:t>
      </w:r>
      <w:r w:rsidRPr="008E1FEA">
        <w:rPr>
          <w:rFonts w:ascii="Times New Roman" w:eastAsia="Times New Roman" w:hAnsi="Times New Roman" w:cs="Times New Roman"/>
          <w:color w:val="000000"/>
          <w:sz w:val="24"/>
          <w:szCs w:val="24"/>
          <w:lang w:eastAsia="en-US"/>
        </w:rPr>
        <w:t>.                     опера</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b/>
          <w:color w:val="000000"/>
          <w:sz w:val="24"/>
          <w:szCs w:val="24"/>
          <w:lang w:eastAsia="en-US"/>
        </w:rPr>
        <w:t>6. Определите правильный порядок тем в сонатной форме</w:t>
      </w:r>
      <w:r w:rsidRPr="008E1FEA">
        <w:rPr>
          <w:rFonts w:ascii="Times New Roman" w:eastAsia="Times New Roman" w:hAnsi="Times New Roman" w:cs="Times New Roman"/>
          <w:color w:val="000000"/>
          <w:sz w:val="24"/>
          <w:szCs w:val="24"/>
          <w:lang w:eastAsia="en-US"/>
        </w:rPr>
        <w:t>_________________________________________________</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кода</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вступление</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реприза</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экспозиция</w:t>
      </w:r>
    </w:p>
    <w:p w:rsidR="008E1FEA" w:rsidRPr="008E1FEA" w:rsidRDefault="008E1FEA" w:rsidP="008E1FEA">
      <w:pPr>
        <w:numPr>
          <w:ilvl w:val="1"/>
          <w:numId w:val="20"/>
        </w:numPr>
        <w:tabs>
          <w:tab w:val="left" w:pos="0"/>
        </w:tabs>
        <w:spacing w:after="0" w:line="240" w:lineRule="auto"/>
        <w:ind w:right="282"/>
        <w:jc w:val="both"/>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color w:val="000000"/>
          <w:sz w:val="24"/>
          <w:szCs w:val="24"/>
          <w:lang w:val="en-US" w:eastAsia="en-US"/>
        </w:rPr>
        <w:t>разработка</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b/>
          <w:color w:val="000000"/>
          <w:sz w:val="24"/>
          <w:szCs w:val="24"/>
          <w:lang w:val="en-US" w:eastAsia="en-US"/>
        </w:rPr>
      </w:pPr>
      <w:r w:rsidRPr="008E1FEA">
        <w:rPr>
          <w:rFonts w:ascii="Times New Roman" w:eastAsia="Times New Roman" w:hAnsi="Times New Roman" w:cs="Times New Roman"/>
          <w:b/>
          <w:color w:val="000000"/>
          <w:sz w:val="24"/>
          <w:szCs w:val="24"/>
          <w:lang w:val="en-US" w:eastAsia="en-US"/>
        </w:rPr>
        <w:t xml:space="preserve">7.              Мюзикл - это: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color w:val="000000"/>
          <w:sz w:val="24"/>
          <w:szCs w:val="24"/>
          <w:lang w:val="en-US" w:eastAsia="en-US"/>
        </w:rPr>
        <w:t>a</w:t>
      </w:r>
      <w:r w:rsidRPr="008E1FEA">
        <w:rPr>
          <w:rFonts w:ascii="Times New Roman" w:eastAsia="Times New Roman" w:hAnsi="Times New Roman" w:cs="Times New Roman"/>
          <w:color w:val="000000"/>
          <w:sz w:val="24"/>
          <w:szCs w:val="24"/>
          <w:lang w:eastAsia="en-US"/>
        </w:rPr>
        <w:t xml:space="preserve">.                    песня без слов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xml:space="preserve">.                    песня без инструментального сопровождения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c</w:t>
      </w:r>
      <w:r w:rsidRPr="008E1FEA">
        <w:rPr>
          <w:rFonts w:ascii="Times New Roman" w:eastAsia="Times New Roman" w:hAnsi="Times New Roman" w:cs="Times New Roman"/>
          <w:color w:val="000000"/>
          <w:sz w:val="24"/>
          <w:szCs w:val="24"/>
          <w:lang w:eastAsia="en-US"/>
        </w:rPr>
        <w:t xml:space="preserve">.                    джазовые ритмы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d</w:t>
      </w:r>
      <w:r w:rsidRPr="008E1FEA">
        <w:rPr>
          <w:rFonts w:ascii="Times New Roman" w:eastAsia="Times New Roman" w:hAnsi="Times New Roman" w:cs="Times New Roman"/>
          <w:color w:val="000000"/>
          <w:sz w:val="24"/>
          <w:szCs w:val="24"/>
          <w:lang w:eastAsia="en-US"/>
        </w:rPr>
        <w:t>.                    развлекательное представление в современных ритмах</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b/>
          <w:color w:val="000000"/>
          <w:sz w:val="24"/>
          <w:szCs w:val="24"/>
          <w:lang w:eastAsia="en-US"/>
        </w:rPr>
        <w:t xml:space="preserve">8.        Какие темы воплощались в большинстве музыкальных произведений Л.Бетховена?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a</w:t>
      </w:r>
      <w:r w:rsidRPr="008E1FEA">
        <w:rPr>
          <w:rFonts w:ascii="Times New Roman" w:eastAsia="Times New Roman" w:hAnsi="Times New Roman" w:cs="Times New Roman"/>
          <w:color w:val="000000"/>
          <w:sz w:val="24"/>
          <w:szCs w:val="24"/>
          <w:lang w:eastAsia="en-US"/>
        </w:rPr>
        <w:t xml:space="preserve">.                     комические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xml:space="preserve">.                    темы борьбы и победы </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c</w:t>
      </w:r>
      <w:r w:rsidRPr="008E1FEA">
        <w:rPr>
          <w:rFonts w:ascii="Times New Roman" w:eastAsia="Times New Roman" w:hAnsi="Times New Roman" w:cs="Times New Roman"/>
          <w:color w:val="000000"/>
          <w:sz w:val="24"/>
          <w:szCs w:val="24"/>
          <w:lang w:eastAsia="en-US"/>
        </w:rPr>
        <w:t>.                    сказочно-фантастические</w:t>
      </w:r>
    </w:p>
    <w:p w:rsidR="008E1FEA" w:rsidRPr="008E1FEA" w:rsidRDefault="008E1FEA" w:rsidP="008E1FEA">
      <w:pPr>
        <w:tabs>
          <w:tab w:val="left" w:pos="0"/>
        </w:tabs>
        <w:spacing w:after="0" w:line="240" w:lineRule="auto"/>
        <w:ind w:right="282"/>
        <w:jc w:val="both"/>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b/>
          <w:color w:val="000000"/>
          <w:sz w:val="24"/>
          <w:szCs w:val="24"/>
          <w:lang w:eastAsia="en-US"/>
        </w:rPr>
        <w:t>9.</w:t>
      </w: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b/>
          <w:color w:val="000000"/>
          <w:sz w:val="24"/>
          <w:szCs w:val="24"/>
          <w:lang w:eastAsia="en-US"/>
        </w:rPr>
        <w:t>Назовите самый демократичный жанр музыкального искусства</w:t>
      </w:r>
      <w:r w:rsidRPr="008E1FEA">
        <w:rPr>
          <w:rFonts w:ascii="Times New Roman" w:eastAsia="Times New Roman" w:hAnsi="Times New Roman" w:cs="Times New Roman"/>
          <w:color w:val="000000"/>
          <w:sz w:val="24"/>
          <w:szCs w:val="24"/>
          <w:lang w:eastAsia="en-US"/>
        </w:rPr>
        <w:t>-</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а.                   песня</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танец</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с.                   марш</w:t>
      </w:r>
    </w:p>
    <w:p w:rsidR="008E1FEA" w:rsidRPr="008E1FEA" w:rsidRDefault="008E1FEA" w:rsidP="008E1FEA">
      <w:pPr>
        <w:tabs>
          <w:tab w:val="left" w:pos="0"/>
        </w:tabs>
        <w:spacing w:after="0" w:line="240" w:lineRule="auto"/>
        <w:ind w:right="282"/>
        <w:rPr>
          <w:rFonts w:ascii="Times New Roman" w:eastAsia="Times New Roman" w:hAnsi="Times New Roman" w:cs="Times New Roman"/>
          <w:b/>
          <w:color w:val="000000"/>
          <w:sz w:val="24"/>
          <w:szCs w:val="24"/>
          <w:lang w:eastAsia="en-US"/>
        </w:rPr>
      </w:pPr>
      <w:r w:rsidRPr="008E1FEA">
        <w:rPr>
          <w:rFonts w:ascii="Times New Roman" w:eastAsia="Times New Roman" w:hAnsi="Times New Roman" w:cs="Times New Roman"/>
          <w:b/>
          <w:color w:val="000000"/>
          <w:sz w:val="24"/>
          <w:szCs w:val="24"/>
          <w:lang w:eastAsia="en-US"/>
        </w:rPr>
        <w:t>10.</w:t>
      </w:r>
      <w:r w:rsidRPr="008E1FEA">
        <w:rPr>
          <w:rFonts w:ascii="Times New Roman" w:eastAsia="Times New Roman" w:hAnsi="Times New Roman" w:cs="Times New Roman"/>
          <w:color w:val="000000"/>
          <w:sz w:val="24"/>
          <w:szCs w:val="24"/>
          <w:lang w:eastAsia="en-US"/>
        </w:rPr>
        <w:t xml:space="preserve">            </w:t>
      </w:r>
      <w:r w:rsidRPr="008E1FEA">
        <w:rPr>
          <w:rFonts w:ascii="Times New Roman" w:eastAsia="Times New Roman" w:hAnsi="Times New Roman" w:cs="Times New Roman"/>
          <w:b/>
          <w:color w:val="000000"/>
          <w:sz w:val="24"/>
          <w:szCs w:val="24"/>
          <w:lang w:eastAsia="en-US"/>
        </w:rPr>
        <w:t>Назовите особенности танцевальной  музыки</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а.                 плавность, певучесть</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val="en-US" w:eastAsia="en-US"/>
        </w:rPr>
        <w:t>b</w:t>
      </w:r>
      <w:r w:rsidRPr="008E1FEA">
        <w:rPr>
          <w:rFonts w:ascii="Times New Roman" w:eastAsia="Times New Roman" w:hAnsi="Times New Roman" w:cs="Times New Roman"/>
          <w:color w:val="000000"/>
          <w:sz w:val="24"/>
          <w:szCs w:val="24"/>
          <w:lang w:eastAsia="en-US"/>
        </w:rPr>
        <w:t>.                 подвижность, лёгкость</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с.                 энергичность, чёткость</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Ответы на входной тест для 8 класса</w:t>
      </w:r>
    </w:p>
    <w:p w:rsidR="008E1FEA" w:rsidRPr="008E1FEA" w:rsidRDefault="008E1FEA" w:rsidP="008E1FEA">
      <w:pPr>
        <w:tabs>
          <w:tab w:val="left" w:pos="0"/>
        </w:tabs>
        <w:spacing w:after="0" w:line="240" w:lineRule="auto"/>
        <w:ind w:right="282"/>
        <w:jc w:val="center"/>
        <w:rPr>
          <w:rFonts w:ascii="Times New Roman" w:eastAsia="Times New Roman" w:hAnsi="Times New Roman" w:cs="Times New Roman"/>
          <w:b/>
          <w:color w:val="000000"/>
          <w:sz w:val="24"/>
          <w:szCs w:val="24"/>
          <w:lang w:val="en-US" w:eastAsia="en-US"/>
        </w:rPr>
      </w:pPr>
      <w:r w:rsidRPr="008E1FEA">
        <w:rPr>
          <w:rFonts w:ascii="Times New Roman" w:eastAsia="Times New Roman" w:hAnsi="Times New Roman" w:cs="Times New Roman"/>
          <w:b/>
          <w:color w:val="000000"/>
          <w:sz w:val="24"/>
          <w:szCs w:val="24"/>
          <w:lang w:val="en-US" w:eastAsia="en-US"/>
        </w:rPr>
        <w:t>вариант 1</w:t>
      </w:r>
    </w:p>
    <w:p w:rsidR="008E1FEA" w:rsidRPr="008E1FEA" w:rsidRDefault="008E1FEA" w:rsidP="008E1FEA">
      <w:pPr>
        <w:tabs>
          <w:tab w:val="left" w:pos="0"/>
        </w:tabs>
        <w:spacing w:after="0" w:line="240" w:lineRule="auto"/>
        <w:ind w:right="282"/>
        <w:jc w:val="center"/>
        <w:rPr>
          <w:rFonts w:ascii="Times New Roman" w:eastAsia="Times New Roman" w:hAnsi="Times New Roman" w:cs="Times New Roman"/>
          <w:b/>
          <w:color w:val="000000"/>
          <w:sz w:val="24"/>
          <w:szCs w:val="24"/>
          <w:lang w:val="en-US" w:eastAsia="en-US"/>
        </w:rPr>
      </w:pPr>
    </w:p>
    <w:tbl>
      <w:tblPr>
        <w:tblStyle w:val="110"/>
        <w:tblW w:w="0" w:type="auto"/>
        <w:tblLook w:val="04A0" w:firstRow="1" w:lastRow="0" w:firstColumn="1" w:lastColumn="0" w:noHBand="0" w:noVBand="1"/>
      </w:tblPr>
      <w:tblGrid>
        <w:gridCol w:w="1042"/>
        <w:gridCol w:w="1042"/>
        <w:gridCol w:w="1042"/>
        <w:gridCol w:w="1042"/>
        <w:gridCol w:w="1042"/>
        <w:gridCol w:w="1042"/>
        <w:gridCol w:w="1042"/>
        <w:gridCol w:w="1042"/>
        <w:gridCol w:w="1042"/>
        <w:gridCol w:w="1043"/>
      </w:tblGrid>
      <w:tr w:rsidR="008E1FEA" w:rsidRPr="008E1FEA" w:rsidTr="002778C6">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1</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2</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3</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4</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5</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6</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7</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8</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9</w:t>
            </w:r>
          </w:p>
        </w:tc>
        <w:tc>
          <w:tcPr>
            <w:tcW w:w="1043"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10</w:t>
            </w:r>
          </w:p>
        </w:tc>
      </w:tr>
      <w:tr w:rsidR="008E1FEA" w:rsidRPr="008E1FEA" w:rsidTr="002778C6">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а</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с</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а</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с</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b</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bdtca</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c</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b</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a</w:t>
            </w:r>
          </w:p>
        </w:tc>
        <w:tc>
          <w:tcPr>
            <w:tcW w:w="1043"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c</w:t>
            </w:r>
          </w:p>
        </w:tc>
      </w:tr>
    </w:tbl>
    <w:p w:rsidR="008E1FEA" w:rsidRPr="008E1FEA" w:rsidRDefault="008E1FEA" w:rsidP="008E1FEA">
      <w:pPr>
        <w:tabs>
          <w:tab w:val="left" w:pos="0"/>
        </w:tabs>
        <w:spacing w:after="0" w:line="240" w:lineRule="auto"/>
        <w:ind w:right="282"/>
        <w:jc w:val="center"/>
        <w:rPr>
          <w:rFonts w:ascii="Times New Roman" w:eastAsia="Times New Roman" w:hAnsi="Times New Roman" w:cs="Times New Roman"/>
          <w:b/>
          <w:color w:val="000000"/>
          <w:sz w:val="24"/>
          <w:szCs w:val="24"/>
          <w:lang w:val="en-US" w:eastAsia="en-US"/>
        </w:rPr>
      </w:pPr>
    </w:p>
    <w:p w:rsidR="008E1FEA" w:rsidRPr="008E1FEA" w:rsidRDefault="008E1FEA" w:rsidP="008E1FEA">
      <w:pPr>
        <w:tabs>
          <w:tab w:val="left" w:pos="0"/>
        </w:tabs>
        <w:spacing w:after="0" w:line="240" w:lineRule="auto"/>
        <w:ind w:right="282"/>
        <w:jc w:val="center"/>
        <w:rPr>
          <w:rFonts w:ascii="Times New Roman" w:eastAsia="Times New Roman" w:hAnsi="Times New Roman" w:cs="Times New Roman"/>
          <w:b/>
          <w:color w:val="000000"/>
          <w:sz w:val="24"/>
          <w:szCs w:val="24"/>
          <w:lang w:val="en-US" w:eastAsia="en-US"/>
        </w:rPr>
      </w:pPr>
      <w:r w:rsidRPr="008E1FEA">
        <w:rPr>
          <w:rFonts w:ascii="Times New Roman" w:eastAsia="Times New Roman" w:hAnsi="Times New Roman" w:cs="Times New Roman"/>
          <w:b/>
          <w:color w:val="000000"/>
          <w:sz w:val="24"/>
          <w:szCs w:val="24"/>
          <w:lang w:val="en-US" w:eastAsia="en-US"/>
        </w:rPr>
        <w:t xml:space="preserve">вариант 2 </w:t>
      </w:r>
    </w:p>
    <w:tbl>
      <w:tblPr>
        <w:tblStyle w:val="110"/>
        <w:tblW w:w="0" w:type="auto"/>
        <w:tblLook w:val="04A0" w:firstRow="1" w:lastRow="0" w:firstColumn="1" w:lastColumn="0" w:noHBand="0" w:noVBand="1"/>
      </w:tblPr>
      <w:tblGrid>
        <w:gridCol w:w="1042"/>
        <w:gridCol w:w="1042"/>
        <w:gridCol w:w="1042"/>
        <w:gridCol w:w="1042"/>
        <w:gridCol w:w="1042"/>
        <w:gridCol w:w="1045"/>
        <w:gridCol w:w="1042"/>
        <w:gridCol w:w="1042"/>
        <w:gridCol w:w="1042"/>
        <w:gridCol w:w="1043"/>
      </w:tblGrid>
      <w:tr w:rsidR="008E1FEA" w:rsidRPr="008E1FEA" w:rsidTr="002778C6">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1</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2</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3</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4</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5</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6</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7</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8</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9</w:t>
            </w:r>
          </w:p>
        </w:tc>
        <w:tc>
          <w:tcPr>
            <w:tcW w:w="1043"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10</w:t>
            </w:r>
          </w:p>
        </w:tc>
      </w:tr>
      <w:tr w:rsidR="008E1FEA" w:rsidRPr="008E1FEA" w:rsidTr="002778C6">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а</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с</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а</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rPr>
              <w:t>с</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b</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rPr>
            </w:pPr>
            <w:r w:rsidRPr="008E1FEA">
              <w:rPr>
                <w:rFonts w:ascii="Times New Roman" w:eastAsia="Times New Roman" w:hAnsi="Times New Roman" w:cs="Times New Roman"/>
                <w:color w:val="000000"/>
                <w:sz w:val="24"/>
                <w:szCs w:val="24"/>
                <w:lang w:val="en-US"/>
              </w:rPr>
              <w:t>eghfd</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d</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b</w:t>
            </w:r>
          </w:p>
        </w:tc>
        <w:tc>
          <w:tcPr>
            <w:tcW w:w="1042"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a</w:t>
            </w:r>
          </w:p>
        </w:tc>
        <w:tc>
          <w:tcPr>
            <w:tcW w:w="1043" w:type="dxa"/>
          </w:tcPr>
          <w:p w:rsidR="008E1FEA" w:rsidRPr="008E1FEA" w:rsidRDefault="008E1FEA" w:rsidP="008E1FEA">
            <w:pPr>
              <w:tabs>
                <w:tab w:val="left" w:pos="0"/>
              </w:tabs>
              <w:ind w:right="282"/>
              <w:jc w:val="center"/>
              <w:rPr>
                <w:rFonts w:ascii="Times New Roman" w:eastAsia="Times New Roman" w:hAnsi="Times New Roman" w:cs="Times New Roman"/>
                <w:color w:val="000000"/>
                <w:sz w:val="24"/>
                <w:szCs w:val="24"/>
                <w:lang w:val="en-US"/>
              </w:rPr>
            </w:pPr>
            <w:r w:rsidRPr="008E1FEA">
              <w:rPr>
                <w:rFonts w:ascii="Times New Roman" w:eastAsia="Times New Roman" w:hAnsi="Times New Roman" w:cs="Times New Roman"/>
                <w:color w:val="000000"/>
                <w:sz w:val="24"/>
                <w:szCs w:val="24"/>
                <w:lang w:val="en-US"/>
              </w:rPr>
              <w:t>b</w:t>
            </w:r>
          </w:p>
        </w:tc>
      </w:tr>
    </w:tbl>
    <w:p w:rsidR="008E1FEA" w:rsidRPr="008E1FEA" w:rsidRDefault="008E1FEA" w:rsidP="008E1FEA">
      <w:pPr>
        <w:tabs>
          <w:tab w:val="left" w:pos="0"/>
        </w:tabs>
        <w:spacing w:after="0" w:line="240" w:lineRule="auto"/>
        <w:ind w:right="282"/>
        <w:jc w:val="center"/>
        <w:rPr>
          <w:rFonts w:ascii="Times New Roman" w:eastAsia="Times New Roman" w:hAnsi="Times New Roman" w:cs="Times New Roman"/>
          <w:b/>
          <w:color w:val="000000"/>
          <w:sz w:val="24"/>
          <w:szCs w:val="24"/>
          <w:lang w:val="en-US" w:eastAsia="en-US"/>
        </w:rPr>
      </w:pPr>
      <w:r w:rsidRPr="008E1FEA">
        <w:rPr>
          <w:rFonts w:ascii="Times New Roman" w:eastAsia="Times New Roman" w:hAnsi="Times New Roman" w:cs="Times New Roman"/>
          <w:b/>
          <w:color w:val="000000"/>
          <w:sz w:val="24"/>
          <w:szCs w:val="24"/>
          <w:lang w:val="en-US" w:eastAsia="en-US"/>
        </w:rPr>
        <w:t xml:space="preserve"> </w:t>
      </w:r>
    </w:p>
    <w:p w:rsidR="008E1FEA" w:rsidRPr="008E1FEA" w:rsidRDefault="008E1FEA" w:rsidP="008E1FEA">
      <w:pPr>
        <w:tabs>
          <w:tab w:val="left" w:pos="0"/>
        </w:tabs>
        <w:spacing w:after="0" w:line="240" w:lineRule="auto"/>
        <w:ind w:right="282"/>
        <w:rPr>
          <w:rFonts w:ascii="Times New Roman" w:eastAsia="Times New Roman" w:hAnsi="Times New Roman" w:cs="Times New Roman"/>
          <w:color w:val="000000"/>
          <w:sz w:val="24"/>
          <w:szCs w:val="24"/>
          <w:lang w:val="en-US" w:eastAsia="en-US"/>
        </w:rPr>
      </w:pPr>
      <w:r w:rsidRPr="008E1FEA">
        <w:rPr>
          <w:rFonts w:ascii="Times New Roman" w:eastAsia="Times New Roman" w:hAnsi="Times New Roman" w:cs="Times New Roman"/>
          <w:b/>
          <w:color w:val="000000"/>
          <w:sz w:val="24"/>
          <w:szCs w:val="24"/>
          <w:lang w:val="en-US" w:eastAsia="en-US"/>
        </w:rPr>
        <w:t xml:space="preserve"> </w:t>
      </w:r>
      <w:r w:rsidRPr="008E1FEA">
        <w:rPr>
          <w:rFonts w:ascii="Times New Roman" w:eastAsia="Times New Roman" w:hAnsi="Times New Roman" w:cs="Times New Roman"/>
          <w:color w:val="000000"/>
          <w:sz w:val="24"/>
          <w:szCs w:val="24"/>
          <w:lang w:val="en-US" w:eastAsia="en-US"/>
        </w:rPr>
        <w:t xml:space="preserve"> </w:t>
      </w:r>
    </w:p>
    <w:p w:rsidR="008E1FEA" w:rsidRPr="008E1FEA" w:rsidRDefault="008E1FEA" w:rsidP="008E1FEA">
      <w:pPr>
        <w:spacing w:after="0" w:line="240" w:lineRule="auto"/>
        <w:ind w:right="282"/>
        <w:jc w:val="center"/>
        <w:rPr>
          <w:rFonts w:ascii="Times New Roman" w:eastAsia="Times New Roman" w:hAnsi="Times New Roman" w:cs="Times New Roman"/>
          <w:b/>
          <w:color w:val="000000"/>
          <w:sz w:val="24"/>
          <w:szCs w:val="24"/>
          <w:lang w:val="en-US" w:eastAsia="en-US"/>
        </w:rPr>
      </w:pPr>
      <w:r w:rsidRPr="008E1FEA">
        <w:rPr>
          <w:rFonts w:ascii="Times New Roman" w:eastAsia="Times New Roman" w:hAnsi="Times New Roman" w:cs="Times New Roman"/>
          <w:b/>
          <w:color w:val="000000"/>
          <w:sz w:val="24"/>
          <w:szCs w:val="24"/>
          <w:lang w:val="en-US" w:eastAsia="en-US"/>
        </w:rPr>
        <w:t>Итоговый тест  8 класс</w:t>
      </w:r>
    </w:p>
    <w:p w:rsidR="008E1FEA" w:rsidRPr="008E1FEA" w:rsidRDefault="008E1FEA" w:rsidP="008E1FEA">
      <w:pPr>
        <w:spacing w:after="0" w:line="240" w:lineRule="auto"/>
        <w:ind w:right="282"/>
        <w:rPr>
          <w:rFonts w:ascii="Times New Roman" w:eastAsia="Times New Roman" w:hAnsi="Times New Roman" w:cs="Times New Roman"/>
          <w:color w:val="000000"/>
          <w:sz w:val="24"/>
          <w:szCs w:val="24"/>
          <w:lang w:eastAsia="en-US"/>
        </w:rPr>
      </w:pPr>
      <w:r w:rsidRPr="008E1FEA">
        <w:rPr>
          <w:rFonts w:ascii="Times New Roman" w:eastAsia="Times New Roman" w:hAnsi="Times New Roman" w:cs="Times New Roman"/>
          <w:color w:val="000000"/>
          <w:sz w:val="24"/>
          <w:szCs w:val="24"/>
          <w:lang w:eastAsia="en-US"/>
        </w:rPr>
        <w:t>Итоговый тест по музыке для 8 класса состоит из 45 вопросов. Тест содержит: вопросы на выбор одного ответа, вопросы на множественный выбор, вопрос на сопоставление. Зачёт считается сданным, если обучающийся ответил на  45-21 вопрос правильно. Работа рассчитана на 40 минут. Проводится на последнем уроке в учебном году.</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вариант 1.</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 Какой струнный инструмент бывает русским, гавайским и испанским?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скрипка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мандолина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в)  гитара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2.Найди инструменты симфонического оркестра: (3)</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туба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балалайка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арфа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г)  домра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д)  виолончель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3.Какой инструмент входит в группу деревянных-духовых инструментов?</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альт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виолончель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флейта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  Низкий женский певческий голос.</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тенор</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меццо-сопрано</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в)  контральто</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5.Кто руководит симфоническим  оркестром?</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балетмейстер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дирижер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режиссёр</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6.  Как называется певческий коллектив певцов, если в него входит более 12 человек?</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оркестр</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ансамбль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хор</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7.  Как называется коллектив музыкантов из четырёх человек?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трио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квинтет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квартет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8. Как называется коллектив музыкантов-исполнителей на духовых и ударных инструментах. Подобный состав характерен для военных оркестров.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симфонический оркестр</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эстрадный оркестр</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духовой оркестр</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9. Какой музыкальный термин в переводе означает «круг»?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прелюдия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рондо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соната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10.Как называется часть песни, которая повторяется?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запев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припев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куплет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11.Циклическая музыкальная форма, состоящая из нескольких контрастных частей, объединённых общим замыслом и образующих связное целое.</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вокальный цикл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сюита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программная музыка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12.Какие виды из перечисленных музыкальных произведений относятся к вокальным?  (3)</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опера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вокализ</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в)  этюд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г)  романс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д)  соната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13.Какие жанры музыки относятся к камерным произведениям? (2)</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симфония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этюд</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оперетта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г)  соната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д)  кантата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14. Инструментальная или вокальная музыка, предназначенная для исполнения в небольшом помещении и для небольшого состава исполнителей.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 </w:t>
      </w:r>
      <w:r w:rsidRPr="008E1FEA">
        <w:rPr>
          <w:rFonts w:ascii="Times New Roman" w:eastAsia="Calibri" w:hAnsi="Times New Roman" w:cs="Times New Roman"/>
          <w:sz w:val="24"/>
          <w:szCs w:val="24"/>
          <w:lang w:eastAsia="en-US"/>
        </w:rPr>
        <w:t>а)  камерная музыка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программная музыка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в)  хоровая музыка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15. Какие литературные произведения в древности принято было не рассказывать, а петь?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 </w:t>
      </w:r>
      <w:r w:rsidRPr="008E1FEA">
        <w:rPr>
          <w:rFonts w:ascii="Times New Roman" w:eastAsia="Calibri" w:hAnsi="Times New Roman" w:cs="Times New Roman"/>
          <w:sz w:val="24"/>
          <w:szCs w:val="24"/>
          <w:lang w:eastAsia="en-US"/>
        </w:rPr>
        <w:t xml:space="preserve">а)  былины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сказки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загадки</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16. Песня без слов, на гласный звук – это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а  капелла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вокализ</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романс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17. Музыкальное произведение свободной формы из нескольких контрастных частей, основанное на народных мотивах.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вокализ</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рапсодия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увертюра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18. Музыкально-драматическое произведение, объединяющее в себе все виды музыки и театрального действия.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опера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симфония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оратория</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19. Как называется народная песня венецианских гондольеров или произведение, написанное в стиле этой песни.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 </w:t>
      </w:r>
      <w:r w:rsidRPr="008E1FEA">
        <w:rPr>
          <w:rFonts w:ascii="Times New Roman" w:eastAsia="Calibri" w:hAnsi="Times New Roman" w:cs="Times New Roman"/>
          <w:sz w:val="24"/>
          <w:szCs w:val="24"/>
          <w:lang w:eastAsia="en-US"/>
        </w:rPr>
        <w:t>а)  соната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б)  романс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в)  баркарола</w:t>
      </w:r>
      <w:r w:rsidRPr="008E1FEA">
        <w:rPr>
          <w:rFonts w:ascii="Times New Roman" w:eastAsia="Calibri" w:hAnsi="Times New Roman" w:cs="Times New Roman"/>
          <w:b/>
          <w:sz w:val="24"/>
          <w:szCs w:val="24"/>
          <w:lang w:eastAsia="en-US"/>
        </w:rPr>
        <w:t xml:space="preserve">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20. Музыкальное произведение, сочетающее в себе элементы оперы, оперетты, балета и  эстрадной музыки.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сюита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рок - опера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в)   мюзикл</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21. Что означает а, капелла?</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пение без слов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пение с сопровождением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пение без сопровождения</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22. Как называют музыкальное сопровождение сольной партии голоса?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ансамбль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капелла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аккомпанемент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23. Как называется сочинение музыки сразу во время ее исполнения?</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импровизация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интерпретация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композиция</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24. Остановка, перерыв звучание на определенную длительность в одном, нескольких или во всех голосах музыкального произведения.</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пауза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фермата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канон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25. Что обозначает слово «форте»?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быстро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громко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в)  тихо</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26. Одно из средств музыкальной выразительности, основанное на объединении тонов в созвучия и на взаимосвязи этих созвучий между собой в последовательном движении.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гармония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фактура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динамика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27. Неблагозвучное сочетание звуков, нарушение гармонии.</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консонанс</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диссонанс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28. Сопоставь названия средств музыкальной выразительности с его определением: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1) скорость движения в музыке, определяемая числом метрических долей в единице времени,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2) временная организация музыки. Упорядоченное чередование звуков различной длительности.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3) сила звука, степень громкости обозначается определенными знаками: р , </w:t>
      </w:r>
      <w:r w:rsidRPr="008E1FEA">
        <w:rPr>
          <w:rFonts w:ascii="Times New Roman" w:eastAsia="Calibri" w:hAnsi="Times New Roman" w:cs="Times New Roman"/>
          <w:sz w:val="24"/>
          <w:szCs w:val="24"/>
          <w:lang w:val="en-US" w:eastAsia="en-US"/>
        </w:rPr>
        <w:t>f</w:t>
      </w:r>
      <w:r w:rsidRPr="008E1FEA">
        <w:rPr>
          <w:rFonts w:ascii="Times New Roman" w:eastAsia="Calibri" w:hAnsi="Times New Roman" w:cs="Times New Roman"/>
          <w:sz w:val="24"/>
          <w:szCs w:val="24"/>
          <w:lang w:eastAsia="en-US"/>
        </w:rPr>
        <w:t xml:space="preserve"> и т.п.</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4) окраска звука, голоса или инструмента.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ритм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темп</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динамика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г)  тембр</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29. Стиль, сочетающий в себе элементы джаза и симфонической музыки.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классицизм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романтизм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симфоджаз</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30. Духовная песня (молитва) американских негров (афроамериканцев).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спиричуэл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блюз</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регтайм</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31. Какими знаками записывается музыка?</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буквами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цифрами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в) нотами</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32. Каким, словом итальянского происхождения называют краткое изложение оперы и балета?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сценарий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либретто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сюжет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33. Кто из композиторов является основоположником русской классической музыки?</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П. Чайковский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М. Глинка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 Бородин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34. Кого из великих композиторов называли «Титаном» венского классицизма?</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И. Гайдн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В. Моцарт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Л. Бетховен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35. Австрийский композитор 19 века, крупный представитель Романтизма, за свою короткую жизнь, написал более 600 песен. Является создателем нового типа песен – песен-баллад.</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В.Моцарт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Ф. Шуберт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И. Штраус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36. Великий польский композитор и пианист. Основоположник польской классической музыки.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М. Огинский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Ф. Шопен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в)   М. Равель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37. Кого из этих композиторов назвали «отцом» (создателем) симфонии?</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Й. Гайдн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В. Моцарт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Л. Бетховен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38. Какому жанру музыки посвятил все свое творчество Дж. Верди?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симфония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опера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балет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39. В основу опер многих русских композиторов легли произведения А.С.Пушкина. Сюжет какой оперы не является Пушкинским?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«Руслан и Людмила»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«Снегурочка»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«Борис Годунов»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40.  П. Чайковского считают новатором в области балетной музыки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Сколько балетов создал П.И. Чайковский?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1</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3</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8</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41. У кого из русских композиторов опера занимает основное место в творчестве. Из 15 опер, 9 на сказочные темы?</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 Прокофьев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М. Мусоргский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Н. Римский - Корсаков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42. Кто автор балета «Лебединое озеро»?</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 Прокофьев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М.  Глинка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в)    П.  Чайковский</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43. Кто из композиторов в годы Великой отечественной войны написал знаменитую симфонию №7, под названием «Ленинградская»?</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 Свиридов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С. Прокофьев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в)     Д. Шостакович</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44. Какое зоологическое название дали известному американскому   мюзиклу Э.Л. Уэббера?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«Тигры»</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«Кошки»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«Пантеры»</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45.  Какая страна являлась ведущей в музыкальной культуре эпохи Классицизма?</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Италия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Австрия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в)   Россия   </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вариант 2.</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w:t>
      </w: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Какой музыкальный инструмент напоминает гигантское крыло бабочки?</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скрипка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баян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арфа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 Найди инструменты, которые не входят в состав симфонического оркестра? (2)</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арфа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труба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балалайка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г)  баян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д)  фагот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 Найди клавишно-духовой инструмент.</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скрипка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б)  фортепиано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баян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     Высокий женский певческий голос.</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сопрано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баритон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контральто</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5. Кто является руководителем хора и оркестра?</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балетмейстер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дирижер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режиссёр</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6.      Как называется певческий коллектив певцов, если в него входит менее 12 человек?</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трио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ансамбль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хор</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7.      Многочисленный коллектив музыкантов, играющих на музыкальных инструментах и совместно исполняющих музыкальное произведение.</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хор</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ансамбль</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оркестр</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8.      Как называется небольшой джазовый ансамбль из 4-5 музыкантов?</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свинг</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биг-бенд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диксиленд</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9. О какой форме музыки идет речь?   Музыкальная форма, основанная на противопоставлении  двух тем.    Состоит из трех основных разделов экспозиции, разработки и репризы, возможны  вступление и кода.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форма рондо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вариационная форма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сонатная форма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10. Оркестровое вступление к опере или балету?</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прелюдия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увертюра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кода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11 .Ряд песен, связанных единством образно-художественного замысла. В классической музыке от 3-4 романсов или песен до 20 и более.</w:t>
      </w:r>
      <w:r w:rsidRPr="008E1FEA">
        <w:rPr>
          <w:rFonts w:ascii="Times New Roman" w:eastAsia="Calibri" w:hAnsi="Times New Roman" w:cs="Times New Roman"/>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а)   вокальный цикл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сюита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сонатный цикл</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12. Какие виды из перечисленных музыкальных произведений относятся к вокальным?  (3)</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токката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кантата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ария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г) прелюдия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д)  вокализ</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13. Какие жанры музыки относятся к камерным произведениям?(3)</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опера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прелюдия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оратория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г)  соната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д)  этюд</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14. Как называется торжественная государственная песня?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ода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гимн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кант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15. Какой танец раньше было принято танцевать с кинжалами?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а)  полонез</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польку</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лезгинку</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16. Лирическая песня под аккомпанемент лютни, мандолины или гитары, исполняемая в честь возлюбленной.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вокализ</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серенада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ноктюрн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17. Камерное музыкально-поэтическое произведение для голоса в сопровождении инструмента (рояля, гитары ...) или камерного ансамбля?</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кантата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романс</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хорал</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18. Музыкально-сценическое произведение комедийного содержания с вокально-танцевальными сценами в сопровождении оркестра и разговорными эпизодами.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оратория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оперетта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рок – опера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19. Как называется произведение траурного, скорбного характера?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серенада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баллада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реквием</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20. Музыкально-хореографический спектакль, в котором органически сочетаются музыка, танец, драматическое действие и элементы изобразительного искусства.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опера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балет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симфония</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21.   Каким словом обозначается пение без сопровождения?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а  капелла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вокализ</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серенада</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22.   Как называется музыкальное сопровождение песен?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этюд</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б)  фантазия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в)  аккомпанемент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23.  Каким термином обозначается повтор  музыки.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  </w:t>
      </w:r>
      <w:r w:rsidRPr="008E1FEA">
        <w:rPr>
          <w:rFonts w:ascii="Times New Roman" w:eastAsia="Calibri" w:hAnsi="Times New Roman" w:cs="Times New Roman"/>
          <w:sz w:val="24"/>
          <w:szCs w:val="24"/>
          <w:lang w:val="en-US" w:eastAsia="en-US"/>
        </w:rPr>
        <w:t>a</w:t>
      </w:r>
      <w:r w:rsidRPr="008E1FEA">
        <w:rPr>
          <w:rFonts w:ascii="Times New Roman" w:eastAsia="Calibri" w:hAnsi="Times New Roman" w:cs="Times New Roman"/>
          <w:sz w:val="24"/>
          <w:szCs w:val="24"/>
          <w:lang w:eastAsia="en-US"/>
        </w:rPr>
        <w:t xml:space="preserve">)  пауза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реприза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форте</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24.  Ведущий певец, исполняющий запев хоровой песни.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вокалист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запевала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бас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 xml:space="preserve">25.  Что обозначает слово «пиано»?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быстро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громко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тихо</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26.  Взаимосвязь музыкальных звуков, их слаженность, согласованность между собой.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гармония</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б)  фактура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в)  лад</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27.  Слитное, согласованное, одновременное звучание различных тонов; в музыке - один из   важнейших элементов гармонии.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консонанс</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диссонанс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lastRenderedPageBreak/>
        <w:t xml:space="preserve">  </w:t>
      </w:r>
      <w:r w:rsidRPr="008E1FEA">
        <w:rPr>
          <w:rFonts w:ascii="Times New Roman" w:eastAsia="Calibri" w:hAnsi="Times New Roman" w:cs="Times New Roman"/>
          <w:b/>
          <w:sz w:val="24"/>
          <w:szCs w:val="24"/>
          <w:lang w:eastAsia="en-US"/>
        </w:rPr>
        <w:t>28. Сопоставь названия средств музыкальной выразительности с его определением: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1) временная организация музыки. Упорядоченное чередование звуков различной длительности.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2) сила звука, степень громкости обозначается определенными знаками: р , </w:t>
      </w:r>
      <w:r w:rsidRPr="008E1FEA">
        <w:rPr>
          <w:rFonts w:ascii="Times New Roman" w:eastAsia="Calibri" w:hAnsi="Times New Roman" w:cs="Times New Roman"/>
          <w:sz w:val="24"/>
          <w:szCs w:val="24"/>
          <w:lang w:val="en-US" w:eastAsia="en-US"/>
        </w:rPr>
        <w:t>f</w:t>
      </w:r>
      <w:r w:rsidRPr="008E1FEA">
        <w:rPr>
          <w:rFonts w:ascii="Times New Roman" w:eastAsia="Calibri" w:hAnsi="Times New Roman" w:cs="Times New Roman"/>
          <w:sz w:val="24"/>
          <w:szCs w:val="24"/>
          <w:lang w:eastAsia="en-US"/>
        </w:rPr>
        <w:t xml:space="preserve"> и т.п.</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3) окраска звука, голоса или инструмента.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4) скорость движения в музыке, определяемая числом метрических долей в единице времени.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ритм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темп</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динамика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г)  тембр</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_______________________________________________________</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 xml:space="preserve">29. Условное наименование различных музыкально - творческих течений 20 века, </w:t>
      </w:r>
    </w:p>
    <w:p w:rsidR="008E1FEA" w:rsidRPr="008E1FEA" w:rsidRDefault="008E1FEA" w:rsidP="008E1FEA">
      <w:pPr>
        <w:spacing w:after="0" w:line="240" w:lineRule="auto"/>
        <w:ind w:right="282"/>
        <w:jc w:val="both"/>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сторонники которого стремились к радикальным изменениям.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классицизм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импрессионизм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модернизм</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 xml:space="preserve">30. Вид музыкального искусства, возникший в конце 19 — начале 20 вв., в США, в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результате синтеза африканской и европейской культур и получившая впоследствии        повсеместное распространение. </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а)   джаз</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б)  симфоджаз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авангардизм</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31. Сколько всего линеек в нотной строке?</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три</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б)  четыре</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в)  пять</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32. Что включает в себя песенное и инструментальное творчество народа, отражающее его  историю, быт, стремления, думы.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фольклор</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опера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хор</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33. Кто из русских композиторов был одним из великих пианистов мира?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С. Рахманинов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А. Скрябин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М. Балакирев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34. Кого из композиторов называли «Королём - вальса».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Ф. Шопен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И. Штраус</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Ф. Шуберт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 xml:space="preserve">35. Австрийский композитор. Обладал феноменальным музыкальным слухом.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В детстве его называли «Чудо-ребёнком»?</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В.Моцарт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Ф. Шуберт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И. Штраус</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36. Советский композитор, выдающийся симфонист, оказавший значительное влияние на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развитие мировой музыкальной культуры.</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Д Кабалевский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Д. Шостакович</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И. Дунаевский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b/>
          <w:sz w:val="24"/>
          <w:szCs w:val="24"/>
          <w:lang w:eastAsia="en-US"/>
        </w:rPr>
        <w:t xml:space="preserve"> 37. Итальянский композитор, центральная  фигура итальянской  оперной школы.</w:t>
      </w:r>
      <w:r w:rsidRPr="008E1FEA">
        <w:rPr>
          <w:rFonts w:ascii="Times New Roman" w:eastAsia="Calibri" w:hAnsi="Times New Roman" w:cs="Times New Roman"/>
          <w:b/>
          <w:sz w:val="24"/>
          <w:szCs w:val="24"/>
          <w:lang w:eastAsia="en-US"/>
        </w:rPr>
        <w:tab/>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Написал оперу «Риголетто»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Й. Гайдн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б)  В. Моцарт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в)  Дж. Верди</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38. В каком жанре М.Валеев написал музыкальное произведение «Хакмар»?</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lastRenderedPageBreak/>
        <w:t xml:space="preserve"> а)   опера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балет</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в)  мюзикл</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 xml:space="preserve">39. В основу опер многих русских композиторов легли произведения А.С.Пушкина.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Какой  сюжет принадлежит Пушкину?</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«Садко»</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«Снегурочка»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«Борис Годунов»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40. Сколько всего опер написал первый русский композитор М. И. Глинка?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1</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2</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15</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41.  Какой великий русский композитор написал всего три балета, но считается новатором  в области балетной музыки?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А. Бородин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П. Чайковский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 Скрябин</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42.  Кто из русских композиторов сочинил знаменитый романс «Весенние воды» на стихи </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Ф.И.Тютчева?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С. Рахманинов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А. Алябьев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Н.  Римский – Корсаков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43.  Кто из башкирских  композиторов написал первую башкирскую оперу   «Хакмар»?</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М.Валеев </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Р.Газизов</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в) М.Ахметов</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44.  Какая птичка вьётся «между небом и землёй» в знаменитом романсе М. И. Глинки на    стихи Н. В. Кукольника?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«Соловей»</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«Жаворонок»</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в)  «Аист»</w:t>
      </w:r>
    </w:p>
    <w:p w:rsidR="008E1FEA" w:rsidRPr="008E1FEA" w:rsidRDefault="008E1FEA" w:rsidP="008E1FEA">
      <w:pPr>
        <w:spacing w:after="0" w:line="240" w:lineRule="auto"/>
        <w:ind w:right="282"/>
        <w:rPr>
          <w:rFonts w:ascii="Times New Roman" w:eastAsia="Calibri" w:hAnsi="Times New Roman" w:cs="Times New Roman"/>
          <w:b/>
          <w:sz w:val="24"/>
          <w:szCs w:val="24"/>
          <w:lang w:eastAsia="en-US"/>
        </w:rPr>
      </w:pPr>
      <w:r w:rsidRPr="008E1FEA">
        <w:rPr>
          <w:rFonts w:ascii="Times New Roman" w:eastAsia="Calibri" w:hAnsi="Times New Roman" w:cs="Times New Roman"/>
          <w:sz w:val="24"/>
          <w:szCs w:val="24"/>
          <w:lang w:eastAsia="en-US"/>
        </w:rPr>
        <w:t xml:space="preserve"> </w:t>
      </w:r>
      <w:r w:rsidRPr="008E1FEA">
        <w:rPr>
          <w:rFonts w:ascii="Times New Roman" w:eastAsia="Calibri" w:hAnsi="Times New Roman" w:cs="Times New Roman"/>
          <w:b/>
          <w:sz w:val="24"/>
          <w:szCs w:val="24"/>
          <w:lang w:eastAsia="en-US"/>
        </w:rPr>
        <w:t>45.  Город, ставший центром музыкальной культуры в эпоху Классицизма.</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 а)  Бонн</w:t>
      </w:r>
    </w:p>
    <w:p w:rsidR="008E1FEA" w:rsidRPr="008E1FEA" w:rsidRDefault="008E1FEA" w:rsidP="008E1FEA">
      <w:pPr>
        <w:spacing w:after="0" w:line="240" w:lineRule="auto"/>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б)  Рим</w:t>
      </w:r>
    </w:p>
    <w:p w:rsidR="008E1FEA" w:rsidRPr="008E1FEA" w:rsidRDefault="008E1FEA" w:rsidP="008E1FEA">
      <w:pPr>
        <w:ind w:right="282"/>
        <w:rPr>
          <w:rFonts w:ascii="Times New Roman" w:eastAsia="Calibri" w:hAnsi="Times New Roman" w:cs="Times New Roman"/>
          <w:sz w:val="24"/>
          <w:szCs w:val="24"/>
          <w:lang w:eastAsia="en-US"/>
        </w:rPr>
      </w:pPr>
      <w:r w:rsidRPr="008E1FEA">
        <w:rPr>
          <w:rFonts w:ascii="Times New Roman" w:eastAsia="Calibri" w:hAnsi="Times New Roman" w:cs="Times New Roman"/>
          <w:sz w:val="24"/>
          <w:szCs w:val="24"/>
          <w:lang w:eastAsia="en-US"/>
        </w:rPr>
        <w:t xml:space="preserve">в)  Вена  </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Ответы  на  итоговый тест 8 класс  </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eastAsia="en-US"/>
        </w:rPr>
      </w:pPr>
      <w:r w:rsidRPr="008E1FEA">
        <w:rPr>
          <w:rFonts w:ascii="Times New Roman" w:eastAsia="Calibri" w:hAnsi="Times New Roman" w:cs="Times New Roman"/>
          <w:b/>
          <w:sz w:val="24"/>
          <w:szCs w:val="24"/>
          <w:lang w:eastAsia="en-US"/>
        </w:rPr>
        <w:t xml:space="preserve"> вариант 1.</w:t>
      </w:r>
    </w:p>
    <w:tbl>
      <w:tblPr>
        <w:tblStyle w:val="110"/>
        <w:tblW w:w="0" w:type="auto"/>
        <w:tblInd w:w="2943" w:type="dxa"/>
        <w:tblLook w:val="04A0" w:firstRow="1" w:lastRow="0" w:firstColumn="1" w:lastColumn="0" w:noHBand="0" w:noVBand="1"/>
      </w:tblPr>
      <w:tblGrid>
        <w:gridCol w:w="2127"/>
        <w:gridCol w:w="1842"/>
      </w:tblGrid>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авд</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4</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5</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6</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7</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8</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9</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10</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11</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12</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абг</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13</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бг</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14</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15</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16</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17</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18</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19</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lastRenderedPageBreak/>
              <w:t>20</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21</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22</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23</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24</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25</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26</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27</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28</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1б  2а 3в 4г</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29</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30</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31</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32</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33</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34</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35</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36</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37</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38</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39</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40</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41</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42</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43</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44</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45</w:t>
            </w:r>
          </w:p>
        </w:tc>
        <w:tc>
          <w:tcPr>
            <w:tcW w:w="1842" w:type="dxa"/>
          </w:tcPr>
          <w:p w:rsidR="008E1FEA" w:rsidRPr="008E1FEA" w:rsidRDefault="008E1FEA" w:rsidP="008E1FEA">
            <w:pPr>
              <w:ind w:right="282"/>
              <w:jc w:val="center"/>
              <w:rPr>
                <w:rFonts w:ascii="Times New Roman" w:hAnsi="Times New Roman" w:cs="Times New Roman"/>
                <w:sz w:val="20"/>
                <w:szCs w:val="20"/>
              </w:rPr>
            </w:pPr>
            <w:r w:rsidRPr="008E1FEA">
              <w:rPr>
                <w:rFonts w:ascii="Times New Roman" w:hAnsi="Times New Roman" w:cs="Times New Roman"/>
                <w:sz w:val="20"/>
                <w:szCs w:val="20"/>
              </w:rPr>
              <w:t>б</w:t>
            </w:r>
          </w:p>
        </w:tc>
      </w:tr>
    </w:tbl>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r w:rsidRPr="008E1FEA">
        <w:rPr>
          <w:rFonts w:ascii="Times New Roman" w:eastAsia="Calibri" w:hAnsi="Times New Roman" w:cs="Times New Roman"/>
          <w:b/>
          <w:sz w:val="24"/>
          <w:szCs w:val="24"/>
          <w:lang w:val="en-US" w:eastAsia="en-US"/>
        </w:rPr>
        <w:t>вариант 2.</w:t>
      </w:r>
    </w:p>
    <w:p w:rsidR="008E1FEA" w:rsidRPr="008E1FEA" w:rsidRDefault="008E1FEA" w:rsidP="008E1FEA">
      <w:pPr>
        <w:spacing w:after="0" w:line="240" w:lineRule="auto"/>
        <w:ind w:right="282"/>
        <w:jc w:val="center"/>
        <w:rPr>
          <w:rFonts w:ascii="Times New Roman" w:eastAsia="Calibri" w:hAnsi="Times New Roman" w:cs="Times New Roman"/>
          <w:b/>
          <w:sz w:val="24"/>
          <w:szCs w:val="24"/>
          <w:lang w:val="en-US" w:eastAsia="en-US"/>
        </w:rPr>
      </w:pPr>
    </w:p>
    <w:tbl>
      <w:tblPr>
        <w:tblStyle w:val="110"/>
        <w:tblW w:w="0" w:type="auto"/>
        <w:tblInd w:w="2943" w:type="dxa"/>
        <w:tblLook w:val="04A0" w:firstRow="1" w:lastRow="0" w:firstColumn="1" w:lastColumn="0" w:noHBand="0" w:noVBand="1"/>
      </w:tblPr>
      <w:tblGrid>
        <w:gridCol w:w="2127"/>
        <w:gridCol w:w="1842"/>
      </w:tblGrid>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вг</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4</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5</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6</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7</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8</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9</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10</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11</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12</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бвд</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13</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бгд</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14</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15</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16</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17</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18</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19</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20</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21</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22</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23</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24</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25</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26</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27</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28</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1а 2в 3г 4б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29</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30</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31</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32</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33</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34</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lastRenderedPageBreak/>
              <w:t>35</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36</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37</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38</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39</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40</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41</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42</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43</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а</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44</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б</w:t>
            </w:r>
          </w:p>
        </w:tc>
      </w:tr>
      <w:tr w:rsidR="008E1FEA" w:rsidRPr="008E1FEA" w:rsidTr="002778C6">
        <w:tc>
          <w:tcPr>
            <w:tcW w:w="2127"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45</w:t>
            </w:r>
          </w:p>
        </w:tc>
        <w:tc>
          <w:tcPr>
            <w:tcW w:w="1842" w:type="dxa"/>
          </w:tcPr>
          <w:p w:rsidR="008E1FEA" w:rsidRPr="008E1FEA" w:rsidRDefault="008E1FEA" w:rsidP="008E1FEA">
            <w:pPr>
              <w:ind w:right="282"/>
              <w:jc w:val="center"/>
              <w:rPr>
                <w:rFonts w:ascii="Times New Roman" w:hAnsi="Times New Roman" w:cs="Times New Roman"/>
                <w:sz w:val="20"/>
                <w:szCs w:val="24"/>
              </w:rPr>
            </w:pPr>
            <w:r w:rsidRPr="008E1FEA">
              <w:rPr>
                <w:rFonts w:ascii="Times New Roman" w:hAnsi="Times New Roman" w:cs="Times New Roman"/>
                <w:sz w:val="20"/>
                <w:szCs w:val="24"/>
              </w:rPr>
              <w:t>в</w:t>
            </w:r>
          </w:p>
        </w:tc>
      </w:tr>
    </w:tbl>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 xml:space="preserve">   </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sz w:val="24"/>
          <w:szCs w:val="24"/>
          <w:lang w:val="en-US" w:eastAsia="en-US"/>
        </w:rPr>
        <w:t xml:space="preserve">  </w:t>
      </w:r>
    </w:p>
    <w:p w:rsidR="008E1FEA" w:rsidRPr="008E1FEA" w:rsidRDefault="008E1FEA" w:rsidP="008E1FEA">
      <w:pPr>
        <w:spacing w:after="0" w:line="240" w:lineRule="auto"/>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b/>
          <w:sz w:val="24"/>
          <w:szCs w:val="24"/>
          <w:lang w:val="en-US" w:eastAsia="en-US"/>
        </w:rPr>
        <w:t xml:space="preserve"> </w:t>
      </w:r>
    </w:p>
    <w:p w:rsidR="008E1FEA" w:rsidRPr="008E1FEA" w:rsidRDefault="008E1FEA" w:rsidP="008E1FEA">
      <w:pPr>
        <w:ind w:right="282"/>
        <w:rPr>
          <w:rFonts w:ascii="Times New Roman" w:eastAsia="Calibri" w:hAnsi="Times New Roman" w:cs="Times New Roman"/>
          <w:sz w:val="24"/>
          <w:szCs w:val="24"/>
          <w:lang w:val="en-US" w:eastAsia="en-US"/>
        </w:rPr>
      </w:pPr>
      <w:r w:rsidRPr="008E1FEA">
        <w:rPr>
          <w:rFonts w:ascii="Times New Roman" w:eastAsia="Calibri" w:hAnsi="Times New Roman" w:cs="Times New Roman"/>
          <w:b/>
          <w:sz w:val="24"/>
          <w:szCs w:val="24"/>
          <w:lang w:val="en-US" w:eastAsia="en-US"/>
        </w:rPr>
        <w:t xml:space="preserve"> </w:t>
      </w:r>
    </w:p>
    <w:p w:rsidR="008E1FEA" w:rsidRPr="008E1FEA" w:rsidRDefault="008E1FEA" w:rsidP="008E1FEA">
      <w:pPr>
        <w:ind w:right="282"/>
        <w:rPr>
          <w:rFonts w:ascii="Times New Roman" w:eastAsia="Calibri" w:hAnsi="Times New Roman" w:cs="Times New Roman"/>
          <w:sz w:val="24"/>
          <w:szCs w:val="24"/>
          <w:lang w:val="en-US" w:eastAsia="en-US"/>
        </w:rPr>
      </w:pPr>
    </w:p>
    <w:p w:rsidR="008E1FEA" w:rsidRPr="008E1FEA" w:rsidRDefault="008E1FEA" w:rsidP="008E1FEA">
      <w:pPr>
        <w:ind w:right="282"/>
        <w:rPr>
          <w:rFonts w:ascii="Times New Roman" w:eastAsia="Calibri" w:hAnsi="Times New Roman" w:cs="Times New Roman"/>
          <w:sz w:val="24"/>
          <w:szCs w:val="24"/>
          <w:lang w:val="en-US" w:eastAsia="en-US"/>
        </w:rPr>
      </w:pPr>
    </w:p>
    <w:p w:rsidR="008E1FEA" w:rsidRPr="008E1FEA" w:rsidRDefault="008E1FEA" w:rsidP="008E1FEA">
      <w:pPr>
        <w:rPr>
          <w:rFonts w:ascii="Times New Roman" w:eastAsia="Calibri" w:hAnsi="Times New Roman" w:cs="Times New Roman"/>
          <w:sz w:val="24"/>
          <w:szCs w:val="24"/>
          <w:lang w:eastAsia="en-US"/>
        </w:rPr>
      </w:pPr>
    </w:p>
    <w:p w:rsidR="00497C96" w:rsidRPr="00C7655E" w:rsidRDefault="00497C96"/>
    <w:sectPr w:rsidR="00497C96" w:rsidRPr="00C7655E" w:rsidSect="005D612F">
      <w:pgSz w:w="11906" w:h="16383"/>
      <w:pgMar w:top="567" w:right="851"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Arial Unicode MS"/>
    <w:charset w:val="CC"/>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color w:val="00000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color w:val="000000"/>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olor w:val="000000"/>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rPr>
        <w:b/>
        <w:i/>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216444A"/>
    <w:multiLevelType w:val="hybridMultilevel"/>
    <w:tmpl w:val="0C8C983C"/>
    <w:lvl w:ilvl="0" w:tplc="9E082FCC">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FD937B8"/>
    <w:multiLevelType w:val="multilevel"/>
    <w:tmpl w:val="94448E2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9D6EBD"/>
    <w:multiLevelType w:val="hybridMultilevel"/>
    <w:tmpl w:val="42DE903E"/>
    <w:lvl w:ilvl="0" w:tplc="04190003">
      <w:start w:val="1"/>
      <w:numFmt w:val="bullet"/>
      <w:lvlText w:val="o"/>
      <w:lvlJc w:val="left"/>
      <w:pPr>
        <w:ind w:left="4755" w:hanging="360"/>
      </w:pPr>
      <w:rPr>
        <w:rFonts w:ascii="Courier New" w:hAnsi="Courier New" w:cs="Courier New"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8" w15:restartNumberingAfterBreak="0">
    <w:nsid w:val="2C3D6E32"/>
    <w:multiLevelType w:val="hybridMultilevel"/>
    <w:tmpl w:val="ADB230C4"/>
    <w:lvl w:ilvl="0" w:tplc="D3AAD9E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7B2D4C"/>
    <w:multiLevelType w:val="hybridMultilevel"/>
    <w:tmpl w:val="638C8FBE"/>
    <w:lvl w:ilvl="0" w:tplc="18DC337C">
      <w:start w:val="3"/>
      <w:numFmt w:val="decimal"/>
      <w:lvlText w:val="%1"/>
      <w:lvlJc w:val="left"/>
      <w:pPr>
        <w:ind w:left="5040" w:hanging="360"/>
      </w:pPr>
      <w:rPr>
        <w:rFonts w:hint="default"/>
      </w:rPr>
    </w:lvl>
    <w:lvl w:ilvl="1" w:tplc="04190019" w:tentative="1">
      <w:start w:val="1"/>
      <w:numFmt w:val="lowerLetter"/>
      <w:lvlText w:val="%2."/>
      <w:lvlJc w:val="left"/>
      <w:pPr>
        <w:ind w:left="5760" w:hanging="360"/>
      </w:pPr>
    </w:lvl>
    <w:lvl w:ilvl="2" w:tplc="0419001B" w:tentative="1">
      <w:start w:val="1"/>
      <w:numFmt w:val="lowerRoman"/>
      <w:lvlText w:val="%3."/>
      <w:lvlJc w:val="right"/>
      <w:pPr>
        <w:ind w:left="6480" w:hanging="180"/>
      </w:pPr>
    </w:lvl>
    <w:lvl w:ilvl="3" w:tplc="0419000F" w:tentative="1">
      <w:start w:val="1"/>
      <w:numFmt w:val="decimal"/>
      <w:lvlText w:val="%4."/>
      <w:lvlJc w:val="left"/>
      <w:pPr>
        <w:ind w:left="7200" w:hanging="360"/>
      </w:pPr>
    </w:lvl>
    <w:lvl w:ilvl="4" w:tplc="04190019" w:tentative="1">
      <w:start w:val="1"/>
      <w:numFmt w:val="lowerLetter"/>
      <w:lvlText w:val="%5."/>
      <w:lvlJc w:val="left"/>
      <w:pPr>
        <w:ind w:left="7920" w:hanging="360"/>
      </w:pPr>
    </w:lvl>
    <w:lvl w:ilvl="5" w:tplc="0419001B" w:tentative="1">
      <w:start w:val="1"/>
      <w:numFmt w:val="lowerRoman"/>
      <w:lvlText w:val="%6."/>
      <w:lvlJc w:val="right"/>
      <w:pPr>
        <w:ind w:left="8640" w:hanging="180"/>
      </w:pPr>
    </w:lvl>
    <w:lvl w:ilvl="6" w:tplc="0419000F" w:tentative="1">
      <w:start w:val="1"/>
      <w:numFmt w:val="decimal"/>
      <w:lvlText w:val="%7."/>
      <w:lvlJc w:val="left"/>
      <w:pPr>
        <w:ind w:left="9360" w:hanging="360"/>
      </w:pPr>
    </w:lvl>
    <w:lvl w:ilvl="7" w:tplc="04190019" w:tentative="1">
      <w:start w:val="1"/>
      <w:numFmt w:val="lowerLetter"/>
      <w:lvlText w:val="%8."/>
      <w:lvlJc w:val="left"/>
      <w:pPr>
        <w:ind w:left="10080" w:hanging="360"/>
      </w:pPr>
    </w:lvl>
    <w:lvl w:ilvl="8" w:tplc="0419001B" w:tentative="1">
      <w:start w:val="1"/>
      <w:numFmt w:val="lowerRoman"/>
      <w:lvlText w:val="%9."/>
      <w:lvlJc w:val="right"/>
      <w:pPr>
        <w:ind w:left="10800" w:hanging="180"/>
      </w:pPr>
    </w:lvl>
  </w:abstractNum>
  <w:abstractNum w:abstractNumId="10" w15:restartNumberingAfterBreak="0">
    <w:nsid w:val="339B105E"/>
    <w:multiLevelType w:val="hybridMultilevel"/>
    <w:tmpl w:val="F7FE610A"/>
    <w:lvl w:ilvl="0" w:tplc="6CA8D244">
      <w:start w:val="18"/>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1" w15:restartNumberingAfterBreak="0">
    <w:nsid w:val="38491661"/>
    <w:multiLevelType w:val="hybridMultilevel"/>
    <w:tmpl w:val="B5FAD9B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5A473B"/>
    <w:multiLevelType w:val="hybridMultilevel"/>
    <w:tmpl w:val="A64052B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3" w15:restartNumberingAfterBreak="0">
    <w:nsid w:val="49935AED"/>
    <w:multiLevelType w:val="hybridMultilevel"/>
    <w:tmpl w:val="AADE8B32"/>
    <w:lvl w:ilvl="0" w:tplc="72602DA0">
      <w:start w:val="3"/>
      <w:numFmt w:val="decimal"/>
      <w:lvlText w:val="%1"/>
      <w:lvlJc w:val="left"/>
      <w:pPr>
        <w:ind w:left="3540" w:hanging="360"/>
      </w:pPr>
      <w:rPr>
        <w:rFonts w:hint="default"/>
      </w:rPr>
    </w:lvl>
    <w:lvl w:ilvl="1" w:tplc="04190019" w:tentative="1">
      <w:start w:val="1"/>
      <w:numFmt w:val="lowerLetter"/>
      <w:lvlText w:val="%2."/>
      <w:lvlJc w:val="left"/>
      <w:pPr>
        <w:ind w:left="4260" w:hanging="360"/>
      </w:pPr>
    </w:lvl>
    <w:lvl w:ilvl="2" w:tplc="0419001B" w:tentative="1">
      <w:start w:val="1"/>
      <w:numFmt w:val="lowerRoman"/>
      <w:lvlText w:val="%3."/>
      <w:lvlJc w:val="right"/>
      <w:pPr>
        <w:ind w:left="4980" w:hanging="180"/>
      </w:pPr>
    </w:lvl>
    <w:lvl w:ilvl="3" w:tplc="0419000F" w:tentative="1">
      <w:start w:val="1"/>
      <w:numFmt w:val="decimal"/>
      <w:lvlText w:val="%4."/>
      <w:lvlJc w:val="left"/>
      <w:pPr>
        <w:ind w:left="5700" w:hanging="360"/>
      </w:pPr>
    </w:lvl>
    <w:lvl w:ilvl="4" w:tplc="04190019" w:tentative="1">
      <w:start w:val="1"/>
      <w:numFmt w:val="lowerLetter"/>
      <w:lvlText w:val="%5."/>
      <w:lvlJc w:val="left"/>
      <w:pPr>
        <w:ind w:left="6420" w:hanging="360"/>
      </w:pPr>
    </w:lvl>
    <w:lvl w:ilvl="5" w:tplc="0419001B" w:tentative="1">
      <w:start w:val="1"/>
      <w:numFmt w:val="lowerRoman"/>
      <w:lvlText w:val="%6."/>
      <w:lvlJc w:val="right"/>
      <w:pPr>
        <w:ind w:left="7140" w:hanging="180"/>
      </w:pPr>
    </w:lvl>
    <w:lvl w:ilvl="6" w:tplc="0419000F" w:tentative="1">
      <w:start w:val="1"/>
      <w:numFmt w:val="decimal"/>
      <w:lvlText w:val="%7."/>
      <w:lvlJc w:val="left"/>
      <w:pPr>
        <w:ind w:left="7860" w:hanging="360"/>
      </w:pPr>
    </w:lvl>
    <w:lvl w:ilvl="7" w:tplc="04190019" w:tentative="1">
      <w:start w:val="1"/>
      <w:numFmt w:val="lowerLetter"/>
      <w:lvlText w:val="%8."/>
      <w:lvlJc w:val="left"/>
      <w:pPr>
        <w:ind w:left="8580" w:hanging="360"/>
      </w:pPr>
    </w:lvl>
    <w:lvl w:ilvl="8" w:tplc="0419001B" w:tentative="1">
      <w:start w:val="1"/>
      <w:numFmt w:val="lowerRoman"/>
      <w:lvlText w:val="%9."/>
      <w:lvlJc w:val="right"/>
      <w:pPr>
        <w:ind w:left="9300" w:hanging="180"/>
      </w:pPr>
    </w:lvl>
  </w:abstractNum>
  <w:abstractNum w:abstractNumId="14" w15:restartNumberingAfterBreak="0">
    <w:nsid w:val="51EC2460"/>
    <w:multiLevelType w:val="hybridMultilevel"/>
    <w:tmpl w:val="C7C2E420"/>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3A0454"/>
    <w:multiLevelType w:val="hybridMultilevel"/>
    <w:tmpl w:val="1EE6AC34"/>
    <w:lvl w:ilvl="0" w:tplc="79C2A032">
      <w:start w:val="3"/>
      <w:numFmt w:val="decimal"/>
      <w:lvlText w:val="%1"/>
      <w:lvlJc w:val="left"/>
      <w:pPr>
        <w:ind w:left="4680" w:hanging="360"/>
      </w:pPr>
      <w:rPr>
        <w:rFonts w:hint="default"/>
      </w:rPr>
    </w:lvl>
    <w:lvl w:ilvl="1" w:tplc="04190019" w:tentative="1">
      <w:start w:val="1"/>
      <w:numFmt w:val="lowerLetter"/>
      <w:lvlText w:val="%2."/>
      <w:lvlJc w:val="left"/>
      <w:pPr>
        <w:ind w:left="5400" w:hanging="360"/>
      </w:pPr>
    </w:lvl>
    <w:lvl w:ilvl="2" w:tplc="0419001B" w:tentative="1">
      <w:start w:val="1"/>
      <w:numFmt w:val="lowerRoman"/>
      <w:lvlText w:val="%3."/>
      <w:lvlJc w:val="right"/>
      <w:pPr>
        <w:ind w:left="6120" w:hanging="180"/>
      </w:pPr>
    </w:lvl>
    <w:lvl w:ilvl="3" w:tplc="0419000F" w:tentative="1">
      <w:start w:val="1"/>
      <w:numFmt w:val="decimal"/>
      <w:lvlText w:val="%4."/>
      <w:lvlJc w:val="left"/>
      <w:pPr>
        <w:ind w:left="6840" w:hanging="360"/>
      </w:pPr>
    </w:lvl>
    <w:lvl w:ilvl="4" w:tplc="04190019" w:tentative="1">
      <w:start w:val="1"/>
      <w:numFmt w:val="lowerLetter"/>
      <w:lvlText w:val="%5."/>
      <w:lvlJc w:val="left"/>
      <w:pPr>
        <w:ind w:left="7560" w:hanging="360"/>
      </w:pPr>
    </w:lvl>
    <w:lvl w:ilvl="5" w:tplc="0419001B" w:tentative="1">
      <w:start w:val="1"/>
      <w:numFmt w:val="lowerRoman"/>
      <w:lvlText w:val="%6."/>
      <w:lvlJc w:val="right"/>
      <w:pPr>
        <w:ind w:left="8280" w:hanging="180"/>
      </w:pPr>
    </w:lvl>
    <w:lvl w:ilvl="6" w:tplc="0419000F" w:tentative="1">
      <w:start w:val="1"/>
      <w:numFmt w:val="decimal"/>
      <w:lvlText w:val="%7."/>
      <w:lvlJc w:val="left"/>
      <w:pPr>
        <w:ind w:left="9000" w:hanging="360"/>
      </w:pPr>
    </w:lvl>
    <w:lvl w:ilvl="7" w:tplc="04190019" w:tentative="1">
      <w:start w:val="1"/>
      <w:numFmt w:val="lowerLetter"/>
      <w:lvlText w:val="%8."/>
      <w:lvlJc w:val="left"/>
      <w:pPr>
        <w:ind w:left="9720" w:hanging="360"/>
      </w:pPr>
    </w:lvl>
    <w:lvl w:ilvl="8" w:tplc="0419001B" w:tentative="1">
      <w:start w:val="1"/>
      <w:numFmt w:val="lowerRoman"/>
      <w:lvlText w:val="%9."/>
      <w:lvlJc w:val="right"/>
      <w:pPr>
        <w:ind w:left="10440" w:hanging="180"/>
      </w:pPr>
    </w:lvl>
  </w:abstractNum>
  <w:abstractNum w:abstractNumId="16" w15:restartNumberingAfterBreak="0">
    <w:nsid w:val="61B77A07"/>
    <w:multiLevelType w:val="hybridMultilevel"/>
    <w:tmpl w:val="F52094D4"/>
    <w:lvl w:ilvl="0" w:tplc="70B666CC">
      <w:start w:val="2"/>
      <w:numFmt w:val="decimal"/>
      <w:lvlText w:val="%1"/>
      <w:lvlJc w:val="left"/>
      <w:pPr>
        <w:ind w:left="4680" w:hanging="360"/>
      </w:pPr>
      <w:rPr>
        <w:rFonts w:hint="default"/>
      </w:rPr>
    </w:lvl>
    <w:lvl w:ilvl="1" w:tplc="04190019" w:tentative="1">
      <w:start w:val="1"/>
      <w:numFmt w:val="lowerLetter"/>
      <w:lvlText w:val="%2."/>
      <w:lvlJc w:val="left"/>
      <w:pPr>
        <w:ind w:left="5400" w:hanging="360"/>
      </w:pPr>
    </w:lvl>
    <w:lvl w:ilvl="2" w:tplc="0419001B" w:tentative="1">
      <w:start w:val="1"/>
      <w:numFmt w:val="lowerRoman"/>
      <w:lvlText w:val="%3."/>
      <w:lvlJc w:val="right"/>
      <w:pPr>
        <w:ind w:left="6120" w:hanging="180"/>
      </w:pPr>
    </w:lvl>
    <w:lvl w:ilvl="3" w:tplc="0419000F" w:tentative="1">
      <w:start w:val="1"/>
      <w:numFmt w:val="decimal"/>
      <w:lvlText w:val="%4."/>
      <w:lvlJc w:val="left"/>
      <w:pPr>
        <w:ind w:left="6840" w:hanging="360"/>
      </w:pPr>
    </w:lvl>
    <w:lvl w:ilvl="4" w:tplc="04190019" w:tentative="1">
      <w:start w:val="1"/>
      <w:numFmt w:val="lowerLetter"/>
      <w:lvlText w:val="%5."/>
      <w:lvlJc w:val="left"/>
      <w:pPr>
        <w:ind w:left="7560" w:hanging="360"/>
      </w:pPr>
    </w:lvl>
    <w:lvl w:ilvl="5" w:tplc="0419001B" w:tentative="1">
      <w:start w:val="1"/>
      <w:numFmt w:val="lowerRoman"/>
      <w:lvlText w:val="%6."/>
      <w:lvlJc w:val="right"/>
      <w:pPr>
        <w:ind w:left="8280" w:hanging="180"/>
      </w:pPr>
    </w:lvl>
    <w:lvl w:ilvl="6" w:tplc="0419000F" w:tentative="1">
      <w:start w:val="1"/>
      <w:numFmt w:val="decimal"/>
      <w:lvlText w:val="%7."/>
      <w:lvlJc w:val="left"/>
      <w:pPr>
        <w:ind w:left="9000" w:hanging="360"/>
      </w:pPr>
    </w:lvl>
    <w:lvl w:ilvl="7" w:tplc="04190019" w:tentative="1">
      <w:start w:val="1"/>
      <w:numFmt w:val="lowerLetter"/>
      <w:lvlText w:val="%8."/>
      <w:lvlJc w:val="left"/>
      <w:pPr>
        <w:ind w:left="9720" w:hanging="360"/>
      </w:pPr>
    </w:lvl>
    <w:lvl w:ilvl="8" w:tplc="0419001B" w:tentative="1">
      <w:start w:val="1"/>
      <w:numFmt w:val="lowerRoman"/>
      <w:lvlText w:val="%9."/>
      <w:lvlJc w:val="right"/>
      <w:pPr>
        <w:ind w:left="10440" w:hanging="180"/>
      </w:pPr>
    </w:lvl>
  </w:abstractNum>
  <w:abstractNum w:abstractNumId="17" w15:restartNumberingAfterBreak="0">
    <w:nsid w:val="68B95489"/>
    <w:multiLevelType w:val="hybridMultilevel"/>
    <w:tmpl w:val="39840A78"/>
    <w:lvl w:ilvl="0" w:tplc="AB824A3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793D62"/>
    <w:multiLevelType w:val="hybridMultilevel"/>
    <w:tmpl w:val="BBDA37A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262C3B"/>
    <w:multiLevelType w:val="hybridMultilevel"/>
    <w:tmpl w:val="9B1E4372"/>
    <w:lvl w:ilvl="0" w:tplc="56CC5FCC">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8417F3"/>
    <w:multiLevelType w:val="hybridMultilevel"/>
    <w:tmpl w:val="BC6AE392"/>
    <w:lvl w:ilvl="0" w:tplc="0422F6E8">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703D2AC8"/>
    <w:multiLevelType w:val="hybridMultilevel"/>
    <w:tmpl w:val="053A017C"/>
    <w:lvl w:ilvl="0" w:tplc="86C00AF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5157AB7"/>
    <w:multiLevelType w:val="hybridMultilevel"/>
    <w:tmpl w:val="34622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86D4AAD"/>
    <w:multiLevelType w:val="hybridMultilevel"/>
    <w:tmpl w:val="82EE4D04"/>
    <w:lvl w:ilvl="0" w:tplc="941C777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7"/>
  </w:num>
  <w:num w:numId="3">
    <w:abstractNumId w:val="11"/>
  </w:num>
  <w:num w:numId="4">
    <w:abstractNumId w:val="18"/>
  </w:num>
  <w:num w:numId="5">
    <w:abstractNumId w:val="23"/>
  </w:num>
  <w:num w:numId="6">
    <w:abstractNumId w:val="8"/>
  </w:num>
  <w:num w:numId="7">
    <w:abstractNumId w:val="20"/>
  </w:num>
  <w:num w:numId="8">
    <w:abstractNumId w:val="16"/>
  </w:num>
  <w:num w:numId="9">
    <w:abstractNumId w:val="19"/>
  </w:num>
  <w:num w:numId="10">
    <w:abstractNumId w:val="10"/>
  </w:num>
  <w:num w:numId="11">
    <w:abstractNumId w:val="14"/>
  </w:num>
  <w:num w:numId="12">
    <w:abstractNumId w:val="21"/>
  </w:num>
  <w:num w:numId="13">
    <w:abstractNumId w:val="13"/>
  </w:num>
  <w:num w:numId="14">
    <w:abstractNumId w:val="0"/>
    <w:lvlOverride w:ilvl="0">
      <w:startOverride w:val="1"/>
    </w:lvlOverride>
  </w:num>
  <w:num w:numId="15">
    <w:abstractNumId w:val="1"/>
    <w:lvlOverride w:ilvl="0">
      <w:startOverride w:val="1"/>
    </w:lvlOverride>
  </w:num>
  <w:num w:numId="16">
    <w:abstractNumId w:val="2"/>
  </w:num>
  <w:num w:numId="17">
    <w:abstractNumId w:val="1"/>
  </w:num>
  <w:num w:numId="18">
    <w:abstractNumId w:val="3"/>
  </w:num>
  <w:num w:numId="19">
    <w:abstractNumId w:val="4"/>
  </w:num>
  <w:num w:numId="20">
    <w:abstractNumId w:val="6"/>
  </w:num>
  <w:num w:numId="21">
    <w:abstractNumId w:val="22"/>
  </w:num>
  <w:num w:numId="22">
    <w:abstractNumId w:val="5"/>
  </w:num>
  <w:num w:numId="23">
    <w:abstractNumId w:val="17"/>
  </w:num>
  <w:num w:numId="24">
    <w:abstractNumId w:val="15"/>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F02"/>
    <w:rsid w:val="00010B96"/>
    <w:rsid w:val="00110309"/>
    <w:rsid w:val="00222821"/>
    <w:rsid w:val="00497C96"/>
    <w:rsid w:val="0060005E"/>
    <w:rsid w:val="00693EA0"/>
    <w:rsid w:val="0076573E"/>
    <w:rsid w:val="008A1490"/>
    <w:rsid w:val="008E1FEA"/>
    <w:rsid w:val="00A67373"/>
    <w:rsid w:val="00B65B75"/>
    <w:rsid w:val="00BB7EFC"/>
    <w:rsid w:val="00C7655E"/>
    <w:rsid w:val="00F04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1CAFE"/>
  <w15:docId w15:val="{3560A876-C9EB-E54C-9518-A9BE137D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8E1FEA"/>
  </w:style>
  <w:style w:type="table" w:customStyle="1" w:styleId="12">
    <w:name w:val="Сетка таблицы1"/>
    <w:basedOn w:val="a1"/>
    <w:next w:val="ac"/>
    <w:uiPriority w:val="59"/>
    <w:rsid w:val="008E1FEA"/>
    <w:pPr>
      <w:spacing w:after="0" w:line="240" w:lineRule="auto"/>
    </w:pPr>
    <w:rPr>
      <w:rFonts w:eastAsia="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8E1FEA"/>
    <w:pPr>
      <w:ind w:left="720"/>
      <w:contextualSpacing/>
    </w:pPr>
    <w:rPr>
      <w:rFonts w:eastAsia="Calibri"/>
      <w:lang w:val="en-US" w:eastAsia="en-US"/>
    </w:rPr>
  </w:style>
  <w:style w:type="paragraph" w:styleId="af">
    <w:name w:val="Normal (Web)"/>
    <w:basedOn w:val="a"/>
    <w:uiPriority w:val="99"/>
    <w:unhideWhenUsed/>
    <w:rsid w:val="008E1FEA"/>
    <w:rPr>
      <w:rFonts w:ascii="Times New Roman" w:eastAsia="Calibri" w:hAnsi="Times New Roman" w:cs="Times New Roman"/>
      <w:sz w:val="24"/>
      <w:szCs w:val="24"/>
      <w:lang w:val="en-US" w:eastAsia="en-US"/>
    </w:rPr>
  </w:style>
  <w:style w:type="paragraph" w:styleId="af0">
    <w:name w:val="No Spacing"/>
    <w:uiPriority w:val="1"/>
    <w:qFormat/>
    <w:rsid w:val="008E1FEA"/>
    <w:pPr>
      <w:spacing w:after="0" w:line="240" w:lineRule="auto"/>
    </w:pPr>
    <w:rPr>
      <w:rFonts w:eastAsia="Calibri"/>
    </w:rPr>
  </w:style>
  <w:style w:type="table" w:customStyle="1" w:styleId="110">
    <w:name w:val="Сетка таблицы11"/>
    <w:basedOn w:val="a1"/>
    <w:next w:val="ac"/>
    <w:uiPriority w:val="59"/>
    <w:rsid w:val="008E1FE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dd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f104" TargetMode="External"/><Relationship Id="rId89" Type="http://schemas.openxmlformats.org/officeDocument/2006/relationships/hyperlink" Target="https://m.edsoo.ru/f5e9e236" TargetMode="External"/><Relationship Id="rId112" Type="http://schemas.openxmlformats.org/officeDocument/2006/relationships/hyperlink" Target="https://m.edsoo.ru/f5ea59aa" TargetMode="External"/><Relationship Id="rId16" Type="http://schemas.openxmlformats.org/officeDocument/2006/relationships/hyperlink" Target="https://m.edsoo.ru/f5e9b004" TargetMode="External"/><Relationship Id="rId107" Type="http://schemas.openxmlformats.org/officeDocument/2006/relationships/hyperlink" Target="https://m.edsoo.ru/f5ea6ed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5b8" TargetMode="External"/><Relationship Id="rId102" Type="http://schemas.openxmlformats.org/officeDocument/2006/relationships/hyperlink" Target="https://m.edsoo.ru/f5ea30ec" TargetMode="External"/><Relationship Id="rId123" Type="http://schemas.openxmlformats.org/officeDocument/2006/relationships/hyperlink" Target="https://m.edsoo.ru/f5eab86e" TargetMode="External"/><Relationship Id="rId128" Type="http://schemas.openxmlformats.org/officeDocument/2006/relationships/fontTable" Target="fontTable.xml"/><Relationship Id="rId5" Type="http://schemas.openxmlformats.org/officeDocument/2006/relationships/hyperlink" Target="https://m.edsoo.ru/f5e9b004" TargetMode="External"/><Relationship Id="rId90" Type="http://schemas.openxmlformats.org/officeDocument/2006/relationships/hyperlink" Target="https://m.edsoo.ru/f5e9e3a8" TargetMode="External"/><Relationship Id="rId95" Type="http://schemas.openxmlformats.org/officeDocument/2006/relationships/hyperlink" Target="https://m.edsoo.ru/f5ea0d06"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ae6a" TargetMode="External"/><Relationship Id="rId100" Type="http://schemas.openxmlformats.org/officeDocument/2006/relationships/hyperlink" Target="https://m.edsoo.ru/f5ea1c60" TargetMode="External"/><Relationship Id="rId105" Type="http://schemas.openxmlformats.org/officeDocument/2006/relationships/hyperlink" Target="https://m.edsoo.ru/f5ea195e" TargetMode="External"/><Relationship Id="rId113" Type="http://schemas.openxmlformats.org/officeDocument/2006/relationships/hyperlink" Target="https://m.edsoo.ru/f5ea613e" TargetMode="External"/><Relationship Id="rId118" Type="http://schemas.openxmlformats.org/officeDocument/2006/relationships/hyperlink" Target="https://m.edsoo.ru/f5eab27e" TargetMode="External"/><Relationship Id="rId126" Type="http://schemas.openxmlformats.org/officeDocument/2006/relationships/hyperlink" Target="https://m.edsoo.ru/f5ea85a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270" TargetMode="External"/><Relationship Id="rId85" Type="http://schemas.openxmlformats.org/officeDocument/2006/relationships/hyperlink" Target="https://m.edsoo.ru/f5e9d6d8" TargetMode="External"/><Relationship Id="rId93" Type="http://schemas.openxmlformats.org/officeDocument/2006/relationships/hyperlink" Target="https://m.edsoo.ru/f5e9d85e" TargetMode="External"/><Relationship Id="rId98" Type="http://schemas.openxmlformats.org/officeDocument/2006/relationships/hyperlink" Target="https://m.edsoo.ru/f5ea05b8" TargetMode="External"/><Relationship Id="rId121" Type="http://schemas.openxmlformats.org/officeDocument/2006/relationships/hyperlink" Target="https://m.edsoo.ru/f5eabff8"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746" TargetMode="External"/><Relationship Id="rId108" Type="http://schemas.openxmlformats.org/officeDocument/2006/relationships/hyperlink" Target="https://m.edsoo.ru/f5ea6576" TargetMode="External"/><Relationship Id="rId116" Type="http://schemas.openxmlformats.org/officeDocument/2006/relationships/hyperlink" Target="https://m.edsoo.ru/f5ea9c62" TargetMode="External"/><Relationship Id="rId124" Type="http://schemas.openxmlformats.org/officeDocument/2006/relationships/hyperlink" Target="https://m.edsoo.ru/f5eab9c2" TargetMode="External"/><Relationship Id="rId129" Type="http://schemas.openxmlformats.org/officeDocument/2006/relationships/theme" Target="theme/theme1.xm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e6a0" TargetMode="External"/><Relationship Id="rId88" Type="http://schemas.openxmlformats.org/officeDocument/2006/relationships/hyperlink" Target="https://m.edsoo.ru/f5e9e092" TargetMode="External"/><Relationship Id="rId91" Type="http://schemas.openxmlformats.org/officeDocument/2006/relationships/hyperlink" Target="https://m.edsoo.ru/f5e9f884" TargetMode="External"/><Relationship Id="rId96" Type="http://schemas.openxmlformats.org/officeDocument/2006/relationships/hyperlink" Target="https://m.edsoo.ru/f5ea09fa" TargetMode="External"/><Relationship Id="rId111" Type="http://schemas.openxmlformats.org/officeDocument/2006/relationships/hyperlink" Target="https://m.edsoo.ru/f5ea5fae"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36fa" TargetMode="External"/><Relationship Id="rId114" Type="http://schemas.openxmlformats.org/officeDocument/2006/relationships/hyperlink" Target="https://m.edsoo.ru/f5eaa20c" TargetMode="External"/><Relationship Id="rId119" Type="http://schemas.openxmlformats.org/officeDocument/2006/relationships/hyperlink" Target="https://m.edsoo.ru/f5eab4d6" TargetMode="External"/><Relationship Id="rId127" Type="http://schemas.openxmlformats.org/officeDocument/2006/relationships/hyperlink" Target="https://m.edsoo.ru/f5ea878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81" Type="http://schemas.openxmlformats.org/officeDocument/2006/relationships/hyperlink" Target="https://m.edsoo.ru/f5e9b5b8" TargetMode="External"/><Relationship Id="rId86" Type="http://schemas.openxmlformats.org/officeDocument/2006/relationships/hyperlink" Target="https://m.edsoo.ru/f5e9e524" TargetMode="External"/><Relationship Id="rId94" Type="http://schemas.openxmlformats.org/officeDocument/2006/relationships/hyperlink" Target="https://m.edsoo.ru/f5ea0734" TargetMode="External"/><Relationship Id="rId99" Type="http://schemas.openxmlformats.org/officeDocument/2006/relationships/hyperlink" Target="https://m.edsoo.ru/f5ea0b80" TargetMode="External"/><Relationship Id="rId101" Type="http://schemas.openxmlformats.org/officeDocument/2006/relationships/hyperlink" Target="https://m.edsoo.ru/f5ea25c0" TargetMode="External"/><Relationship Id="rId122" Type="http://schemas.openxmlformats.org/officeDocument/2006/relationships/hyperlink" Target="https://m.edsoo.ru/f5eac156"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94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2b6" TargetMode="External"/><Relationship Id="rId104" Type="http://schemas.openxmlformats.org/officeDocument/2006/relationships/hyperlink" Target="https://m.edsoo.ru/f5ea17f6" TargetMode="External"/><Relationship Id="rId120" Type="http://schemas.openxmlformats.org/officeDocument/2006/relationships/hyperlink" Target="https://m.edsoo.ru/f5eabc2e" TargetMode="External"/><Relationship Id="rId125" Type="http://schemas.openxmlformats.org/officeDocument/2006/relationships/hyperlink" Target="https://m.edsoo.ru/f5eabaf8"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b41e"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b5b8" TargetMode="External"/><Relationship Id="rId110" Type="http://schemas.openxmlformats.org/officeDocument/2006/relationships/hyperlink" Target="https://m.edsoo.ru/f5ea5036" TargetMode="External"/><Relationship Id="rId115" Type="http://schemas.openxmlformats.org/officeDocument/2006/relationships/hyperlink" Target="https://m.edsoo.ru/f5ea9afa" TargetMode="External"/><Relationship Id="rId61" Type="http://schemas.openxmlformats.org/officeDocument/2006/relationships/hyperlink" Target="https://m.edsoo.ru/f5ea40f0" TargetMode="External"/><Relationship Id="rId82" Type="http://schemas.openxmlformats.org/officeDocument/2006/relationships/hyperlink" Target="https://m.edsoo.ru/f5e9bd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22020</Words>
  <Characters>125519</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6</cp:revision>
  <dcterms:created xsi:type="dcterms:W3CDTF">2024-09-12T04:47:00Z</dcterms:created>
  <dcterms:modified xsi:type="dcterms:W3CDTF">2024-10-31T07:11:00Z</dcterms:modified>
</cp:coreProperties>
</file>